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9E0661"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тел.: +7 (495) 747-92-92,</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3107A7" w:rsidRPr="000D67AD" w:rsidRDefault="003107A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107A7" w:rsidRPr="000D67AD" w:rsidRDefault="003107A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107A7" w:rsidRPr="000D67AD" w:rsidRDefault="003107A7"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107A7" w:rsidRPr="003C6697" w:rsidRDefault="003107A7"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3C6697">
                    <w:rPr>
                      <w:rFonts w:ascii="Helios" w:hAnsi="Helios"/>
                      <w:sz w:val="12"/>
                      <w:szCs w:val="12"/>
                      <w:lang w:val="en-US"/>
                    </w:rPr>
                    <w:t>-</w:t>
                  </w:r>
                  <w:r w:rsidRPr="000D67AD">
                    <w:rPr>
                      <w:rFonts w:ascii="Helios" w:hAnsi="Helios"/>
                      <w:sz w:val="12"/>
                      <w:szCs w:val="12"/>
                      <w:lang w:val="en-US"/>
                    </w:rPr>
                    <w:t>mail</w:t>
                  </w:r>
                  <w:proofErr w:type="gramEnd"/>
                  <w:r w:rsidRPr="003C6697">
                    <w:rPr>
                      <w:rFonts w:ascii="Helios" w:hAnsi="Helios"/>
                      <w:sz w:val="12"/>
                      <w:szCs w:val="12"/>
                      <w:lang w:val="en-US"/>
                    </w:rPr>
                    <w:t xml:space="preserve">: </w:t>
                  </w:r>
                  <w:hyperlink r:id="rId9" w:history="1">
                    <w:r w:rsidRPr="000D67AD">
                      <w:rPr>
                        <w:rFonts w:ascii="Helios" w:hAnsi="Helios"/>
                        <w:sz w:val="12"/>
                        <w:szCs w:val="12"/>
                        <w:lang w:val="en-US"/>
                      </w:rPr>
                      <w:t>posta</w:t>
                    </w:r>
                    <w:r w:rsidRPr="003C6697">
                      <w:rPr>
                        <w:rFonts w:ascii="Helios" w:hAnsi="Helios"/>
                        <w:sz w:val="12"/>
                        <w:szCs w:val="12"/>
                        <w:lang w:val="en-US"/>
                      </w:rPr>
                      <w:t>@</w:t>
                    </w:r>
                    <w:r w:rsidRPr="000D67AD">
                      <w:rPr>
                        <w:rFonts w:ascii="Helios" w:hAnsi="Helios"/>
                        <w:sz w:val="12"/>
                        <w:szCs w:val="12"/>
                        <w:lang w:val="en-US"/>
                      </w:rPr>
                      <w:t>mrsk</w:t>
                    </w:r>
                    <w:r w:rsidRPr="003C6697">
                      <w:rPr>
                        <w:rFonts w:ascii="Helios" w:hAnsi="Helios"/>
                        <w:sz w:val="12"/>
                        <w:szCs w:val="12"/>
                        <w:lang w:val="en-US"/>
                      </w:rPr>
                      <w:t>-1.</w:t>
                    </w:r>
                    <w:r w:rsidRPr="000D67AD">
                      <w:rPr>
                        <w:rFonts w:ascii="Helios" w:hAnsi="Helios"/>
                        <w:sz w:val="12"/>
                        <w:szCs w:val="12"/>
                        <w:lang w:val="en-US"/>
                      </w:rPr>
                      <w:t>ru</w:t>
                    </w:r>
                  </w:hyperlink>
                  <w:r w:rsidRPr="003C6697">
                    <w:rPr>
                      <w:rFonts w:ascii="Helios" w:hAnsi="Helios"/>
                      <w:sz w:val="12"/>
                      <w:szCs w:val="12"/>
                      <w:lang w:val="en-US"/>
                    </w:rPr>
                    <w:t xml:space="preserve">, </w:t>
                  </w:r>
                  <w:hyperlink r:id="rId10" w:history="1">
                    <w:r w:rsidRPr="000D67AD">
                      <w:rPr>
                        <w:rFonts w:ascii="Helios" w:hAnsi="Helios"/>
                        <w:sz w:val="12"/>
                        <w:szCs w:val="12"/>
                        <w:lang w:val="en-US"/>
                      </w:rPr>
                      <w:t>www</w:t>
                    </w:r>
                    <w:r w:rsidRPr="003C6697">
                      <w:rPr>
                        <w:rFonts w:ascii="Helios" w:hAnsi="Helios"/>
                        <w:sz w:val="12"/>
                        <w:szCs w:val="12"/>
                        <w:lang w:val="en-US"/>
                      </w:rPr>
                      <w:t>.</w:t>
                    </w:r>
                    <w:r w:rsidRPr="000D67AD">
                      <w:rPr>
                        <w:rFonts w:ascii="Helios" w:hAnsi="Helios"/>
                        <w:sz w:val="12"/>
                        <w:szCs w:val="12"/>
                        <w:lang w:val="en-US"/>
                      </w:rPr>
                      <w:t>mrsk</w:t>
                    </w:r>
                    <w:r w:rsidRPr="003C669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62276" w:rsidRPr="007417E6" w:rsidRDefault="00762276" w:rsidP="00762276">
      <w:pPr>
        <w:ind w:left="5670" w:firstLine="0"/>
        <w:jc w:val="right"/>
        <w:rPr>
          <w:sz w:val="24"/>
          <w:szCs w:val="24"/>
        </w:rPr>
      </w:pPr>
      <w:r w:rsidRPr="007417E6">
        <w:rPr>
          <w:sz w:val="24"/>
          <w:szCs w:val="24"/>
        </w:rPr>
        <w:t>УТВЕРЖДАЮ:</w:t>
      </w:r>
    </w:p>
    <w:p w:rsidR="00762276" w:rsidRDefault="00762276" w:rsidP="00762276">
      <w:pPr>
        <w:spacing w:line="240" w:lineRule="auto"/>
        <w:jc w:val="right"/>
        <w:rPr>
          <w:sz w:val="24"/>
          <w:szCs w:val="24"/>
        </w:rPr>
      </w:pPr>
      <w:r>
        <w:rPr>
          <w:sz w:val="24"/>
          <w:szCs w:val="24"/>
        </w:rPr>
        <w:t>Председатель закупочной комиссии -</w:t>
      </w:r>
    </w:p>
    <w:p w:rsidR="00762276" w:rsidRDefault="00762276" w:rsidP="00762276">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762276" w:rsidRDefault="00762276" w:rsidP="00762276">
      <w:pPr>
        <w:spacing w:line="240" w:lineRule="auto"/>
        <w:jc w:val="right"/>
        <w:rPr>
          <w:sz w:val="24"/>
          <w:szCs w:val="24"/>
        </w:rPr>
      </w:pPr>
      <w:r>
        <w:rPr>
          <w:sz w:val="24"/>
          <w:szCs w:val="24"/>
        </w:rPr>
        <w:t>филиала ПАО «МРСК Центра» - «Воронежэнерго»</w:t>
      </w:r>
    </w:p>
    <w:p w:rsidR="00762276" w:rsidRDefault="00762276" w:rsidP="00762276">
      <w:pPr>
        <w:spacing w:line="240" w:lineRule="auto"/>
        <w:jc w:val="right"/>
      </w:pPr>
    </w:p>
    <w:p w:rsidR="00762276" w:rsidRDefault="00762276" w:rsidP="00762276">
      <w:pPr>
        <w:spacing w:line="240" w:lineRule="auto"/>
        <w:jc w:val="right"/>
        <w:rPr>
          <w:sz w:val="24"/>
          <w:szCs w:val="24"/>
        </w:rPr>
      </w:pPr>
      <w:r>
        <w:rPr>
          <w:sz w:val="24"/>
          <w:szCs w:val="24"/>
        </w:rPr>
        <w:t>____________________ В.В. Мороз</w:t>
      </w:r>
      <w:r w:rsidRPr="00E30B72">
        <w:rPr>
          <w:sz w:val="24"/>
          <w:szCs w:val="24"/>
        </w:rPr>
        <w:t xml:space="preserve"> </w:t>
      </w:r>
    </w:p>
    <w:p w:rsidR="00762276" w:rsidRDefault="00762276" w:rsidP="00762276">
      <w:pPr>
        <w:spacing w:line="240" w:lineRule="auto"/>
        <w:jc w:val="right"/>
        <w:rPr>
          <w:sz w:val="24"/>
          <w:szCs w:val="24"/>
        </w:rPr>
      </w:pPr>
    </w:p>
    <w:p w:rsidR="00762276" w:rsidRPr="007417E6" w:rsidRDefault="00762276" w:rsidP="00762276">
      <w:pPr>
        <w:ind w:left="5670" w:firstLine="0"/>
        <w:jc w:val="right"/>
        <w:rPr>
          <w:sz w:val="24"/>
          <w:szCs w:val="24"/>
        </w:rPr>
      </w:pPr>
      <w:r w:rsidRPr="007417E6">
        <w:rPr>
          <w:sz w:val="24"/>
          <w:szCs w:val="24"/>
        </w:rPr>
        <w:t xml:space="preserve"> «</w:t>
      </w:r>
      <w:r w:rsidRPr="00F04667">
        <w:rPr>
          <w:sz w:val="24"/>
          <w:szCs w:val="24"/>
        </w:rPr>
        <w:t>1</w:t>
      </w:r>
      <w:r>
        <w:rPr>
          <w:sz w:val="24"/>
          <w:szCs w:val="24"/>
        </w:rPr>
        <w:t>4</w:t>
      </w:r>
      <w:r w:rsidRPr="007417E6">
        <w:rPr>
          <w:sz w:val="24"/>
          <w:szCs w:val="24"/>
        </w:rPr>
        <w:t xml:space="preserve">» </w:t>
      </w:r>
      <w:r>
        <w:rPr>
          <w:sz w:val="24"/>
          <w:szCs w:val="24"/>
        </w:rPr>
        <w:t>октября 2016</w:t>
      </w:r>
      <w:r w:rsidRPr="007417E6">
        <w:rPr>
          <w:sz w:val="24"/>
          <w:szCs w:val="24"/>
        </w:rPr>
        <w:t xml:space="preserve"> г.</w:t>
      </w:r>
    </w:p>
    <w:p w:rsidR="00762276" w:rsidRPr="00093D17" w:rsidRDefault="00762276" w:rsidP="00762276">
      <w:pPr>
        <w:ind w:left="5670" w:firstLine="0"/>
        <w:rPr>
          <w:sz w:val="24"/>
          <w:szCs w:val="24"/>
        </w:rPr>
      </w:pPr>
    </w:p>
    <w:p w:rsidR="00762276" w:rsidRPr="00093D17" w:rsidRDefault="00762276" w:rsidP="00762276">
      <w:pPr>
        <w:spacing w:line="240" w:lineRule="auto"/>
        <w:ind w:left="6804" w:firstLine="0"/>
        <w:rPr>
          <w:b/>
          <w:kern w:val="36"/>
          <w:sz w:val="24"/>
          <w:szCs w:val="24"/>
        </w:rPr>
      </w:pPr>
      <w:r w:rsidRPr="00093D17">
        <w:rPr>
          <w:b/>
          <w:kern w:val="36"/>
          <w:sz w:val="24"/>
          <w:szCs w:val="24"/>
        </w:rPr>
        <w:t>Согласовано на заседании</w:t>
      </w:r>
    </w:p>
    <w:p w:rsidR="00762276" w:rsidRPr="00093D17" w:rsidRDefault="00762276" w:rsidP="00762276">
      <w:pPr>
        <w:spacing w:line="240" w:lineRule="auto"/>
        <w:ind w:left="6804" w:firstLine="0"/>
        <w:rPr>
          <w:b/>
          <w:kern w:val="36"/>
          <w:sz w:val="24"/>
          <w:szCs w:val="24"/>
        </w:rPr>
      </w:pPr>
      <w:r w:rsidRPr="00093D17">
        <w:rPr>
          <w:b/>
          <w:kern w:val="36"/>
          <w:sz w:val="24"/>
          <w:szCs w:val="24"/>
        </w:rPr>
        <w:t>закупочной комиссии</w:t>
      </w:r>
    </w:p>
    <w:p w:rsidR="00762276" w:rsidRPr="00093D17" w:rsidRDefault="00762276" w:rsidP="00762276">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03</w:t>
      </w:r>
      <w:r w:rsidRPr="0074739D">
        <w:rPr>
          <w:b/>
          <w:kern w:val="36"/>
          <w:sz w:val="24"/>
          <w:szCs w:val="24"/>
        </w:rPr>
        <w:t>1</w:t>
      </w:r>
      <w:r w:rsidR="003C6697" w:rsidRPr="008E0092">
        <w:rPr>
          <w:b/>
          <w:kern w:val="36"/>
          <w:sz w:val="24"/>
          <w:szCs w:val="24"/>
        </w:rPr>
        <w:t>6</w:t>
      </w:r>
      <w:r>
        <w:rPr>
          <w:b/>
          <w:kern w:val="36"/>
          <w:sz w:val="24"/>
          <w:szCs w:val="24"/>
        </w:rPr>
        <w:t>-ВР-16</w:t>
      </w:r>
    </w:p>
    <w:p w:rsidR="00762276" w:rsidRPr="00C12FA4" w:rsidRDefault="00762276" w:rsidP="00762276">
      <w:pPr>
        <w:spacing w:line="264" w:lineRule="auto"/>
        <w:jc w:val="center"/>
        <w:rPr>
          <w:sz w:val="24"/>
          <w:szCs w:val="24"/>
        </w:rPr>
      </w:pPr>
      <w:r>
        <w:rPr>
          <w:b/>
          <w:kern w:val="36"/>
          <w:sz w:val="24"/>
          <w:szCs w:val="24"/>
        </w:rPr>
        <w:t xml:space="preserve">                                                                                                       </w:t>
      </w:r>
      <w:r w:rsidRPr="00093D17">
        <w:rPr>
          <w:b/>
          <w:kern w:val="36"/>
          <w:sz w:val="24"/>
          <w:szCs w:val="24"/>
        </w:rPr>
        <w:t>от «</w:t>
      </w:r>
      <w:r w:rsidRPr="00F04667">
        <w:rPr>
          <w:b/>
          <w:kern w:val="36"/>
          <w:sz w:val="24"/>
          <w:szCs w:val="24"/>
        </w:rPr>
        <w:t>1</w:t>
      </w:r>
      <w:r>
        <w:rPr>
          <w:b/>
          <w:kern w:val="36"/>
          <w:sz w:val="24"/>
          <w:szCs w:val="24"/>
        </w:rPr>
        <w:t>4</w:t>
      </w:r>
      <w:r w:rsidRPr="00093D17">
        <w:rPr>
          <w:b/>
          <w:kern w:val="36"/>
          <w:sz w:val="24"/>
          <w:szCs w:val="24"/>
        </w:rPr>
        <w:t xml:space="preserve">» </w:t>
      </w:r>
      <w:r>
        <w:rPr>
          <w:b/>
          <w:kern w:val="36"/>
          <w:sz w:val="24"/>
          <w:szCs w:val="24"/>
        </w:rPr>
        <w:t>октября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762276" w:rsidRDefault="00717F60" w:rsidP="00E71A48">
      <w:pPr>
        <w:pStyle w:val="1f4"/>
        <w:spacing w:line="264" w:lineRule="auto"/>
        <w:ind w:left="0" w:right="0"/>
        <w:jc w:val="center"/>
        <w:rPr>
          <w:rFonts w:ascii="Times New Roman" w:hAnsi="Times New Roman"/>
          <w:b/>
          <w:iCs w:val="0"/>
          <w:sz w:val="24"/>
          <w:szCs w:val="24"/>
        </w:rPr>
      </w:pPr>
      <w:r w:rsidRPr="00762276">
        <w:rPr>
          <w:rFonts w:ascii="Times New Roman" w:hAnsi="Times New Roman"/>
          <w:b/>
          <w:iCs w:val="0"/>
          <w:sz w:val="24"/>
          <w:szCs w:val="24"/>
        </w:rPr>
        <w:t>ОТКРЫТЫЙ ЗАПРОС ПРЕДЛОЖЕНИЙ</w:t>
      </w:r>
    </w:p>
    <w:p w:rsidR="007556FF" w:rsidRPr="00762276" w:rsidRDefault="00717F60" w:rsidP="00762276">
      <w:pPr>
        <w:spacing w:line="264" w:lineRule="auto"/>
        <w:ind w:firstLine="0"/>
        <w:jc w:val="center"/>
        <w:rPr>
          <w:b/>
          <w:sz w:val="24"/>
          <w:szCs w:val="24"/>
        </w:rPr>
      </w:pPr>
      <w:r w:rsidRPr="00C12FA4">
        <w:rPr>
          <w:b/>
          <w:sz w:val="24"/>
          <w:szCs w:val="24"/>
        </w:rPr>
        <w:t xml:space="preserve">на право заключения </w:t>
      </w:r>
      <w:proofErr w:type="gramStart"/>
      <w:r w:rsidR="00366652" w:rsidRPr="00762276">
        <w:rPr>
          <w:b/>
          <w:sz w:val="24"/>
          <w:szCs w:val="24"/>
        </w:rPr>
        <w:t>Договор</w:t>
      </w:r>
      <w:r w:rsidR="00762276">
        <w:rPr>
          <w:b/>
          <w:sz w:val="24"/>
          <w:szCs w:val="24"/>
        </w:rPr>
        <w:t>а</w:t>
      </w:r>
      <w:proofErr w:type="gramEnd"/>
      <w:r w:rsidR="00366652" w:rsidRPr="00762276">
        <w:rPr>
          <w:b/>
          <w:sz w:val="24"/>
          <w:szCs w:val="24"/>
        </w:rPr>
        <w:t xml:space="preserve"> на </w:t>
      </w:r>
      <w:r w:rsidR="00BE644E" w:rsidRPr="00762276">
        <w:rPr>
          <w:b/>
          <w:sz w:val="24"/>
          <w:szCs w:val="24"/>
        </w:rPr>
        <w:t>выполнение работ</w:t>
      </w:r>
      <w:r w:rsidR="00366652" w:rsidRPr="00762276">
        <w:rPr>
          <w:b/>
          <w:sz w:val="24"/>
          <w:szCs w:val="24"/>
        </w:rPr>
        <w:t xml:space="preserve"> </w:t>
      </w:r>
      <w:r w:rsidR="00762276" w:rsidRPr="00762276">
        <w:rPr>
          <w:b/>
          <w:sz w:val="24"/>
          <w:szCs w:val="24"/>
        </w:rPr>
        <w:t>по монтажу пожарных сигнализаций и систем оповещения и управления эвакуацией (СОУЭ) для нужд ПАО «МРСК Центра» (филиала «Воронежэнерго»)</w:t>
      </w: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w:t>
      </w:r>
      <w:r w:rsidR="00534BA2">
        <w:rPr>
          <w:sz w:val="24"/>
          <w:szCs w:val="24"/>
        </w:rPr>
        <w:t xml:space="preserve"> </w:t>
      </w:r>
      <w:r w:rsidR="000C1D34">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1C4BB0" w:rsidRDefault="00D5283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1C4BB0">
        <w:rPr>
          <w:noProof/>
        </w:rPr>
        <w:t>1</w:t>
      </w:r>
      <w:r w:rsidR="001C4BB0">
        <w:rPr>
          <w:rFonts w:asciiTheme="minorHAnsi" w:eastAsiaTheme="minorEastAsia" w:hAnsiTheme="minorHAnsi" w:cstheme="minorBidi"/>
          <w:b w:val="0"/>
          <w:caps w:val="0"/>
          <w:noProof/>
          <w:szCs w:val="22"/>
          <w:lang w:eastAsia="ru-RU"/>
        </w:rPr>
        <w:tab/>
      </w:r>
      <w:r w:rsidR="001C4BB0">
        <w:rPr>
          <w:noProof/>
        </w:rPr>
        <w:t>Общие положения</w:t>
      </w:r>
      <w:r w:rsidR="001C4BB0">
        <w:rPr>
          <w:noProof/>
        </w:rPr>
        <w:tab/>
      </w:r>
      <w:r>
        <w:rPr>
          <w:noProof/>
        </w:rPr>
        <w:fldChar w:fldCharType="begin"/>
      </w:r>
      <w:r w:rsidR="001C4BB0">
        <w:rPr>
          <w:noProof/>
        </w:rPr>
        <w:instrText xml:space="preserve"> PAGEREF _Toc441131694 \h </w:instrText>
      </w:r>
      <w:r>
        <w:rPr>
          <w:noProof/>
        </w:rPr>
      </w:r>
      <w:r>
        <w:rPr>
          <w:noProof/>
        </w:rPr>
        <w:fldChar w:fldCharType="separate"/>
      </w:r>
      <w:r w:rsidR="008E0092">
        <w:rPr>
          <w:noProof/>
        </w:rPr>
        <w:t>4</w:t>
      </w:r>
      <w:r>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52835">
        <w:rPr>
          <w:noProof/>
        </w:rPr>
        <w:fldChar w:fldCharType="begin"/>
      </w:r>
      <w:r>
        <w:rPr>
          <w:noProof/>
        </w:rPr>
        <w:instrText xml:space="preserve"> PAGEREF _Toc441131695 \h </w:instrText>
      </w:r>
      <w:r w:rsidR="00D52835">
        <w:rPr>
          <w:noProof/>
        </w:rPr>
      </w:r>
      <w:r w:rsidR="00D52835">
        <w:rPr>
          <w:noProof/>
        </w:rPr>
        <w:fldChar w:fldCharType="separate"/>
      </w:r>
      <w:r w:rsidR="008E0092">
        <w:rPr>
          <w:noProof/>
        </w:rPr>
        <w:t>4</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52835">
        <w:rPr>
          <w:noProof/>
        </w:rPr>
        <w:fldChar w:fldCharType="begin"/>
      </w:r>
      <w:r>
        <w:rPr>
          <w:noProof/>
        </w:rPr>
        <w:instrText xml:space="preserve"> PAGEREF _Toc441131696 \h </w:instrText>
      </w:r>
      <w:r w:rsidR="00D52835">
        <w:rPr>
          <w:noProof/>
        </w:rPr>
      </w:r>
      <w:r w:rsidR="00D52835">
        <w:rPr>
          <w:noProof/>
        </w:rPr>
        <w:fldChar w:fldCharType="separate"/>
      </w:r>
      <w:r w:rsidR="008E0092">
        <w:rPr>
          <w:noProof/>
        </w:rPr>
        <w:t>5</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52835">
        <w:rPr>
          <w:noProof/>
        </w:rPr>
        <w:fldChar w:fldCharType="begin"/>
      </w:r>
      <w:r>
        <w:rPr>
          <w:noProof/>
        </w:rPr>
        <w:instrText xml:space="preserve"> PAGEREF _Toc441131697 \h </w:instrText>
      </w:r>
      <w:r w:rsidR="00D52835">
        <w:rPr>
          <w:noProof/>
        </w:rPr>
      </w:r>
      <w:r w:rsidR="00D52835">
        <w:rPr>
          <w:noProof/>
        </w:rPr>
        <w:fldChar w:fldCharType="separate"/>
      </w:r>
      <w:r w:rsidR="008E0092">
        <w:rPr>
          <w:noProof/>
        </w:rPr>
        <w:t>6</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52835">
        <w:rPr>
          <w:noProof/>
        </w:rPr>
        <w:fldChar w:fldCharType="begin"/>
      </w:r>
      <w:r>
        <w:rPr>
          <w:noProof/>
        </w:rPr>
        <w:instrText xml:space="preserve"> PAGEREF _Toc441131698 \h </w:instrText>
      </w:r>
      <w:r w:rsidR="00D52835">
        <w:rPr>
          <w:noProof/>
        </w:rPr>
      </w:r>
      <w:r w:rsidR="00D52835">
        <w:rPr>
          <w:noProof/>
        </w:rPr>
        <w:fldChar w:fldCharType="separate"/>
      </w:r>
      <w:r w:rsidR="008E0092">
        <w:rPr>
          <w:noProof/>
        </w:rPr>
        <w:t>6</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52835">
        <w:rPr>
          <w:noProof/>
        </w:rPr>
        <w:fldChar w:fldCharType="begin"/>
      </w:r>
      <w:r>
        <w:rPr>
          <w:noProof/>
        </w:rPr>
        <w:instrText xml:space="preserve"> PAGEREF _Toc441131699 \h </w:instrText>
      </w:r>
      <w:r w:rsidR="00D52835">
        <w:rPr>
          <w:noProof/>
        </w:rPr>
      </w:r>
      <w:r w:rsidR="00D52835">
        <w:rPr>
          <w:noProof/>
        </w:rPr>
        <w:fldChar w:fldCharType="separate"/>
      </w:r>
      <w:r w:rsidR="008E0092">
        <w:rPr>
          <w:noProof/>
        </w:rPr>
        <w:t>7</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D52835">
        <w:rPr>
          <w:noProof/>
        </w:rPr>
        <w:fldChar w:fldCharType="begin"/>
      </w:r>
      <w:r>
        <w:rPr>
          <w:noProof/>
        </w:rPr>
        <w:instrText xml:space="preserve"> PAGEREF _Toc441131700 \h </w:instrText>
      </w:r>
      <w:r w:rsidR="00D52835">
        <w:rPr>
          <w:noProof/>
        </w:rPr>
      </w:r>
      <w:r w:rsidR="00D52835">
        <w:rPr>
          <w:noProof/>
        </w:rPr>
        <w:fldChar w:fldCharType="separate"/>
      </w:r>
      <w:r w:rsidR="008E0092">
        <w:rPr>
          <w:noProof/>
        </w:rPr>
        <w:t>8</w:t>
      </w:r>
      <w:r w:rsidR="00D52835">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A742E">
        <w:rPr>
          <w:noProof/>
        </w:rPr>
        <w:t>Антикоррупционная оговорка, включаемая в проект договора</w:t>
      </w:r>
      <w:r>
        <w:rPr>
          <w:noProof/>
        </w:rPr>
        <w:tab/>
      </w:r>
      <w:r w:rsidR="00D52835">
        <w:rPr>
          <w:noProof/>
        </w:rPr>
        <w:fldChar w:fldCharType="begin"/>
      </w:r>
      <w:r>
        <w:rPr>
          <w:noProof/>
        </w:rPr>
        <w:instrText xml:space="preserve"> PAGEREF _Toc441131707 \h </w:instrText>
      </w:r>
      <w:r w:rsidR="00D52835">
        <w:rPr>
          <w:noProof/>
        </w:rPr>
      </w:r>
      <w:r w:rsidR="00D52835">
        <w:rPr>
          <w:noProof/>
        </w:rPr>
        <w:fldChar w:fldCharType="separate"/>
      </w:r>
      <w:r w:rsidR="008E0092">
        <w:rPr>
          <w:noProof/>
        </w:rPr>
        <w:t>9</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52835">
        <w:rPr>
          <w:noProof/>
        </w:rPr>
        <w:fldChar w:fldCharType="begin"/>
      </w:r>
      <w:r>
        <w:rPr>
          <w:noProof/>
        </w:rPr>
        <w:instrText xml:space="preserve"> PAGEREF _Toc441131708 \h </w:instrText>
      </w:r>
      <w:r w:rsidR="00D52835">
        <w:rPr>
          <w:noProof/>
        </w:rPr>
      </w:r>
      <w:r w:rsidR="00D52835">
        <w:rPr>
          <w:noProof/>
        </w:rPr>
        <w:fldChar w:fldCharType="separate"/>
      </w:r>
      <w:r w:rsidR="008E0092">
        <w:rPr>
          <w:noProof/>
        </w:rPr>
        <w:t>9</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A742E">
        <w:rPr>
          <w:bCs w:val="0"/>
          <w:noProof/>
        </w:rPr>
        <w:t>Антикоррупционная оговорка, включаемая в проект договора</w:t>
      </w:r>
      <w:r>
        <w:rPr>
          <w:noProof/>
        </w:rPr>
        <w:tab/>
      </w:r>
      <w:r w:rsidR="00D52835">
        <w:rPr>
          <w:noProof/>
        </w:rPr>
        <w:fldChar w:fldCharType="begin"/>
      </w:r>
      <w:r>
        <w:rPr>
          <w:noProof/>
        </w:rPr>
        <w:instrText xml:space="preserve"> PAGEREF _Toc441131712 \h </w:instrText>
      </w:r>
      <w:r w:rsidR="00D52835">
        <w:rPr>
          <w:noProof/>
        </w:rPr>
      </w:r>
      <w:r w:rsidR="00D52835">
        <w:rPr>
          <w:noProof/>
        </w:rPr>
        <w:fldChar w:fldCharType="separate"/>
      </w:r>
      <w:r w:rsidR="008E0092">
        <w:rPr>
          <w:noProof/>
        </w:rPr>
        <w:t>9</w:t>
      </w:r>
      <w:r w:rsidR="00D52835">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52835">
        <w:rPr>
          <w:noProof/>
        </w:rPr>
        <w:fldChar w:fldCharType="begin"/>
      </w:r>
      <w:r>
        <w:rPr>
          <w:noProof/>
        </w:rPr>
        <w:instrText xml:space="preserve"> PAGEREF _Toc441131716 \h </w:instrText>
      </w:r>
      <w:r w:rsidR="00D52835">
        <w:rPr>
          <w:noProof/>
        </w:rPr>
      </w:r>
      <w:r w:rsidR="00D52835">
        <w:rPr>
          <w:noProof/>
        </w:rPr>
        <w:fldChar w:fldCharType="separate"/>
      </w:r>
      <w:r w:rsidR="008E0092">
        <w:rPr>
          <w:noProof/>
        </w:rPr>
        <w:t>12</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52835">
        <w:rPr>
          <w:noProof/>
        </w:rPr>
        <w:fldChar w:fldCharType="begin"/>
      </w:r>
      <w:r>
        <w:rPr>
          <w:noProof/>
        </w:rPr>
        <w:instrText xml:space="preserve"> PAGEREF _Toc441131717 \h </w:instrText>
      </w:r>
      <w:r w:rsidR="00D52835">
        <w:rPr>
          <w:noProof/>
        </w:rPr>
      </w:r>
      <w:r w:rsidR="00D52835">
        <w:rPr>
          <w:noProof/>
        </w:rPr>
        <w:fldChar w:fldCharType="separate"/>
      </w:r>
      <w:r w:rsidR="008E0092">
        <w:rPr>
          <w:noProof/>
        </w:rPr>
        <w:t>12</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52835">
        <w:rPr>
          <w:noProof/>
        </w:rPr>
        <w:fldChar w:fldCharType="begin"/>
      </w:r>
      <w:r>
        <w:rPr>
          <w:noProof/>
        </w:rPr>
        <w:instrText xml:space="preserve"> PAGEREF _Toc441131720 \h </w:instrText>
      </w:r>
      <w:r w:rsidR="00D52835">
        <w:rPr>
          <w:noProof/>
        </w:rPr>
      </w:r>
      <w:r w:rsidR="00D52835">
        <w:rPr>
          <w:noProof/>
        </w:rPr>
        <w:fldChar w:fldCharType="separate"/>
      </w:r>
      <w:r w:rsidR="008E0092">
        <w:rPr>
          <w:noProof/>
        </w:rPr>
        <w:t>12</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52835">
        <w:rPr>
          <w:noProof/>
        </w:rPr>
        <w:fldChar w:fldCharType="begin"/>
      </w:r>
      <w:r>
        <w:rPr>
          <w:noProof/>
        </w:rPr>
        <w:instrText xml:space="preserve"> PAGEREF _Toc441131721 \h </w:instrText>
      </w:r>
      <w:r w:rsidR="00D52835">
        <w:rPr>
          <w:noProof/>
        </w:rPr>
      </w:r>
      <w:r w:rsidR="00D52835">
        <w:rPr>
          <w:noProof/>
        </w:rPr>
        <w:fldChar w:fldCharType="separate"/>
      </w:r>
      <w:r w:rsidR="008E0092">
        <w:rPr>
          <w:noProof/>
        </w:rPr>
        <w:t>13</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52835">
        <w:rPr>
          <w:noProof/>
        </w:rPr>
        <w:fldChar w:fldCharType="begin"/>
      </w:r>
      <w:r>
        <w:rPr>
          <w:noProof/>
        </w:rPr>
        <w:instrText xml:space="preserve"> PAGEREF _Toc441131736 \h </w:instrText>
      </w:r>
      <w:r w:rsidR="00D52835">
        <w:rPr>
          <w:noProof/>
        </w:rPr>
      </w:r>
      <w:r w:rsidR="00D52835">
        <w:rPr>
          <w:noProof/>
        </w:rPr>
        <w:fldChar w:fldCharType="separate"/>
      </w:r>
      <w:r w:rsidR="008E0092">
        <w:rPr>
          <w:noProof/>
        </w:rPr>
        <w:t>30</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52835">
        <w:rPr>
          <w:noProof/>
        </w:rPr>
        <w:fldChar w:fldCharType="begin"/>
      </w:r>
      <w:r>
        <w:rPr>
          <w:noProof/>
        </w:rPr>
        <w:instrText xml:space="preserve"> PAGEREF _Toc441131739 \h </w:instrText>
      </w:r>
      <w:r w:rsidR="00D52835">
        <w:rPr>
          <w:noProof/>
        </w:rPr>
      </w:r>
      <w:r w:rsidR="00D52835">
        <w:rPr>
          <w:noProof/>
        </w:rPr>
        <w:fldChar w:fldCharType="separate"/>
      </w:r>
      <w:r w:rsidR="008E0092">
        <w:rPr>
          <w:noProof/>
        </w:rPr>
        <w:t>30</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52835">
        <w:rPr>
          <w:noProof/>
        </w:rPr>
        <w:fldChar w:fldCharType="begin"/>
      </w:r>
      <w:r>
        <w:rPr>
          <w:noProof/>
        </w:rPr>
        <w:instrText xml:space="preserve"> PAGEREF _Toc441131740 \h </w:instrText>
      </w:r>
      <w:r w:rsidR="00D52835">
        <w:rPr>
          <w:noProof/>
        </w:rPr>
      </w:r>
      <w:r w:rsidR="00D52835">
        <w:rPr>
          <w:noProof/>
        </w:rPr>
        <w:fldChar w:fldCharType="separate"/>
      </w:r>
      <w:r w:rsidR="008E0092">
        <w:rPr>
          <w:noProof/>
        </w:rPr>
        <w:t>30</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52835">
        <w:rPr>
          <w:noProof/>
        </w:rPr>
        <w:fldChar w:fldCharType="begin"/>
      </w:r>
      <w:r>
        <w:rPr>
          <w:noProof/>
        </w:rPr>
        <w:instrText xml:space="preserve"> PAGEREF _Toc441131745 \h </w:instrText>
      </w:r>
      <w:r w:rsidR="00D52835">
        <w:rPr>
          <w:noProof/>
        </w:rPr>
      </w:r>
      <w:r w:rsidR="00D52835">
        <w:rPr>
          <w:noProof/>
        </w:rPr>
        <w:fldChar w:fldCharType="separate"/>
      </w:r>
      <w:r w:rsidR="008E0092">
        <w:rPr>
          <w:noProof/>
        </w:rPr>
        <w:t>33</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52835">
        <w:rPr>
          <w:noProof/>
        </w:rPr>
        <w:fldChar w:fldCharType="begin"/>
      </w:r>
      <w:r>
        <w:rPr>
          <w:noProof/>
        </w:rPr>
        <w:instrText xml:space="preserve"> PAGEREF _Toc441131746 \h </w:instrText>
      </w:r>
      <w:r w:rsidR="00D52835">
        <w:rPr>
          <w:noProof/>
        </w:rPr>
      </w:r>
      <w:r w:rsidR="00D52835">
        <w:rPr>
          <w:noProof/>
        </w:rPr>
        <w:fldChar w:fldCharType="separate"/>
      </w:r>
      <w:r w:rsidR="008E0092">
        <w:rPr>
          <w:noProof/>
        </w:rPr>
        <w:t>34</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52835">
        <w:rPr>
          <w:noProof/>
        </w:rPr>
        <w:fldChar w:fldCharType="begin"/>
      </w:r>
      <w:r>
        <w:rPr>
          <w:noProof/>
        </w:rPr>
        <w:instrText xml:space="preserve"> PAGEREF _Toc441131747 \h </w:instrText>
      </w:r>
      <w:r w:rsidR="00D52835">
        <w:rPr>
          <w:noProof/>
        </w:rPr>
      </w:r>
      <w:r w:rsidR="00D52835">
        <w:rPr>
          <w:noProof/>
        </w:rPr>
        <w:fldChar w:fldCharType="separate"/>
      </w:r>
      <w:r w:rsidR="008E0092">
        <w:rPr>
          <w:noProof/>
        </w:rPr>
        <w:t>34</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52835">
        <w:rPr>
          <w:noProof/>
        </w:rPr>
        <w:fldChar w:fldCharType="begin"/>
      </w:r>
      <w:r>
        <w:rPr>
          <w:noProof/>
        </w:rPr>
        <w:instrText xml:space="preserve"> PAGEREF _Toc441131748 \h </w:instrText>
      </w:r>
      <w:r w:rsidR="00D52835">
        <w:rPr>
          <w:noProof/>
        </w:rPr>
      </w:r>
      <w:r w:rsidR="00D52835">
        <w:rPr>
          <w:noProof/>
        </w:rPr>
        <w:fldChar w:fldCharType="separate"/>
      </w:r>
      <w:r w:rsidR="008E0092">
        <w:rPr>
          <w:noProof/>
        </w:rPr>
        <w:t>35</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D52835">
        <w:rPr>
          <w:noProof/>
        </w:rPr>
        <w:fldChar w:fldCharType="begin"/>
      </w:r>
      <w:r>
        <w:rPr>
          <w:noProof/>
        </w:rPr>
        <w:instrText xml:space="preserve"> PAGEREF _Toc441131749 \h </w:instrText>
      </w:r>
      <w:r w:rsidR="00D52835">
        <w:rPr>
          <w:noProof/>
        </w:rPr>
      </w:r>
      <w:r w:rsidR="00D52835">
        <w:rPr>
          <w:noProof/>
        </w:rPr>
        <w:fldChar w:fldCharType="separate"/>
      </w:r>
      <w:r w:rsidR="008E0092">
        <w:rPr>
          <w:noProof/>
        </w:rPr>
        <w:t>36</w:t>
      </w:r>
      <w:r w:rsidR="00D52835">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sidRPr="007A74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52835">
        <w:rPr>
          <w:noProof/>
        </w:rPr>
        <w:fldChar w:fldCharType="begin"/>
      </w:r>
      <w:r>
        <w:rPr>
          <w:noProof/>
        </w:rPr>
        <w:instrText xml:space="preserve"> PAGEREF _Toc441131750 \h </w:instrText>
      </w:r>
      <w:r w:rsidR="00D52835">
        <w:rPr>
          <w:noProof/>
        </w:rPr>
      </w:r>
      <w:r w:rsidR="00D52835">
        <w:rPr>
          <w:noProof/>
        </w:rPr>
        <w:fldChar w:fldCharType="separate"/>
      </w:r>
      <w:r w:rsidR="008E0092">
        <w:rPr>
          <w:noProof/>
        </w:rPr>
        <w:t>37</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D52835">
        <w:rPr>
          <w:noProof/>
        </w:rPr>
        <w:fldChar w:fldCharType="begin"/>
      </w:r>
      <w:r>
        <w:rPr>
          <w:noProof/>
        </w:rPr>
        <w:instrText xml:space="preserve"> PAGEREF _Toc441131751 \h </w:instrText>
      </w:r>
      <w:r w:rsidR="00D52835">
        <w:rPr>
          <w:noProof/>
        </w:rPr>
      </w:r>
      <w:r w:rsidR="00D52835">
        <w:rPr>
          <w:noProof/>
        </w:rPr>
        <w:fldChar w:fldCharType="separate"/>
      </w:r>
      <w:r w:rsidR="008E0092">
        <w:rPr>
          <w:noProof/>
        </w:rPr>
        <w:t>37</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D52835">
        <w:rPr>
          <w:noProof/>
        </w:rPr>
        <w:fldChar w:fldCharType="begin"/>
      </w:r>
      <w:r>
        <w:rPr>
          <w:noProof/>
        </w:rPr>
        <w:instrText xml:space="preserve"> PAGEREF _Toc441131753 \h </w:instrText>
      </w:r>
      <w:r w:rsidR="00D52835">
        <w:rPr>
          <w:noProof/>
        </w:rPr>
      </w:r>
      <w:r w:rsidR="00D52835">
        <w:rPr>
          <w:noProof/>
        </w:rPr>
        <w:fldChar w:fldCharType="separate"/>
      </w:r>
      <w:r w:rsidR="008E0092">
        <w:rPr>
          <w:noProof/>
        </w:rPr>
        <w:t>37</w:t>
      </w:r>
      <w:r w:rsidR="00D52835">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52835">
        <w:rPr>
          <w:noProof/>
        </w:rPr>
        <w:fldChar w:fldCharType="begin"/>
      </w:r>
      <w:r>
        <w:rPr>
          <w:noProof/>
        </w:rPr>
        <w:instrText xml:space="preserve"> PAGEREF _Toc441131755 \h </w:instrText>
      </w:r>
      <w:r w:rsidR="00D52835">
        <w:rPr>
          <w:noProof/>
        </w:rPr>
      </w:r>
      <w:r w:rsidR="00D52835">
        <w:rPr>
          <w:noProof/>
        </w:rPr>
        <w:fldChar w:fldCharType="separate"/>
      </w:r>
      <w:r w:rsidR="008E0092">
        <w:rPr>
          <w:noProof/>
        </w:rPr>
        <w:t>38</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52835">
        <w:rPr>
          <w:noProof/>
        </w:rPr>
        <w:fldChar w:fldCharType="begin"/>
      </w:r>
      <w:r>
        <w:rPr>
          <w:noProof/>
        </w:rPr>
        <w:instrText xml:space="preserve"> PAGEREF _Toc441131756 \h </w:instrText>
      </w:r>
      <w:r w:rsidR="00D52835">
        <w:rPr>
          <w:noProof/>
        </w:rPr>
      </w:r>
      <w:r w:rsidR="00D52835">
        <w:rPr>
          <w:noProof/>
        </w:rPr>
        <w:fldChar w:fldCharType="separate"/>
      </w:r>
      <w:r w:rsidR="008E0092">
        <w:rPr>
          <w:noProof/>
        </w:rPr>
        <w:t>38</w:t>
      </w:r>
      <w:r w:rsidR="00D52835">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D52835">
        <w:rPr>
          <w:noProof/>
        </w:rPr>
        <w:fldChar w:fldCharType="begin"/>
      </w:r>
      <w:r>
        <w:rPr>
          <w:noProof/>
        </w:rPr>
        <w:instrText xml:space="preserve"> PAGEREF _Toc441131757 \h </w:instrText>
      </w:r>
      <w:r w:rsidR="00D52835">
        <w:rPr>
          <w:noProof/>
        </w:rPr>
      </w:r>
      <w:r w:rsidR="00D52835">
        <w:rPr>
          <w:noProof/>
        </w:rPr>
        <w:fldChar w:fldCharType="separate"/>
      </w:r>
      <w:r w:rsidR="008E0092">
        <w:rPr>
          <w:noProof/>
        </w:rPr>
        <w:t>38</w:t>
      </w:r>
      <w:r w:rsidR="00D52835">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52835">
        <w:rPr>
          <w:noProof/>
        </w:rPr>
        <w:fldChar w:fldCharType="begin"/>
      </w:r>
      <w:r>
        <w:rPr>
          <w:noProof/>
        </w:rPr>
        <w:instrText xml:space="preserve"> PAGEREF _Toc441131759 \h </w:instrText>
      </w:r>
      <w:r w:rsidR="00D52835">
        <w:rPr>
          <w:noProof/>
        </w:rPr>
      </w:r>
      <w:r w:rsidR="00D52835">
        <w:rPr>
          <w:noProof/>
        </w:rPr>
        <w:fldChar w:fldCharType="separate"/>
      </w:r>
      <w:r w:rsidR="008E0092">
        <w:rPr>
          <w:noProof/>
        </w:rPr>
        <w:t>42</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A742E">
        <w:rPr>
          <w:bCs w:val="0"/>
          <w:noProof/>
        </w:rPr>
        <w:t>работ</w:t>
      </w:r>
      <w:r w:rsidRPr="007A742E">
        <w:rPr>
          <w:b w:val="0"/>
          <w:noProof/>
        </w:rPr>
        <w:t xml:space="preserve"> </w:t>
      </w:r>
      <w:r>
        <w:rPr>
          <w:noProof/>
        </w:rPr>
        <w:t>(форма 2)</w:t>
      </w:r>
      <w:r>
        <w:rPr>
          <w:noProof/>
        </w:rPr>
        <w:tab/>
      </w:r>
      <w:r w:rsidR="00D52835">
        <w:rPr>
          <w:noProof/>
        </w:rPr>
        <w:fldChar w:fldCharType="begin"/>
      </w:r>
      <w:r>
        <w:rPr>
          <w:noProof/>
        </w:rPr>
        <w:instrText xml:space="preserve"> PAGEREF _Toc441131761 \h </w:instrText>
      </w:r>
      <w:r w:rsidR="00D52835">
        <w:rPr>
          <w:noProof/>
        </w:rPr>
      </w:r>
      <w:r w:rsidR="00D52835">
        <w:rPr>
          <w:noProof/>
        </w:rPr>
        <w:fldChar w:fldCharType="separate"/>
      </w:r>
      <w:r w:rsidR="008E0092">
        <w:rPr>
          <w:noProof/>
        </w:rPr>
        <w:t>44</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5.3</w:t>
      </w:r>
      <w:r>
        <w:rPr>
          <w:rFonts w:asciiTheme="minorHAnsi" w:eastAsiaTheme="minorEastAsia" w:hAnsiTheme="minorHAnsi" w:cstheme="minorBidi"/>
          <w:b w:val="0"/>
          <w:bCs w:val="0"/>
          <w:noProof/>
          <w:sz w:val="22"/>
          <w:szCs w:val="22"/>
          <w:lang w:eastAsia="ru-RU"/>
        </w:rPr>
        <w:tab/>
      </w:r>
      <w:r w:rsidRPr="007A742E">
        <w:rPr>
          <w:noProof/>
          <w:color w:val="000000"/>
        </w:rPr>
        <w:t>Техническое предложение (форма 3)</w:t>
      </w:r>
      <w:r>
        <w:rPr>
          <w:noProof/>
        </w:rPr>
        <w:tab/>
      </w:r>
      <w:r w:rsidR="00D52835">
        <w:rPr>
          <w:noProof/>
        </w:rPr>
        <w:fldChar w:fldCharType="begin"/>
      </w:r>
      <w:r>
        <w:rPr>
          <w:noProof/>
        </w:rPr>
        <w:instrText xml:space="preserve"> PAGEREF _Toc441131764 \h </w:instrText>
      </w:r>
      <w:r w:rsidR="00D52835">
        <w:rPr>
          <w:noProof/>
        </w:rPr>
      </w:r>
      <w:r w:rsidR="00D52835">
        <w:rPr>
          <w:noProof/>
        </w:rPr>
        <w:fldChar w:fldCharType="separate"/>
      </w:r>
      <w:r w:rsidR="008E0092">
        <w:rPr>
          <w:noProof/>
        </w:rPr>
        <w:t>47</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D52835">
        <w:rPr>
          <w:noProof/>
        </w:rPr>
        <w:fldChar w:fldCharType="begin"/>
      </w:r>
      <w:r>
        <w:rPr>
          <w:noProof/>
        </w:rPr>
        <w:instrText xml:space="preserve"> PAGEREF _Toc441131767 \h </w:instrText>
      </w:r>
      <w:r w:rsidR="00D52835">
        <w:rPr>
          <w:noProof/>
        </w:rPr>
      </w:r>
      <w:r w:rsidR="00D52835">
        <w:rPr>
          <w:noProof/>
        </w:rPr>
        <w:fldChar w:fldCharType="separate"/>
      </w:r>
      <w:r w:rsidR="008E0092">
        <w:rPr>
          <w:noProof/>
        </w:rPr>
        <w:t>49</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D52835">
        <w:rPr>
          <w:noProof/>
        </w:rPr>
        <w:fldChar w:fldCharType="begin"/>
      </w:r>
      <w:r>
        <w:rPr>
          <w:noProof/>
        </w:rPr>
        <w:instrText xml:space="preserve"> PAGEREF _Toc441131770 \h </w:instrText>
      </w:r>
      <w:r w:rsidR="00D52835">
        <w:rPr>
          <w:noProof/>
        </w:rPr>
      </w:r>
      <w:r w:rsidR="00D52835">
        <w:rPr>
          <w:noProof/>
        </w:rPr>
        <w:fldChar w:fldCharType="separate"/>
      </w:r>
      <w:r w:rsidR="008E0092">
        <w:rPr>
          <w:noProof/>
        </w:rPr>
        <w:t>51</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5.6</w:t>
      </w:r>
      <w:r>
        <w:rPr>
          <w:rFonts w:asciiTheme="minorHAnsi" w:eastAsiaTheme="minorEastAsia" w:hAnsiTheme="minorHAnsi" w:cstheme="minorBidi"/>
          <w:b w:val="0"/>
          <w:bCs w:val="0"/>
          <w:noProof/>
          <w:sz w:val="22"/>
          <w:szCs w:val="22"/>
          <w:lang w:eastAsia="ru-RU"/>
        </w:rPr>
        <w:tab/>
      </w:r>
      <w:r w:rsidRPr="007A742E">
        <w:rPr>
          <w:noProof/>
          <w:color w:val="000000"/>
        </w:rPr>
        <w:t>Протокол разногласий к проекту Договора (форма 6)</w:t>
      </w:r>
      <w:r>
        <w:rPr>
          <w:noProof/>
        </w:rPr>
        <w:tab/>
      </w:r>
      <w:r w:rsidR="00D52835">
        <w:rPr>
          <w:noProof/>
        </w:rPr>
        <w:fldChar w:fldCharType="begin"/>
      </w:r>
      <w:r>
        <w:rPr>
          <w:noProof/>
        </w:rPr>
        <w:instrText xml:space="preserve"> PAGEREF _Toc441131773 \h </w:instrText>
      </w:r>
      <w:r w:rsidR="00D52835">
        <w:rPr>
          <w:noProof/>
        </w:rPr>
      </w:r>
      <w:r w:rsidR="00D52835">
        <w:rPr>
          <w:noProof/>
        </w:rPr>
        <w:fldChar w:fldCharType="separate"/>
      </w:r>
      <w:r w:rsidR="008E0092">
        <w:rPr>
          <w:noProof/>
        </w:rPr>
        <w:t>53</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D52835">
        <w:rPr>
          <w:noProof/>
        </w:rPr>
        <w:fldChar w:fldCharType="begin"/>
      </w:r>
      <w:r>
        <w:rPr>
          <w:noProof/>
        </w:rPr>
        <w:instrText xml:space="preserve"> PAGEREF _Toc441131776 \h </w:instrText>
      </w:r>
      <w:r w:rsidR="00D52835">
        <w:rPr>
          <w:noProof/>
        </w:rPr>
      </w:r>
      <w:r w:rsidR="00D52835">
        <w:rPr>
          <w:noProof/>
        </w:rPr>
        <w:fldChar w:fldCharType="separate"/>
      </w:r>
      <w:r w:rsidR="008E0092">
        <w:rPr>
          <w:noProof/>
        </w:rPr>
        <w:t>55</w:t>
      </w:r>
      <w:r w:rsidR="00D52835">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5.7.1</w:t>
      </w:r>
      <w:r>
        <w:rPr>
          <w:rFonts w:asciiTheme="minorHAnsi" w:eastAsiaTheme="minorEastAsia" w:hAnsiTheme="minorHAnsi" w:cstheme="minorBidi"/>
          <w:bCs w:val="0"/>
          <w:iCs w:val="0"/>
          <w:noProof/>
          <w:sz w:val="22"/>
          <w:szCs w:val="22"/>
          <w:lang w:eastAsia="ru-RU"/>
        </w:rPr>
        <w:tab/>
      </w:r>
      <w:r w:rsidRPr="007A742E">
        <w:rPr>
          <w:noProof/>
        </w:rPr>
        <w:t>Форма Анкеты Участника</w:t>
      </w:r>
      <w:r>
        <w:rPr>
          <w:noProof/>
        </w:rPr>
        <w:tab/>
      </w:r>
      <w:r w:rsidR="00D52835">
        <w:rPr>
          <w:noProof/>
        </w:rPr>
        <w:fldChar w:fldCharType="begin"/>
      </w:r>
      <w:r>
        <w:rPr>
          <w:noProof/>
        </w:rPr>
        <w:instrText xml:space="preserve"> PAGEREF _Toc441131777 \h </w:instrText>
      </w:r>
      <w:r w:rsidR="00D52835">
        <w:rPr>
          <w:noProof/>
        </w:rPr>
      </w:r>
      <w:r w:rsidR="00D52835">
        <w:rPr>
          <w:noProof/>
        </w:rPr>
        <w:fldChar w:fldCharType="separate"/>
      </w:r>
      <w:r w:rsidR="008E0092">
        <w:rPr>
          <w:noProof/>
        </w:rPr>
        <w:t>55</w:t>
      </w:r>
      <w:r w:rsidR="00D52835">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5.7.2</w:t>
      </w:r>
      <w:r>
        <w:rPr>
          <w:rFonts w:asciiTheme="minorHAnsi" w:eastAsiaTheme="minorEastAsia" w:hAnsiTheme="minorHAnsi" w:cstheme="minorBidi"/>
          <w:bCs w:val="0"/>
          <w:iCs w:val="0"/>
          <w:noProof/>
          <w:sz w:val="22"/>
          <w:szCs w:val="22"/>
          <w:lang w:eastAsia="ru-RU"/>
        </w:rPr>
        <w:tab/>
      </w:r>
      <w:r w:rsidRPr="007A742E">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D52835">
        <w:rPr>
          <w:noProof/>
        </w:rPr>
        <w:fldChar w:fldCharType="begin"/>
      </w:r>
      <w:r>
        <w:rPr>
          <w:noProof/>
        </w:rPr>
        <w:instrText xml:space="preserve"> PAGEREF _Toc441131778 \h </w:instrText>
      </w:r>
      <w:r w:rsidR="00D52835">
        <w:rPr>
          <w:noProof/>
        </w:rPr>
      </w:r>
      <w:r w:rsidR="00D52835">
        <w:rPr>
          <w:noProof/>
        </w:rPr>
        <w:fldChar w:fldCharType="separate"/>
      </w:r>
      <w:r w:rsidR="008E0092">
        <w:rPr>
          <w:noProof/>
        </w:rPr>
        <w:t>57</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D52835">
        <w:rPr>
          <w:noProof/>
        </w:rPr>
        <w:fldChar w:fldCharType="begin"/>
      </w:r>
      <w:r>
        <w:rPr>
          <w:noProof/>
        </w:rPr>
        <w:instrText xml:space="preserve"> PAGEREF _Toc441131780 \h </w:instrText>
      </w:r>
      <w:r w:rsidR="00D52835">
        <w:rPr>
          <w:noProof/>
        </w:rPr>
      </w:r>
      <w:r w:rsidR="00D52835">
        <w:rPr>
          <w:noProof/>
        </w:rPr>
        <w:fldChar w:fldCharType="separate"/>
      </w:r>
      <w:r w:rsidR="008E0092">
        <w:rPr>
          <w:noProof/>
        </w:rPr>
        <w:t>63</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D52835">
        <w:rPr>
          <w:noProof/>
        </w:rPr>
        <w:fldChar w:fldCharType="begin"/>
      </w:r>
      <w:r>
        <w:rPr>
          <w:noProof/>
        </w:rPr>
        <w:instrText xml:space="preserve"> PAGEREF _Toc441131783 \h </w:instrText>
      </w:r>
      <w:r w:rsidR="00D52835">
        <w:rPr>
          <w:noProof/>
        </w:rPr>
      </w:r>
      <w:r w:rsidR="00D52835">
        <w:rPr>
          <w:noProof/>
        </w:rPr>
        <w:fldChar w:fldCharType="separate"/>
      </w:r>
      <w:r w:rsidR="008E0092">
        <w:rPr>
          <w:noProof/>
        </w:rPr>
        <w:t>66</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D52835">
        <w:rPr>
          <w:noProof/>
        </w:rPr>
        <w:fldChar w:fldCharType="begin"/>
      </w:r>
      <w:r>
        <w:rPr>
          <w:noProof/>
        </w:rPr>
        <w:instrText xml:space="preserve"> PAGEREF _Toc441131786 \h </w:instrText>
      </w:r>
      <w:r w:rsidR="00D52835">
        <w:rPr>
          <w:noProof/>
        </w:rPr>
      </w:r>
      <w:r w:rsidR="00D52835">
        <w:rPr>
          <w:noProof/>
        </w:rPr>
        <w:fldChar w:fldCharType="separate"/>
      </w:r>
      <w:r w:rsidR="008E0092">
        <w:rPr>
          <w:noProof/>
        </w:rPr>
        <w:t>68</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D52835">
        <w:rPr>
          <w:noProof/>
        </w:rPr>
        <w:fldChar w:fldCharType="begin"/>
      </w:r>
      <w:r>
        <w:rPr>
          <w:noProof/>
        </w:rPr>
        <w:instrText xml:space="preserve"> PAGEREF _Toc441131789 \h </w:instrText>
      </w:r>
      <w:r w:rsidR="00D52835">
        <w:rPr>
          <w:noProof/>
        </w:rPr>
      </w:r>
      <w:r w:rsidR="00D52835">
        <w:rPr>
          <w:noProof/>
        </w:rPr>
        <w:fldChar w:fldCharType="separate"/>
      </w:r>
      <w:r w:rsidR="008E0092">
        <w:rPr>
          <w:noProof/>
        </w:rPr>
        <w:t>71</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D52835">
        <w:rPr>
          <w:noProof/>
        </w:rPr>
        <w:fldChar w:fldCharType="begin"/>
      </w:r>
      <w:r>
        <w:rPr>
          <w:noProof/>
        </w:rPr>
        <w:instrText xml:space="preserve"> PAGEREF _Toc441131792 \h </w:instrText>
      </w:r>
      <w:r w:rsidR="00D52835">
        <w:rPr>
          <w:noProof/>
        </w:rPr>
      </w:r>
      <w:r w:rsidR="00D52835">
        <w:rPr>
          <w:noProof/>
        </w:rPr>
        <w:fldChar w:fldCharType="separate"/>
      </w:r>
      <w:r w:rsidR="008E0092">
        <w:rPr>
          <w:noProof/>
        </w:rPr>
        <w:t>73</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D52835">
        <w:rPr>
          <w:noProof/>
        </w:rPr>
        <w:fldChar w:fldCharType="begin"/>
      </w:r>
      <w:r>
        <w:rPr>
          <w:noProof/>
        </w:rPr>
        <w:instrText xml:space="preserve"> PAGEREF _Toc441131795 \h </w:instrText>
      </w:r>
      <w:r w:rsidR="00D52835">
        <w:rPr>
          <w:noProof/>
        </w:rPr>
      </w:r>
      <w:r w:rsidR="00D52835">
        <w:rPr>
          <w:noProof/>
        </w:rPr>
        <w:fldChar w:fldCharType="separate"/>
      </w:r>
      <w:r w:rsidR="008E0092">
        <w:rPr>
          <w:noProof/>
        </w:rPr>
        <w:t>76</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D52835">
        <w:rPr>
          <w:noProof/>
        </w:rPr>
        <w:fldChar w:fldCharType="begin"/>
      </w:r>
      <w:r>
        <w:rPr>
          <w:noProof/>
        </w:rPr>
        <w:instrText xml:space="preserve"> PAGEREF _Toc441131798 \h </w:instrText>
      </w:r>
      <w:r w:rsidR="00D52835">
        <w:rPr>
          <w:noProof/>
        </w:rPr>
      </w:r>
      <w:r w:rsidR="00D52835">
        <w:rPr>
          <w:noProof/>
        </w:rPr>
        <w:fldChar w:fldCharType="separate"/>
      </w:r>
      <w:r w:rsidR="008E0092">
        <w:rPr>
          <w:noProof/>
        </w:rPr>
        <w:t>78</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D52835">
        <w:rPr>
          <w:noProof/>
        </w:rPr>
        <w:fldChar w:fldCharType="begin"/>
      </w:r>
      <w:r>
        <w:rPr>
          <w:noProof/>
        </w:rPr>
        <w:instrText xml:space="preserve"> PAGEREF _Toc441131801 \h </w:instrText>
      </w:r>
      <w:r w:rsidR="00D52835">
        <w:rPr>
          <w:noProof/>
        </w:rPr>
      </w:r>
      <w:r w:rsidR="00D52835">
        <w:rPr>
          <w:noProof/>
        </w:rPr>
        <w:fldChar w:fldCharType="separate"/>
      </w:r>
      <w:r w:rsidR="008E0092">
        <w:rPr>
          <w:noProof/>
        </w:rPr>
        <w:t>81</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между Участником и субподрядчиками </w:t>
      </w:r>
      <w:r w:rsidRPr="007A742E">
        <w:rPr>
          <w:noProof/>
          <w:color w:val="000000"/>
        </w:rPr>
        <w:t>(форма 16)</w:t>
      </w:r>
      <w:r>
        <w:rPr>
          <w:noProof/>
        </w:rPr>
        <w:tab/>
      </w:r>
      <w:r w:rsidR="00D52835">
        <w:rPr>
          <w:noProof/>
        </w:rPr>
        <w:fldChar w:fldCharType="begin"/>
      </w:r>
      <w:r>
        <w:rPr>
          <w:noProof/>
        </w:rPr>
        <w:instrText xml:space="preserve"> PAGEREF _Toc441131804 \h </w:instrText>
      </w:r>
      <w:r w:rsidR="00D52835">
        <w:rPr>
          <w:noProof/>
        </w:rPr>
      </w:r>
      <w:r w:rsidR="00D52835">
        <w:rPr>
          <w:noProof/>
        </w:rPr>
        <w:fldChar w:fldCharType="separate"/>
      </w:r>
      <w:r w:rsidR="008E0092">
        <w:rPr>
          <w:noProof/>
        </w:rPr>
        <w:t>83</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внутри коллективного Участника </w:t>
      </w:r>
      <w:r w:rsidRPr="007A742E">
        <w:rPr>
          <w:noProof/>
          <w:color w:val="000000"/>
        </w:rPr>
        <w:t>(форма 17)</w:t>
      </w:r>
      <w:r>
        <w:rPr>
          <w:noProof/>
        </w:rPr>
        <w:tab/>
      </w:r>
      <w:r w:rsidR="00D52835">
        <w:rPr>
          <w:noProof/>
        </w:rPr>
        <w:fldChar w:fldCharType="begin"/>
      </w:r>
      <w:r>
        <w:rPr>
          <w:noProof/>
        </w:rPr>
        <w:instrText xml:space="preserve"> PAGEREF _Toc441131807 \h </w:instrText>
      </w:r>
      <w:r w:rsidR="00D52835">
        <w:rPr>
          <w:noProof/>
        </w:rPr>
      </w:r>
      <w:r w:rsidR="00D52835">
        <w:rPr>
          <w:noProof/>
        </w:rPr>
        <w:fldChar w:fldCharType="separate"/>
      </w:r>
      <w:r w:rsidR="008E0092">
        <w:rPr>
          <w:noProof/>
        </w:rPr>
        <w:t>85</w:t>
      </w:r>
      <w:r w:rsidR="00D52835">
        <w:rPr>
          <w:noProof/>
        </w:rPr>
        <w:fldChar w:fldCharType="end"/>
      </w:r>
    </w:p>
    <w:p w:rsidR="00717F60" w:rsidRPr="00E71A48" w:rsidRDefault="00D5283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69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695"/>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52EC8">
        <w:rPr>
          <w:iCs/>
          <w:sz w:val="24"/>
          <w:szCs w:val="24"/>
        </w:rPr>
        <w:t xml:space="preserve">Заказчик, являющийся Организатором запроса предложений </w:t>
      </w:r>
      <w:r w:rsidR="007556FF" w:rsidRPr="00352EC8">
        <w:rPr>
          <w:iCs/>
          <w:sz w:val="24"/>
          <w:szCs w:val="24"/>
        </w:rPr>
        <w:t>– ПАО «МРСК Центра» (далее – Заказчик или Организатор)</w:t>
      </w:r>
      <w:r w:rsidRPr="00352EC8">
        <w:rPr>
          <w:iCs/>
          <w:sz w:val="24"/>
          <w:szCs w:val="24"/>
        </w:rPr>
        <w:t xml:space="preserve"> (почтовый адрес:</w:t>
      </w:r>
      <w:proofErr w:type="gramEnd"/>
      <w:r w:rsidR="007556FF" w:rsidRPr="00352EC8">
        <w:rPr>
          <w:iCs/>
          <w:sz w:val="24"/>
          <w:szCs w:val="24"/>
        </w:rPr>
        <w:t xml:space="preserve"> РФ, 127018, г. Москва, ул. 2-я Ямская, 4</w:t>
      </w:r>
      <w:r w:rsidR="00EC1043" w:rsidRPr="00352EC8">
        <w:rPr>
          <w:iCs/>
          <w:sz w:val="24"/>
          <w:szCs w:val="24"/>
        </w:rPr>
        <w:t>, с</w:t>
      </w:r>
      <w:r w:rsidRPr="00352EC8">
        <w:rPr>
          <w:iCs/>
          <w:sz w:val="24"/>
          <w:szCs w:val="24"/>
        </w:rPr>
        <w:t xml:space="preserve">екретарь Закупочной комиссии – </w:t>
      </w:r>
      <w:r w:rsidR="00C57AFA" w:rsidRPr="00352EC8">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249-57-66, </w:t>
      </w:r>
      <w:r w:rsidR="00C57AFA" w:rsidRPr="00352EC8">
        <w:rPr>
          <w:sz w:val="24"/>
          <w:szCs w:val="24"/>
        </w:rPr>
        <w:t xml:space="preserve">адрес электронной почты: </w:t>
      </w:r>
      <w:r w:rsidR="00C57AFA" w:rsidRPr="00352EC8">
        <w:rPr>
          <w:iCs/>
          <w:sz w:val="24"/>
          <w:szCs w:val="24"/>
        </w:rPr>
        <w:t xml:space="preserve"> </w:t>
      </w:r>
      <w:hyperlink r:id="rId18" w:history="1">
        <w:r w:rsidR="00C57AFA" w:rsidRPr="00352EC8">
          <w:rPr>
            <w:rStyle w:val="a7"/>
            <w:sz w:val="24"/>
            <w:szCs w:val="24"/>
            <w:lang w:val="en-US"/>
          </w:rPr>
          <w:t>Zaitseva</w:t>
        </w:r>
        <w:r w:rsidR="00C57AFA" w:rsidRPr="00352EC8">
          <w:rPr>
            <w:rStyle w:val="a7"/>
            <w:sz w:val="24"/>
            <w:szCs w:val="24"/>
          </w:rPr>
          <w:t>.</w:t>
        </w:r>
        <w:r w:rsidR="00C57AFA" w:rsidRPr="00352EC8">
          <w:rPr>
            <w:rStyle w:val="a7"/>
            <w:sz w:val="24"/>
            <w:szCs w:val="24"/>
            <w:lang w:val="en-US"/>
          </w:rPr>
          <w:t>AA</w:t>
        </w:r>
        <w:r w:rsidR="00C57AFA" w:rsidRPr="00352EC8">
          <w:rPr>
            <w:rStyle w:val="a7"/>
            <w:sz w:val="24"/>
            <w:szCs w:val="24"/>
          </w:rPr>
          <w:t>@mrsk-1.ru</w:t>
        </w:r>
      </w:hyperlink>
      <w:r w:rsidR="00C57AFA" w:rsidRPr="00352EC8">
        <w:rPr>
          <w:rStyle w:val="a7"/>
          <w:sz w:val="24"/>
          <w:szCs w:val="24"/>
        </w:rPr>
        <w:t>,</w:t>
      </w:r>
      <w:r w:rsidR="00C57AFA" w:rsidRPr="00352EC8">
        <w:rPr>
          <w:sz w:val="24"/>
          <w:szCs w:val="24"/>
        </w:rPr>
        <w:t xml:space="preserve"> </w:t>
      </w:r>
      <w:r w:rsidR="00C57AFA" w:rsidRPr="00352EC8">
        <w:rPr>
          <w:iCs/>
          <w:sz w:val="24"/>
          <w:szCs w:val="24"/>
        </w:rPr>
        <w:t>Извещением</w:t>
      </w:r>
      <w:r w:rsidR="00C57AFA" w:rsidRPr="00352EC8">
        <w:rPr>
          <w:sz w:val="24"/>
          <w:szCs w:val="24"/>
        </w:rPr>
        <w:t xml:space="preserve"> о проведении открытого </w:t>
      </w:r>
      <w:r w:rsidR="00C57AFA" w:rsidRPr="00352EC8">
        <w:rPr>
          <w:iCs/>
          <w:sz w:val="24"/>
          <w:szCs w:val="24"/>
        </w:rPr>
        <w:t>запроса предложений</w:t>
      </w:r>
      <w:r w:rsidR="00C57AFA" w:rsidRPr="00352EC8">
        <w:rPr>
          <w:sz w:val="24"/>
          <w:szCs w:val="24"/>
        </w:rPr>
        <w:t xml:space="preserve">, опубликованным </w:t>
      </w:r>
      <w:r w:rsidR="00C57AFA" w:rsidRPr="00352EC8">
        <w:rPr>
          <w:b/>
          <w:sz w:val="24"/>
          <w:szCs w:val="24"/>
        </w:rPr>
        <w:t>«17» октября 2016 г.</w:t>
      </w:r>
      <w:r w:rsidR="00862664" w:rsidRPr="00352EC8">
        <w:rPr>
          <w:sz w:val="24"/>
          <w:szCs w:val="24"/>
        </w:rPr>
        <w:t xml:space="preserve"> </w:t>
      </w:r>
      <w:r w:rsidRPr="00352EC8">
        <w:rPr>
          <w:sz w:val="24"/>
          <w:szCs w:val="24"/>
        </w:rPr>
        <w:t>на официальном сайте (</w:t>
      </w:r>
      <w:hyperlink r:id="rId19" w:history="1">
        <w:r w:rsidR="00345CCA" w:rsidRPr="00352EC8">
          <w:rPr>
            <w:rStyle w:val="a7"/>
            <w:sz w:val="24"/>
            <w:szCs w:val="24"/>
          </w:rPr>
          <w:t>www.zakupki.</w:t>
        </w:r>
        <w:r w:rsidR="00345CCA" w:rsidRPr="00352EC8">
          <w:rPr>
            <w:rStyle w:val="a7"/>
            <w:sz w:val="24"/>
            <w:szCs w:val="24"/>
            <w:lang w:val="en-US"/>
          </w:rPr>
          <w:t>gov</w:t>
        </w:r>
        <w:r w:rsidR="00345CCA" w:rsidRPr="00352EC8">
          <w:rPr>
            <w:rStyle w:val="a7"/>
            <w:sz w:val="24"/>
            <w:szCs w:val="24"/>
          </w:rPr>
          <w:t>.ru</w:t>
        </w:r>
      </w:hyperlink>
      <w:r w:rsidRPr="00352EC8">
        <w:rPr>
          <w:sz w:val="24"/>
          <w:szCs w:val="24"/>
        </w:rPr>
        <w:t>),</w:t>
      </w:r>
      <w:r w:rsidR="009D7F01" w:rsidRPr="00352EC8">
        <w:rPr>
          <w:iCs/>
          <w:sz w:val="24"/>
          <w:szCs w:val="24"/>
        </w:rPr>
        <w:t xml:space="preserve"> </w:t>
      </w:r>
      <w:r w:rsidR="009D7F01" w:rsidRPr="00352EC8">
        <w:rPr>
          <w:sz w:val="24"/>
          <w:szCs w:val="24"/>
        </w:rPr>
        <w:t xml:space="preserve">на сайте </w:t>
      </w:r>
      <w:r w:rsidR="007556FF" w:rsidRPr="00352EC8">
        <w:rPr>
          <w:iCs/>
          <w:sz w:val="24"/>
          <w:szCs w:val="24"/>
        </w:rPr>
        <w:t>ПАО «МРСК Центра»</w:t>
      </w:r>
      <w:r w:rsidR="009D7F01" w:rsidRPr="00352EC8">
        <w:rPr>
          <w:sz w:val="24"/>
          <w:szCs w:val="24"/>
        </w:rPr>
        <w:t xml:space="preserve"> (</w:t>
      </w:r>
      <w:hyperlink r:id="rId20" w:history="1">
        <w:r w:rsidR="007556FF" w:rsidRPr="00352EC8">
          <w:rPr>
            <w:rStyle w:val="a7"/>
            <w:sz w:val="24"/>
            <w:szCs w:val="24"/>
          </w:rPr>
          <w:t>www.mrsk-1.ru</w:t>
        </w:r>
      </w:hyperlink>
      <w:r w:rsidR="00862664" w:rsidRPr="00352EC8">
        <w:rPr>
          <w:sz w:val="24"/>
          <w:szCs w:val="24"/>
        </w:rPr>
        <w:t>)</w:t>
      </w:r>
      <w:r w:rsidR="00702B2C" w:rsidRPr="00352EC8">
        <w:rPr>
          <w:sz w:val="24"/>
          <w:szCs w:val="24"/>
        </w:rPr>
        <w:t xml:space="preserve">, на сайте ЭТП, указанном в п. </w:t>
      </w:r>
      <w:r w:rsidR="00663BF7" w:rsidRPr="00352EC8">
        <w:fldChar w:fldCharType="begin"/>
      </w:r>
      <w:r w:rsidR="00663BF7" w:rsidRPr="00352EC8">
        <w:instrText xml:space="preserve"> REF _Ref440269836 \r \h  \* MERGEFORMAT </w:instrText>
      </w:r>
      <w:r w:rsidR="00663BF7" w:rsidRPr="00352EC8">
        <w:fldChar w:fldCharType="separate"/>
      </w:r>
      <w:r w:rsidR="008E0092" w:rsidRPr="00352EC8">
        <w:rPr>
          <w:sz w:val="24"/>
          <w:szCs w:val="24"/>
        </w:rPr>
        <w:t>1.1.2</w:t>
      </w:r>
      <w:r w:rsidR="00663BF7" w:rsidRPr="00352EC8">
        <w:fldChar w:fldCharType="end"/>
      </w:r>
      <w:r w:rsidR="00702B2C" w:rsidRPr="00352EC8">
        <w:rPr>
          <w:sz w:val="24"/>
          <w:szCs w:val="24"/>
        </w:rPr>
        <w:t xml:space="preserve"> настоящей Документации, </w:t>
      </w:r>
      <w:r w:rsidR="009A7733" w:rsidRPr="00352EC8">
        <w:rPr>
          <w:iCs/>
          <w:sz w:val="24"/>
          <w:szCs w:val="24"/>
        </w:rPr>
        <w:t xml:space="preserve"> </w:t>
      </w:r>
      <w:r w:rsidRPr="00352EC8">
        <w:rPr>
          <w:iCs/>
          <w:sz w:val="24"/>
          <w:szCs w:val="24"/>
        </w:rPr>
        <w:t>приг</w:t>
      </w:r>
      <w:r w:rsidRPr="00352EC8">
        <w:rPr>
          <w:sz w:val="24"/>
          <w:szCs w:val="24"/>
        </w:rPr>
        <w:t>ласило юридических лиц</w:t>
      </w:r>
      <w:r w:rsidR="005B75A6" w:rsidRPr="00352EC8">
        <w:rPr>
          <w:sz w:val="24"/>
          <w:szCs w:val="24"/>
        </w:rPr>
        <w:t xml:space="preserve"> и физических лиц (в т.</w:t>
      </w:r>
      <w:r w:rsidR="003129D4" w:rsidRPr="00352EC8">
        <w:rPr>
          <w:sz w:val="24"/>
          <w:szCs w:val="24"/>
        </w:rPr>
        <w:t xml:space="preserve"> </w:t>
      </w:r>
      <w:r w:rsidR="005B75A6" w:rsidRPr="00352EC8">
        <w:rPr>
          <w:sz w:val="24"/>
          <w:szCs w:val="24"/>
        </w:rPr>
        <w:t>ч. индивидуальных предпринимателей)</w:t>
      </w:r>
      <w:r w:rsidR="00DC6125" w:rsidRPr="00352EC8">
        <w:rPr>
          <w:sz w:val="24"/>
          <w:szCs w:val="24"/>
        </w:rPr>
        <w:t xml:space="preserve"> (далее - Участники)</w:t>
      </w:r>
      <w:r w:rsidR="009D7F01" w:rsidRPr="00352EC8">
        <w:rPr>
          <w:sz w:val="24"/>
          <w:szCs w:val="24"/>
        </w:rPr>
        <w:t xml:space="preserve"> </w:t>
      </w:r>
      <w:r w:rsidR="004B5EB3" w:rsidRPr="00352EC8">
        <w:rPr>
          <w:sz w:val="24"/>
          <w:szCs w:val="24"/>
        </w:rPr>
        <w:t>к участию в процедуре О</w:t>
      </w:r>
      <w:r w:rsidRPr="00352EC8">
        <w:rPr>
          <w:sz w:val="24"/>
          <w:szCs w:val="24"/>
        </w:rPr>
        <w:t xml:space="preserve">ткрытого запроса предложений (далее – запрос предложений) </w:t>
      </w:r>
      <w:bookmarkEnd w:id="10"/>
      <w:r w:rsidR="004B5EB3" w:rsidRPr="00352EC8">
        <w:rPr>
          <w:sz w:val="24"/>
          <w:szCs w:val="24"/>
        </w:rPr>
        <w:t xml:space="preserve">на право заключения </w:t>
      </w:r>
      <w:r w:rsidR="00366652" w:rsidRPr="00352EC8">
        <w:rPr>
          <w:sz w:val="24"/>
          <w:szCs w:val="24"/>
        </w:rPr>
        <w:t>Договор</w:t>
      </w:r>
      <w:r w:rsidR="00534BA2" w:rsidRPr="00352EC8">
        <w:rPr>
          <w:sz w:val="24"/>
          <w:szCs w:val="24"/>
        </w:rPr>
        <w:t>а</w:t>
      </w:r>
      <w:r w:rsidR="00366652" w:rsidRPr="00352EC8">
        <w:rPr>
          <w:sz w:val="24"/>
          <w:szCs w:val="24"/>
        </w:rPr>
        <w:t xml:space="preserve"> на </w:t>
      </w:r>
      <w:r w:rsidR="00BE644E" w:rsidRPr="00352EC8">
        <w:rPr>
          <w:sz w:val="24"/>
          <w:szCs w:val="24"/>
        </w:rPr>
        <w:t>выполнение работ</w:t>
      </w:r>
      <w:r w:rsidR="00366652" w:rsidRPr="00352EC8">
        <w:rPr>
          <w:sz w:val="24"/>
          <w:szCs w:val="24"/>
        </w:rPr>
        <w:t xml:space="preserve"> </w:t>
      </w:r>
      <w:r w:rsidR="00534BA2" w:rsidRPr="00352EC8">
        <w:rPr>
          <w:sz w:val="24"/>
          <w:szCs w:val="24"/>
        </w:rPr>
        <w:t>по монтажу пожарных сигнализаций и систем оповещения и управления эвакуацией (СОУЭ)</w:t>
      </w:r>
      <w:r w:rsidR="00366652" w:rsidRPr="00352EC8">
        <w:rPr>
          <w:sz w:val="24"/>
          <w:szCs w:val="24"/>
        </w:rPr>
        <w:t xml:space="preserve"> для нужд ПАО «МРСК Центра»</w:t>
      </w:r>
      <w:r w:rsidR="00702B2C" w:rsidRPr="00352EC8">
        <w:rPr>
          <w:sz w:val="24"/>
          <w:szCs w:val="24"/>
        </w:rPr>
        <w:t xml:space="preserve"> </w:t>
      </w:r>
      <w:r w:rsidR="00862664" w:rsidRPr="00352EC8">
        <w:rPr>
          <w:sz w:val="24"/>
          <w:szCs w:val="24"/>
        </w:rPr>
        <w:t>(филиала «Воронежэнерго»</w:t>
      </w:r>
      <w:r w:rsidR="00534BA2" w:rsidRPr="00352EC8">
        <w:rPr>
          <w:sz w:val="24"/>
          <w:szCs w:val="24"/>
        </w:rPr>
        <w:t>)</w:t>
      </w:r>
      <w:r w:rsidR="00862664" w:rsidRPr="00352EC8">
        <w:rPr>
          <w:sz w:val="24"/>
          <w:szCs w:val="24"/>
        </w:rPr>
        <w:t xml:space="preserve">, расположенного по адресу: РФ, 394033, г. Воронеж, ул. </w:t>
      </w:r>
      <w:proofErr w:type="spellStart"/>
      <w:r w:rsidR="00862664" w:rsidRPr="00352EC8">
        <w:rPr>
          <w:sz w:val="24"/>
          <w:szCs w:val="24"/>
        </w:rPr>
        <w:t>Арзамасская</w:t>
      </w:r>
      <w:proofErr w:type="spellEnd"/>
      <w:r w:rsidR="00862664" w:rsidRPr="00352EC8">
        <w:rPr>
          <w:sz w:val="24"/>
          <w:szCs w:val="24"/>
        </w:rPr>
        <w:t>, 2</w:t>
      </w:r>
      <w:r w:rsidRPr="00352EC8">
        <w:rPr>
          <w:sz w:val="24"/>
          <w:szCs w:val="24"/>
        </w:rPr>
        <w:t>.</w:t>
      </w:r>
      <w:bookmarkEnd w:id="11"/>
      <w:bookmarkEnd w:id="12"/>
      <w:bookmarkEnd w:id="13"/>
    </w:p>
    <w:p w:rsidR="00717F60" w:rsidRPr="00510C2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10C2A">
        <w:rPr>
          <w:sz w:val="24"/>
          <w:szCs w:val="24"/>
        </w:rPr>
        <w:t xml:space="preserve">Настоящий </w:t>
      </w:r>
      <w:r w:rsidR="004B5EB3" w:rsidRPr="00510C2A">
        <w:rPr>
          <w:sz w:val="24"/>
          <w:szCs w:val="24"/>
        </w:rPr>
        <w:t>З</w:t>
      </w:r>
      <w:r w:rsidRPr="00510C2A">
        <w:rPr>
          <w:sz w:val="24"/>
          <w:szCs w:val="24"/>
        </w:rPr>
        <w:t xml:space="preserve">апрос предложений проводится в соответствии с правилами и с использованием функционала </w:t>
      </w:r>
      <w:r w:rsidR="00702B2C" w:rsidRPr="00510C2A">
        <w:rPr>
          <w:sz w:val="24"/>
          <w:szCs w:val="24"/>
        </w:rPr>
        <w:t>электронной торговой площадк</w:t>
      </w:r>
      <w:r w:rsidR="00414AB1" w:rsidRPr="00510C2A">
        <w:rPr>
          <w:sz w:val="24"/>
          <w:szCs w:val="24"/>
        </w:rPr>
        <w:t>и</w:t>
      </w:r>
      <w:r w:rsidR="00702B2C" w:rsidRPr="00510C2A">
        <w:rPr>
          <w:sz w:val="24"/>
          <w:szCs w:val="24"/>
        </w:rPr>
        <w:t xml:space="preserve"> </w:t>
      </w:r>
      <w:r w:rsidR="000D70B6" w:rsidRPr="00510C2A">
        <w:rPr>
          <w:sz w:val="24"/>
          <w:szCs w:val="24"/>
        </w:rPr>
        <w:t>П</w:t>
      </w:r>
      <w:r w:rsidR="00702B2C" w:rsidRPr="00510C2A">
        <w:rPr>
          <w:sz w:val="24"/>
          <w:szCs w:val="24"/>
        </w:rPr>
        <w:t>АО «</w:t>
      </w:r>
      <w:proofErr w:type="spellStart"/>
      <w:r w:rsidR="00702B2C" w:rsidRPr="00510C2A">
        <w:rPr>
          <w:sz w:val="24"/>
          <w:szCs w:val="24"/>
        </w:rPr>
        <w:t>Россети</w:t>
      </w:r>
      <w:proofErr w:type="spellEnd"/>
      <w:r w:rsidR="00702B2C" w:rsidRPr="00510C2A">
        <w:rPr>
          <w:sz w:val="24"/>
          <w:szCs w:val="24"/>
        </w:rPr>
        <w:t xml:space="preserve">» </w:t>
      </w:r>
      <w:hyperlink r:id="rId21" w:history="1">
        <w:r w:rsidR="00862664" w:rsidRPr="00510C2A">
          <w:rPr>
            <w:rStyle w:val="a7"/>
            <w:sz w:val="24"/>
            <w:szCs w:val="24"/>
          </w:rPr>
          <w:t>etp.rosseti.ru</w:t>
        </w:r>
      </w:hyperlink>
      <w:r w:rsidR="00862664" w:rsidRPr="00510C2A">
        <w:rPr>
          <w:sz w:val="24"/>
          <w:szCs w:val="24"/>
        </w:rPr>
        <w:t xml:space="preserve"> </w:t>
      </w:r>
      <w:r w:rsidR="00702B2C" w:rsidRPr="00510C2A">
        <w:rPr>
          <w:sz w:val="24"/>
          <w:szCs w:val="24"/>
        </w:rPr>
        <w:t>(далее — ЭТП)</w:t>
      </w:r>
      <w:r w:rsidR="005B75A6" w:rsidRPr="00510C2A">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510C2A"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 xml:space="preserve">Предмет </w:t>
      </w:r>
      <w:r w:rsidRPr="00510C2A">
        <w:rPr>
          <w:sz w:val="24"/>
          <w:szCs w:val="24"/>
        </w:rPr>
        <w:t>З</w:t>
      </w:r>
      <w:r w:rsidR="00717F60" w:rsidRPr="00510C2A">
        <w:rPr>
          <w:sz w:val="24"/>
          <w:szCs w:val="24"/>
        </w:rPr>
        <w:t>апроса предложений</w:t>
      </w:r>
      <w:r w:rsidR="00702B2C" w:rsidRPr="00510C2A">
        <w:rPr>
          <w:sz w:val="24"/>
          <w:szCs w:val="24"/>
        </w:rPr>
        <w:t>:</w:t>
      </w:r>
      <w:bookmarkEnd w:id="16"/>
    </w:p>
    <w:p w:rsidR="00A40714" w:rsidRPr="00510C2A"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510C2A">
        <w:rPr>
          <w:b/>
          <w:sz w:val="24"/>
          <w:szCs w:val="24"/>
          <w:u w:val="single"/>
        </w:rPr>
        <w:t>Лот №1:</w:t>
      </w:r>
      <w:r w:rsidR="00717F60" w:rsidRPr="00510C2A">
        <w:rPr>
          <w:sz w:val="24"/>
          <w:szCs w:val="24"/>
        </w:rPr>
        <w:t xml:space="preserve"> право заключения </w:t>
      </w:r>
      <w:r w:rsidR="00123C70" w:rsidRPr="00510C2A">
        <w:rPr>
          <w:sz w:val="24"/>
          <w:szCs w:val="24"/>
        </w:rPr>
        <w:t>Договор</w:t>
      </w:r>
      <w:r w:rsidR="00534BA2" w:rsidRPr="00510C2A">
        <w:rPr>
          <w:sz w:val="24"/>
          <w:szCs w:val="24"/>
        </w:rPr>
        <w:t>а</w:t>
      </w:r>
      <w:r w:rsidR="00A40714" w:rsidRPr="00510C2A">
        <w:rPr>
          <w:sz w:val="24"/>
          <w:szCs w:val="24"/>
        </w:rPr>
        <w:t xml:space="preserve"> </w:t>
      </w:r>
      <w:r w:rsidR="00534BA2" w:rsidRPr="00510C2A">
        <w:rPr>
          <w:sz w:val="24"/>
          <w:szCs w:val="24"/>
        </w:rPr>
        <w:t>на выполнение работ по монтажу пожарных сигнализаций и систем оповещения и управления эвакуацией (СОУЭ) для нужд ПАО «МРСК Центра» (филиала «Воронежэнерго»)</w:t>
      </w:r>
      <w:bookmarkEnd w:id="17"/>
      <w:r w:rsidR="00702B2C" w:rsidRPr="00510C2A">
        <w:rPr>
          <w:sz w:val="24"/>
          <w:szCs w:val="24"/>
        </w:rPr>
        <w:t>.</w:t>
      </w:r>
    </w:p>
    <w:p w:rsidR="008C4223" w:rsidRPr="00510C2A" w:rsidRDefault="008C4223" w:rsidP="00750D4A">
      <w:pPr>
        <w:keepNext/>
        <w:autoSpaceDE w:val="0"/>
        <w:autoSpaceDN w:val="0"/>
        <w:spacing w:line="264" w:lineRule="auto"/>
        <w:ind w:firstLine="540"/>
        <w:rPr>
          <w:sz w:val="24"/>
          <w:szCs w:val="24"/>
          <w:lang w:eastAsia="ru-RU"/>
        </w:rPr>
      </w:pPr>
      <w:r w:rsidRPr="00510C2A">
        <w:rPr>
          <w:sz w:val="24"/>
          <w:szCs w:val="24"/>
        </w:rPr>
        <w:t xml:space="preserve">Количество лотов: </w:t>
      </w:r>
      <w:r w:rsidRPr="00510C2A">
        <w:rPr>
          <w:b/>
          <w:sz w:val="24"/>
          <w:szCs w:val="24"/>
        </w:rPr>
        <w:t>1 (один)</w:t>
      </w:r>
      <w:r w:rsidRPr="00510C2A">
        <w:rPr>
          <w:sz w:val="24"/>
          <w:szCs w:val="24"/>
        </w:rPr>
        <w:t>.</w:t>
      </w:r>
    </w:p>
    <w:bookmarkEnd w:id="18"/>
    <w:p w:rsidR="00804801" w:rsidRPr="00510C2A" w:rsidRDefault="00B5344A" w:rsidP="00750D4A">
      <w:pPr>
        <w:pStyle w:val="a"/>
        <w:keepNext/>
        <w:numPr>
          <w:ilvl w:val="0"/>
          <w:numId w:val="0"/>
        </w:numPr>
        <w:spacing w:line="264" w:lineRule="auto"/>
        <w:ind w:left="360" w:hanging="360"/>
        <w:rPr>
          <w:sz w:val="24"/>
          <w:szCs w:val="24"/>
        </w:rPr>
      </w:pPr>
      <w:r w:rsidRPr="00510C2A">
        <w:rPr>
          <w:sz w:val="24"/>
          <w:szCs w:val="24"/>
        </w:rPr>
        <w:t xml:space="preserve">Частичное </w:t>
      </w:r>
      <w:r w:rsidR="00BE644E" w:rsidRPr="00510C2A">
        <w:rPr>
          <w:sz w:val="24"/>
          <w:szCs w:val="24"/>
        </w:rPr>
        <w:t>выполнение работ</w:t>
      </w:r>
      <w:r w:rsidRPr="00510C2A">
        <w:rPr>
          <w:sz w:val="24"/>
          <w:szCs w:val="24"/>
        </w:rPr>
        <w:t xml:space="preserve"> не допускается.</w:t>
      </w:r>
    </w:p>
    <w:p w:rsidR="00717F60" w:rsidRPr="00510C2A"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510C2A">
        <w:rPr>
          <w:sz w:val="24"/>
          <w:szCs w:val="24"/>
        </w:rPr>
        <w:t>Сроки</w:t>
      </w:r>
      <w:r w:rsidR="00717F60" w:rsidRPr="00510C2A">
        <w:rPr>
          <w:sz w:val="24"/>
          <w:szCs w:val="24"/>
        </w:rPr>
        <w:t xml:space="preserve"> </w:t>
      </w:r>
      <w:r w:rsidR="00BE644E" w:rsidRPr="00510C2A">
        <w:rPr>
          <w:sz w:val="24"/>
          <w:szCs w:val="24"/>
        </w:rPr>
        <w:t>выполнения работ</w:t>
      </w:r>
      <w:bookmarkEnd w:id="19"/>
      <w:r w:rsidR="00534BA2" w:rsidRPr="00510C2A">
        <w:rPr>
          <w:sz w:val="24"/>
          <w:szCs w:val="24"/>
        </w:rPr>
        <w:t>: до 20.12.2016г.</w:t>
      </w:r>
    </w:p>
    <w:p w:rsidR="008D2928" w:rsidRPr="000407BB"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407BB">
        <w:rPr>
          <w:sz w:val="24"/>
          <w:szCs w:val="24"/>
        </w:rPr>
        <w:t>Выполнение работ</w:t>
      </w:r>
      <w:r w:rsidR="00366652" w:rsidRPr="000407BB">
        <w:rPr>
          <w:sz w:val="24"/>
          <w:szCs w:val="24"/>
        </w:rPr>
        <w:t xml:space="preserve"> Участником будет осуществляться на объектах </w:t>
      </w:r>
      <w:proofErr w:type="gramStart"/>
      <w:r w:rsidR="00366652" w:rsidRPr="000407BB">
        <w:rPr>
          <w:sz w:val="24"/>
          <w:szCs w:val="24"/>
        </w:rPr>
        <w:t>Заказчика</w:t>
      </w:r>
      <w:proofErr w:type="gramEnd"/>
      <w:r w:rsidR="00D00D5E" w:rsidRPr="000407BB">
        <w:rPr>
          <w:sz w:val="24"/>
          <w:szCs w:val="24"/>
        </w:rPr>
        <w:t>/</w:t>
      </w:r>
      <w:r w:rsidR="005B47BD" w:rsidRPr="000407BB">
        <w:rPr>
          <w:sz w:val="24"/>
          <w:szCs w:val="24"/>
        </w:rPr>
        <w:t>на объектах</w:t>
      </w:r>
      <w:r w:rsidR="00D00D5E" w:rsidRPr="000407BB">
        <w:rPr>
          <w:sz w:val="24"/>
          <w:szCs w:val="24"/>
        </w:rPr>
        <w:t>, указанны</w:t>
      </w:r>
      <w:r w:rsidR="005B47BD" w:rsidRPr="000407BB">
        <w:rPr>
          <w:sz w:val="24"/>
          <w:szCs w:val="24"/>
        </w:rPr>
        <w:t>х</w:t>
      </w:r>
      <w:r w:rsidR="00D00D5E" w:rsidRPr="000407BB">
        <w:rPr>
          <w:sz w:val="24"/>
          <w:szCs w:val="24"/>
        </w:rPr>
        <w:t xml:space="preserve"> в Приложении №1 настоящей Документации</w:t>
      </w:r>
      <w:r w:rsidR="00366652" w:rsidRPr="000407BB">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407BB">
        <w:rPr>
          <w:iCs/>
          <w:sz w:val="24"/>
          <w:szCs w:val="24"/>
        </w:rPr>
        <w:t xml:space="preserve">Форма и порядок оплаты: </w:t>
      </w:r>
      <w:r w:rsidR="00BE644E" w:rsidRPr="000407BB">
        <w:rPr>
          <w:sz w:val="24"/>
          <w:szCs w:val="24"/>
        </w:rPr>
        <w:t>безналичный расчет, в течение 30 (тридцати</w:t>
      </w:r>
      <w:r w:rsidR="00BE644E" w:rsidRPr="002F4103">
        <w:rPr>
          <w:sz w:val="24"/>
          <w:szCs w:val="24"/>
        </w:rPr>
        <w:t>)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D52835">
        <w:rPr>
          <w:iCs/>
          <w:sz w:val="24"/>
          <w:szCs w:val="24"/>
        </w:rPr>
        <w:fldChar w:fldCharType="begin"/>
      </w:r>
      <w:r w:rsidR="00E71A48">
        <w:rPr>
          <w:iCs/>
          <w:sz w:val="24"/>
          <w:szCs w:val="24"/>
        </w:rPr>
        <w:instrText xml:space="preserve"> REF _Ref311232052 \r \h </w:instrText>
      </w:r>
      <w:r w:rsidR="00D52835">
        <w:rPr>
          <w:iCs/>
          <w:sz w:val="24"/>
          <w:szCs w:val="24"/>
        </w:rPr>
      </w:r>
      <w:r w:rsidR="00D52835">
        <w:rPr>
          <w:iCs/>
          <w:sz w:val="24"/>
          <w:szCs w:val="24"/>
        </w:rPr>
        <w:fldChar w:fldCharType="separate"/>
      </w:r>
      <w:r w:rsidR="008E0092">
        <w:rPr>
          <w:iCs/>
          <w:sz w:val="24"/>
          <w:szCs w:val="24"/>
        </w:rPr>
        <w:t>3</w:t>
      </w:r>
      <w:r w:rsidR="00D5283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Подробные треб</w:t>
      </w:r>
      <w:bookmarkStart w:id="22" w:name="_GoBack"/>
      <w:bookmarkEnd w:id="22"/>
      <w:r w:rsidRPr="00E71A48">
        <w:rPr>
          <w:sz w:val="24"/>
          <w:szCs w:val="24"/>
        </w:rPr>
        <w:t xml:space="preserve">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D52835">
        <w:rPr>
          <w:sz w:val="24"/>
          <w:szCs w:val="24"/>
        </w:rPr>
        <w:fldChar w:fldCharType="begin"/>
      </w:r>
      <w:r w:rsidR="008D2928">
        <w:rPr>
          <w:sz w:val="24"/>
          <w:szCs w:val="24"/>
        </w:rPr>
        <w:instrText xml:space="preserve"> REF _Ref440270568 \r \h </w:instrText>
      </w:r>
      <w:r w:rsidR="00D52835">
        <w:rPr>
          <w:sz w:val="24"/>
          <w:szCs w:val="24"/>
        </w:rPr>
      </w:r>
      <w:r w:rsidR="00D52835">
        <w:rPr>
          <w:sz w:val="24"/>
          <w:szCs w:val="24"/>
        </w:rPr>
        <w:fldChar w:fldCharType="separate"/>
      </w:r>
      <w:r w:rsidR="008E0092">
        <w:rPr>
          <w:sz w:val="24"/>
          <w:szCs w:val="24"/>
        </w:rPr>
        <w:t>4</w:t>
      </w:r>
      <w:r w:rsidR="00D5283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663BF7">
        <w:fldChar w:fldCharType="begin"/>
      </w:r>
      <w:r w:rsidR="00663BF7">
        <w:instrText xml:space="preserve"> REF _Ref305973574 \r \h  \* MERGEFORMAT </w:instrText>
      </w:r>
      <w:r w:rsidR="00663BF7">
        <w:fldChar w:fldCharType="separate"/>
      </w:r>
      <w:r w:rsidR="008E0092">
        <w:t>2</w:t>
      </w:r>
      <w:r w:rsidR="00663BF7">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D52835">
        <w:rPr>
          <w:iCs/>
          <w:sz w:val="24"/>
          <w:szCs w:val="24"/>
        </w:rPr>
        <w:fldChar w:fldCharType="begin"/>
      </w:r>
      <w:r w:rsidR="008D2928">
        <w:rPr>
          <w:iCs/>
          <w:sz w:val="24"/>
          <w:szCs w:val="24"/>
        </w:rPr>
        <w:instrText xml:space="preserve"> REF _Ref440270602 \r \h </w:instrText>
      </w:r>
      <w:r w:rsidR="00D52835">
        <w:rPr>
          <w:iCs/>
          <w:sz w:val="24"/>
          <w:szCs w:val="24"/>
        </w:rPr>
      </w:r>
      <w:r w:rsidR="00D52835">
        <w:rPr>
          <w:iCs/>
          <w:sz w:val="24"/>
          <w:szCs w:val="24"/>
        </w:rPr>
        <w:fldChar w:fldCharType="separate"/>
      </w:r>
      <w:r w:rsidR="008E0092">
        <w:rPr>
          <w:iCs/>
          <w:sz w:val="24"/>
          <w:szCs w:val="24"/>
        </w:rPr>
        <w:t>5</w:t>
      </w:r>
      <w:r w:rsidR="00D52835">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663BF7">
        <w:fldChar w:fldCharType="begin"/>
      </w:r>
      <w:r w:rsidR="00663BF7">
        <w:instrText xml:space="preserve"> REF _Ref440270637 \r \h  \* MERGEFORMAT </w:instrText>
      </w:r>
      <w:r w:rsidR="00663BF7">
        <w:fldChar w:fldCharType="separate"/>
      </w:r>
      <w:r w:rsidR="008E0092" w:rsidRPr="008E0092">
        <w:rPr>
          <w:sz w:val="24"/>
          <w:szCs w:val="24"/>
        </w:rPr>
        <w:t>1.1.5</w:t>
      </w:r>
      <w:r w:rsidR="00663BF7">
        <w:fldChar w:fldCharType="end"/>
      </w:r>
      <w:r w:rsidRPr="00392410">
        <w:rPr>
          <w:sz w:val="24"/>
          <w:szCs w:val="24"/>
        </w:rPr>
        <w:t xml:space="preserve">, </w:t>
      </w:r>
      <w:r w:rsidR="00663BF7">
        <w:fldChar w:fldCharType="begin"/>
      </w:r>
      <w:r w:rsidR="00663BF7">
        <w:instrText xml:space="preserve"> REF _Ref440270663 \r \h  \* MERGEFORMAT </w:instrText>
      </w:r>
      <w:r w:rsidR="00663BF7">
        <w:fldChar w:fldCharType="separate"/>
      </w:r>
      <w:r w:rsidR="008E0092" w:rsidRPr="008E0092">
        <w:rPr>
          <w:sz w:val="24"/>
          <w:szCs w:val="24"/>
        </w:rPr>
        <w:t>1.1.7</w:t>
      </w:r>
      <w:r w:rsidR="00663BF7">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663BF7">
        <w:fldChar w:fldCharType="begin"/>
      </w:r>
      <w:r w:rsidR="00663BF7">
        <w:instrText xml:space="preserve"> REF _Ref440270637 \r \h  \* MERGEFORMAT </w:instrText>
      </w:r>
      <w:r w:rsidR="00663BF7">
        <w:fldChar w:fldCharType="separate"/>
      </w:r>
      <w:r w:rsidR="008E0092" w:rsidRPr="008E0092">
        <w:rPr>
          <w:sz w:val="24"/>
          <w:szCs w:val="24"/>
        </w:rPr>
        <w:t>1.1.5</w:t>
      </w:r>
      <w:r w:rsidR="00663BF7">
        <w:fldChar w:fldCharType="end"/>
      </w:r>
      <w:r w:rsidR="008D2928" w:rsidRPr="00392410">
        <w:rPr>
          <w:sz w:val="24"/>
          <w:szCs w:val="24"/>
        </w:rPr>
        <w:t xml:space="preserve">, </w:t>
      </w:r>
      <w:r w:rsidR="00663BF7">
        <w:fldChar w:fldCharType="begin"/>
      </w:r>
      <w:r w:rsidR="00663BF7">
        <w:instrText xml:space="preserve"> REF _Ref440270663 \r \h  \* MERGEFORMAT </w:instrText>
      </w:r>
      <w:r w:rsidR="00663BF7">
        <w:fldChar w:fldCharType="separate"/>
      </w:r>
      <w:r w:rsidR="008E0092" w:rsidRPr="008E0092">
        <w:rPr>
          <w:sz w:val="24"/>
          <w:szCs w:val="24"/>
        </w:rPr>
        <w:t>1.1.7</w:t>
      </w:r>
      <w:r w:rsidR="00663BF7">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lastRenderedPageBreak/>
        <w:t xml:space="preserve">Участник должен указать в составе своей Заявки конкретные условия оплаты, не хуже условий указанных в п. </w:t>
      </w:r>
      <w:r w:rsidR="00D52835">
        <w:rPr>
          <w:sz w:val="24"/>
          <w:szCs w:val="24"/>
        </w:rPr>
        <w:fldChar w:fldCharType="begin"/>
      </w:r>
      <w:r w:rsidR="008D2928">
        <w:rPr>
          <w:sz w:val="24"/>
          <w:szCs w:val="24"/>
        </w:rPr>
        <w:instrText xml:space="preserve"> REF _Ref440270663 \r \h </w:instrText>
      </w:r>
      <w:r w:rsidR="00D52835">
        <w:rPr>
          <w:sz w:val="24"/>
          <w:szCs w:val="24"/>
        </w:rPr>
      </w:r>
      <w:r w:rsidR="00D52835">
        <w:rPr>
          <w:sz w:val="24"/>
          <w:szCs w:val="24"/>
        </w:rPr>
        <w:fldChar w:fldCharType="separate"/>
      </w:r>
      <w:r w:rsidR="008E0092">
        <w:rPr>
          <w:sz w:val="24"/>
          <w:szCs w:val="24"/>
        </w:rPr>
        <w:t>1.1.7</w:t>
      </w:r>
      <w:r w:rsidR="00D52835">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696"/>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663BF7">
        <w:fldChar w:fldCharType="begin"/>
      </w:r>
      <w:r w:rsidR="00663BF7">
        <w:instrText xml:space="preserve"> REF _Ref305973033 \r \h  \* MERGEFORMAT </w:instrText>
      </w:r>
      <w:r w:rsidR="00663BF7">
        <w:fldChar w:fldCharType="separate"/>
      </w:r>
      <w:r w:rsidR="008E0092" w:rsidRPr="008E0092">
        <w:rPr>
          <w:sz w:val="24"/>
          <w:szCs w:val="24"/>
        </w:rPr>
        <w:t>3.2</w:t>
      </w:r>
      <w:r w:rsidR="00663BF7">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697"/>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663BF7">
        <w:fldChar w:fldCharType="begin"/>
      </w:r>
      <w:r w:rsidR="00663BF7">
        <w:instrText xml:space="preserve"> REF _Ref191386109 \n \h  \* MERGEFORMAT </w:instrText>
      </w:r>
      <w:r w:rsidR="00663BF7">
        <w:fldChar w:fldCharType="separate"/>
      </w:r>
      <w:r w:rsidR="008E0092" w:rsidRPr="008E0092">
        <w:rPr>
          <w:color w:val="000000"/>
          <w:sz w:val="24"/>
          <w:szCs w:val="24"/>
        </w:rPr>
        <w:t>3.3.2</w:t>
      </w:r>
      <w:r w:rsidR="00663BF7">
        <w:fldChar w:fldCharType="end"/>
      </w:r>
      <w:r w:rsidR="00721B30">
        <w:rPr>
          <w:color w:val="00000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D52835">
        <w:rPr>
          <w:sz w:val="24"/>
          <w:szCs w:val="24"/>
        </w:rPr>
        <w:fldChar w:fldCharType="begin"/>
      </w:r>
      <w:r w:rsidR="00F21407">
        <w:rPr>
          <w:bCs w:val="0"/>
          <w:sz w:val="24"/>
          <w:szCs w:val="24"/>
        </w:rPr>
        <w:instrText xml:space="preserve"> REF _Ref442189588 \r \h </w:instrText>
      </w:r>
      <w:r w:rsidR="00D52835">
        <w:rPr>
          <w:sz w:val="24"/>
          <w:szCs w:val="24"/>
        </w:rPr>
      </w:r>
      <w:r w:rsidR="00D52835">
        <w:rPr>
          <w:sz w:val="24"/>
          <w:szCs w:val="24"/>
        </w:rPr>
        <w:fldChar w:fldCharType="separate"/>
      </w:r>
      <w:r w:rsidR="008E0092">
        <w:rPr>
          <w:bCs w:val="0"/>
          <w:sz w:val="24"/>
          <w:szCs w:val="24"/>
        </w:rPr>
        <w:t>ф)</w:t>
      </w:r>
      <w:r w:rsidR="00D52835">
        <w:rPr>
          <w:sz w:val="24"/>
          <w:szCs w:val="24"/>
        </w:rPr>
        <w:fldChar w:fldCharType="end"/>
      </w:r>
      <w:r w:rsidR="00F21407" w:rsidRPr="00F21407">
        <w:rPr>
          <w:sz w:val="24"/>
          <w:szCs w:val="24"/>
        </w:rPr>
        <w:t xml:space="preserve"> п. </w:t>
      </w:r>
      <w:r w:rsidR="00663BF7">
        <w:fldChar w:fldCharType="begin"/>
      </w:r>
      <w:r w:rsidR="00663BF7">
        <w:instrText xml:space="preserve"> REF _Ref306005578 \r \h  \* MERGEFORMAT </w:instrText>
      </w:r>
      <w:r w:rsidR="00663BF7">
        <w:fldChar w:fldCharType="separate"/>
      </w:r>
      <w:r w:rsidR="008E0092" w:rsidRPr="008E0092">
        <w:rPr>
          <w:sz w:val="24"/>
          <w:szCs w:val="24"/>
        </w:rPr>
        <w:t>3.3.8.3</w:t>
      </w:r>
      <w:r w:rsidR="00663BF7">
        <w:fldChar w:fldCharType="end"/>
      </w:r>
      <w:r w:rsidR="00F21407" w:rsidRPr="00F21407">
        <w:rPr>
          <w:sz w:val="24"/>
          <w:szCs w:val="24"/>
        </w:rPr>
        <w:t xml:space="preserve"> и подразделе </w:t>
      </w:r>
      <w:r w:rsidR="00663BF7">
        <w:fldChar w:fldCharType="begin"/>
      </w:r>
      <w:r w:rsidR="00663BF7">
        <w:instrText xml:space="preserve"> REF _Ref441574649 \r \h  \* MERGEFORMAT </w:instrText>
      </w:r>
      <w:r w:rsidR="00663BF7">
        <w:fldChar w:fldCharType="separate"/>
      </w:r>
      <w:r w:rsidR="008E0092" w:rsidRPr="008E0092">
        <w:rPr>
          <w:sz w:val="24"/>
          <w:szCs w:val="24"/>
        </w:rPr>
        <w:t>5.18</w:t>
      </w:r>
      <w:r w:rsidR="00663BF7">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698"/>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663BF7">
        <w:fldChar w:fldCharType="begin"/>
      </w:r>
      <w:r w:rsidR="00663BF7">
        <w:instrText xml:space="preserve"> REF _Ref191386164 \r \h  \* MERGEFORMAT </w:instrText>
      </w:r>
      <w:r w:rsidR="00663BF7">
        <w:fldChar w:fldCharType="separate"/>
      </w:r>
      <w:r w:rsidR="008E0092" w:rsidRPr="008E0092">
        <w:rPr>
          <w:sz w:val="24"/>
          <w:szCs w:val="24"/>
        </w:rPr>
        <w:t xml:space="preserve"> 1.4.1 </w:t>
      </w:r>
      <w:r w:rsidR="00663BF7">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663BF7">
        <w:fldChar w:fldCharType="begin"/>
      </w:r>
      <w:r w:rsidR="00663BF7">
        <w:instrText xml:space="preserve"> REF _Ref306978606 \r \h  \* MERGEFORMAT </w:instrText>
      </w:r>
      <w:r w:rsidR="00663BF7">
        <w:fldChar w:fldCharType="separate"/>
      </w:r>
      <w:r w:rsidR="008E0092" w:rsidRPr="008E0092">
        <w:rPr>
          <w:sz w:val="24"/>
          <w:szCs w:val="24"/>
        </w:rPr>
        <w:t xml:space="preserve"> 1.4.2 </w:t>
      </w:r>
      <w:r w:rsidR="00663BF7">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699"/>
      <w:bookmarkEnd w:id="40"/>
      <w:r w:rsidRPr="00E71A48">
        <w:lastRenderedPageBreak/>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 xml:space="preserve">ПАО «МРСК </w:t>
      </w:r>
      <w:r w:rsidR="00721B30" w:rsidRPr="00702B2C">
        <w:rPr>
          <w:sz w:val="24"/>
          <w:szCs w:val="24"/>
        </w:rPr>
        <w:lastRenderedPageBreak/>
        <w:t>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663BF7">
        <w:fldChar w:fldCharType="begin"/>
      </w:r>
      <w:r w:rsidR="00663BF7">
        <w:instrText xml:space="preserve"> REF _Ref306114966 \r \h  \* MERGEFORMAT </w:instrText>
      </w:r>
      <w:r w:rsidR="00663BF7">
        <w:fldChar w:fldCharType="separate"/>
      </w:r>
      <w:r w:rsidR="008E0092" w:rsidRPr="008E0092">
        <w:rPr>
          <w:sz w:val="24"/>
          <w:szCs w:val="24"/>
        </w:rPr>
        <w:t>3.3.11</w:t>
      </w:r>
      <w:r w:rsidR="00663BF7">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700"/>
      <w:bookmarkStart w:id="53" w:name="_Ref306144164"/>
      <w:r w:rsidRPr="00F647F7">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D52835">
        <w:rPr>
          <w:b w:val="0"/>
        </w:rPr>
        <w:fldChar w:fldCharType="begin"/>
      </w:r>
      <w:r w:rsidR="002D4BC6">
        <w:rPr>
          <w:b w:val="0"/>
        </w:rPr>
        <w:instrText xml:space="preserve"> REF _Ref440275279 \r \h </w:instrText>
      </w:r>
      <w:r w:rsidR="00D52835">
        <w:rPr>
          <w:b w:val="0"/>
        </w:rPr>
      </w:r>
      <w:r w:rsidR="00D52835">
        <w:rPr>
          <w:b w:val="0"/>
        </w:rPr>
        <w:fldChar w:fldCharType="separate"/>
      </w:r>
      <w:r w:rsidR="008E0092">
        <w:rPr>
          <w:b w:val="0"/>
        </w:rPr>
        <w:t>1.1.4</w:t>
      </w:r>
      <w:r w:rsidR="00D5283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r w:rsidR="002D4BC6">
        <w:rPr>
          <w:b w:val="0"/>
        </w:rPr>
        <w:t xml:space="preserve"> </w:t>
      </w:r>
    </w:p>
    <w:p w:rsidR="002D4BC6" w:rsidRPr="002D4BC6" w:rsidRDefault="002D4BC6" w:rsidP="00750D4A">
      <w:pPr>
        <w:pStyle w:val="3"/>
        <w:ind w:left="0" w:firstLine="709"/>
        <w:jc w:val="both"/>
        <w:rPr>
          <w:b w:val="0"/>
        </w:rPr>
      </w:pPr>
      <w:bookmarkStart w:id="63" w:name="_Toc440361306"/>
      <w:bookmarkStart w:id="64" w:name="_Toc440376061"/>
      <w:bookmarkStart w:id="65" w:name="_Toc440376188"/>
      <w:bookmarkStart w:id="66" w:name="_Toc440382453"/>
      <w:bookmarkStart w:id="67" w:name="_Toc440447123"/>
      <w:bookmarkStart w:id="68" w:name="_Toc440620803"/>
      <w:bookmarkStart w:id="69" w:name="_Toc440631438"/>
      <w:bookmarkStart w:id="70" w:name="_Toc440875678"/>
      <w:bookmarkStart w:id="71" w:name="_Toc44113170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663BF7">
        <w:fldChar w:fldCharType="begin"/>
      </w:r>
      <w:r w:rsidR="00663BF7">
        <w:instrText xml:space="preserve"> REF _Ref305973147 \r \h  \* MERGEFORMAT </w:instrText>
      </w:r>
      <w:r w:rsidR="00663BF7">
        <w:fldChar w:fldCharType="separate"/>
      </w:r>
      <w:r w:rsidR="008E0092" w:rsidRPr="008E0092">
        <w:rPr>
          <w:b w:val="0"/>
          <w:szCs w:val="24"/>
        </w:rPr>
        <w:t>3.3</w:t>
      </w:r>
      <w:r w:rsidR="00663BF7">
        <w:fldChar w:fldCharType="end"/>
      </w:r>
      <w:r w:rsidRPr="002D4BC6">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p>
    <w:p w:rsidR="002D4BC6" w:rsidRPr="002D4BC6" w:rsidRDefault="002D4BC6" w:rsidP="00750D4A">
      <w:pPr>
        <w:pStyle w:val="3"/>
        <w:numPr>
          <w:ilvl w:val="3"/>
          <w:numId w:val="1"/>
        </w:numPr>
        <w:ind w:left="709" w:firstLine="0"/>
        <w:jc w:val="both"/>
        <w:rPr>
          <w:b w:val="0"/>
          <w:szCs w:val="24"/>
        </w:rPr>
      </w:pPr>
      <w:bookmarkStart w:id="72" w:name="_Toc440361307"/>
      <w:bookmarkStart w:id="73" w:name="_Toc440376062"/>
      <w:bookmarkStart w:id="74" w:name="_Toc440376189"/>
      <w:bookmarkStart w:id="75" w:name="_Toc440382454"/>
      <w:bookmarkStart w:id="76" w:name="_Toc440447124"/>
      <w:bookmarkStart w:id="77" w:name="_Toc440620804"/>
      <w:bookmarkStart w:id="78" w:name="_Toc440631439"/>
      <w:bookmarkStart w:id="79" w:name="_Toc440875679"/>
      <w:bookmarkStart w:id="80" w:name="_Toc441131703"/>
      <w:r w:rsidRPr="002D4BC6">
        <w:rPr>
          <w:b w:val="0"/>
          <w:szCs w:val="24"/>
        </w:rPr>
        <w:t xml:space="preserve">Письмо о подаче оферты (подраздел </w:t>
      </w:r>
      <w:r w:rsidR="00663BF7">
        <w:fldChar w:fldCharType="begin"/>
      </w:r>
      <w:r w:rsidR="00663BF7">
        <w:instrText xml:space="preserve"> REF _Ref55336310 \r \h  \* MERGEFORMAT </w:instrText>
      </w:r>
      <w:r w:rsidR="00663BF7">
        <w:fldChar w:fldCharType="separate"/>
      </w:r>
      <w:r w:rsidR="008E0092" w:rsidRPr="008E0092">
        <w:rPr>
          <w:b w:val="0"/>
          <w:szCs w:val="24"/>
        </w:rPr>
        <w:t>5.1</w:t>
      </w:r>
      <w:r w:rsidR="00663BF7">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2"/>
      <w:bookmarkEnd w:id="73"/>
      <w:bookmarkEnd w:id="74"/>
      <w:bookmarkEnd w:id="75"/>
      <w:bookmarkEnd w:id="76"/>
      <w:bookmarkEnd w:id="77"/>
      <w:bookmarkEnd w:id="78"/>
      <w:bookmarkEnd w:id="79"/>
      <w:bookmarkEnd w:id="80"/>
    </w:p>
    <w:p w:rsidR="002D4BC6" w:rsidRPr="002D4BC6" w:rsidRDefault="002D4BC6" w:rsidP="00750D4A">
      <w:pPr>
        <w:pStyle w:val="3"/>
        <w:numPr>
          <w:ilvl w:val="3"/>
          <w:numId w:val="1"/>
        </w:numPr>
        <w:ind w:left="709" w:firstLine="0"/>
        <w:jc w:val="both"/>
        <w:rPr>
          <w:b w:val="0"/>
          <w:szCs w:val="24"/>
        </w:rPr>
      </w:pPr>
      <w:bookmarkStart w:id="81" w:name="_Toc440361308"/>
      <w:bookmarkStart w:id="82" w:name="_Toc440376063"/>
      <w:bookmarkStart w:id="83" w:name="_Toc440376190"/>
      <w:bookmarkStart w:id="84" w:name="_Toc440382455"/>
      <w:bookmarkStart w:id="85" w:name="_Toc440447125"/>
      <w:bookmarkStart w:id="86" w:name="_Toc440620805"/>
      <w:bookmarkStart w:id="87" w:name="_Toc440631440"/>
      <w:bookmarkStart w:id="88" w:name="_Toc440875680"/>
      <w:bookmarkStart w:id="89" w:name="_Toc441131704"/>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663BF7">
        <w:fldChar w:fldCharType="begin"/>
      </w:r>
      <w:r w:rsidR="00663BF7">
        <w:instrText xml:space="preserve"> REF _Ref440284918 \r \h  \* MERGEFORMAT </w:instrText>
      </w:r>
      <w:r w:rsidR="00663BF7">
        <w:fldChar w:fldCharType="separate"/>
      </w:r>
      <w:r w:rsidR="008E0092" w:rsidRPr="008E0092">
        <w:rPr>
          <w:b w:val="0"/>
          <w:szCs w:val="24"/>
        </w:rPr>
        <w:t>5.2</w:t>
      </w:r>
      <w:r w:rsidR="00663BF7">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663BF7">
        <w:fldChar w:fldCharType="begin"/>
      </w:r>
      <w:r w:rsidR="00663BF7">
        <w:instrText xml:space="preserve"> REF _Ref440537086 \r \h  \* MERGEFORMAT </w:instrText>
      </w:r>
      <w:r w:rsidR="00663BF7">
        <w:fldChar w:fldCharType="separate"/>
      </w:r>
      <w:r w:rsidR="008E0092" w:rsidRPr="008E0092">
        <w:rPr>
          <w:b w:val="0"/>
          <w:bCs w:val="0"/>
          <w:szCs w:val="24"/>
        </w:rPr>
        <w:t>5.3</w:t>
      </w:r>
      <w:r w:rsidR="00663BF7">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663BF7">
        <w:fldChar w:fldCharType="begin"/>
      </w:r>
      <w:r w:rsidR="00663BF7">
        <w:instrText xml:space="preserve"> REF _Ref440284947 \r \h  \* MERGEFORMAT </w:instrText>
      </w:r>
      <w:r w:rsidR="00663BF7">
        <w:fldChar w:fldCharType="separate"/>
      </w:r>
      <w:r w:rsidR="008E0092" w:rsidRPr="008E0092">
        <w:rPr>
          <w:b w:val="0"/>
          <w:szCs w:val="24"/>
        </w:rPr>
        <w:t>5.4</w:t>
      </w:r>
      <w:r w:rsidR="00663BF7">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D52835">
        <w:rPr>
          <w:b w:val="0"/>
          <w:szCs w:val="24"/>
        </w:rPr>
        <w:fldChar w:fldCharType="begin"/>
      </w:r>
      <w:r w:rsidR="00B8118F">
        <w:rPr>
          <w:b w:val="0"/>
          <w:szCs w:val="24"/>
        </w:rPr>
        <w:instrText xml:space="preserve"> REF _Ref440361439 \r \h </w:instrText>
      </w:r>
      <w:r w:rsidR="00D52835">
        <w:rPr>
          <w:b w:val="0"/>
          <w:szCs w:val="24"/>
        </w:rPr>
      </w:r>
      <w:r w:rsidR="00D52835">
        <w:rPr>
          <w:b w:val="0"/>
          <w:szCs w:val="24"/>
        </w:rPr>
        <w:fldChar w:fldCharType="separate"/>
      </w:r>
      <w:r w:rsidR="008E0092">
        <w:rPr>
          <w:b w:val="0"/>
          <w:szCs w:val="24"/>
        </w:rPr>
        <w:t>5.5</w:t>
      </w:r>
      <w:r w:rsidR="00D5283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D52835">
        <w:rPr>
          <w:b w:val="0"/>
          <w:szCs w:val="24"/>
        </w:rPr>
        <w:fldChar w:fldCharType="begin"/>
      </w:r>
      <w:r w:rsidR="00B8118F">
        <w:rPr>
          <w:b w:val="0"/>
          <w:szCs w:val="24"/>
        </w:rPr>
        <w:instrText xml:space="preserve"> REF _Ref440361531 \r \h </w:instrText>
      </w:r>
      <w:r w:rsidR="00D52835">
        <w:rPr>
          <w:b w:val="0"/>
          <w:szCs w:val="24"/>
        </w:rPr>
      </w:r>
      <w:r w:rsidR="00D52835">
        <w:rPr>
          <w:b w:val="0"/>
          <w:szCs w:val="24"/>
        </w:rPr>
        <w:fldChar w:fldCharType="separate"/>
      </w:r>
      <w:r w:rsidR="008E0092">
        <w:rPr>
          <w:b w:val="0"/>
          <w:szCs w:val="24"/>
        </w:rPr>
        <w:t>5.6</w:t>
      </w:r>
      <w:r w:rsidR="00D5283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1"/>
      <w:bookmarkEnd w:id="82"/>
      <w:bookmarkEnd w:id="83"/>
      <w:bookmarkEnd w:id="84"/>
      <w:bookmarkEnd w:id="85"/>
      <w:bookmarkEnd w:id="86"/>
      <w:bookmarkEnd w:id="87"/>
      <w:bookmarkEnd w:id="88"/>
      <w:bookmarkEnd w:id="89"/>
      <w:r w:rsidR="00AE556B">
        <w:rPr>
          <w:b w:val="0"/>
          <w:szCs w:val="24"/>
        </w:rPr>
        <w:t xml:space="preserve"> </w:t>
      </w:r>
    </w:p>
    <w:p w:rsidR="002D4BC6" w:rsidRPr="002D4BC6" w:rsidRDefault="002D4BC6" w:rsidP="00750D4A">
      <w:pPr>
        <w:pStyle w:val="3"/>
        <w:ind w:left="0" w:firstLine="709"/>
        <w:jc w:val="both"/>
        <w:rPr>
          <w:b w:val="0"/>
          <w:szCs w:val="24"/>
        </w:rPr>
      </w:pPr>
      <w:bookmarkStart w:id="90" w:name="_Toc440361309"/>
      <w:bookmarkStart w:id="91" w:name="_Toc440376064"/>
      <w:bookmarkStart w:id="92" w:name="_Toc440376191"/>
      <w:bookmarkStart w:id="93" w:name="_Toc440382456"/>
      <w:bookmarkStart w:id="94" w:name="_Toc440447126"/>
      <w:bookmarkStart w:id="95" w:name="_Toc440620806"/>
      <w:bookmarkStart w:id="96" w:name="_Toc440631441"/>
      <w:bookmarkStart w:id="97" w:name="_Toc440875681"/>
      <w:bookmarkStart w:id="98" w:name="_Toc44113170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D52835">
        <w:rPr>
          <w:b w:val="0"/>
          <w:szCs w:val="24"/>
        </w:rPr>
        <w:fldChar w:fldCharType="begin"/>
      </w:r>
      <w:r>
        <w:rPr>
          <w:b w:val="0"/>
          <w:szCs w:val="24"/>
        </w:rPr>
        <w:instrText xml:space="preserve"> REF _Ref440285128 \r \h </w:instrText>
      </w:r>
      <w:r w:rsidR="00D52835">
        <w:rPr>
          <w:b w:val="0"/>
          <w:szCs w:val="24"/>
        </w:rPr>
      </w:r>
      <w:r w:rsidR="00D52835">
        <w:rPr>
          <w:b w:val="0"/>
          <w:szCs w:val="24"/>
        </w:rPr>
        <w:fldChar w:fldCharType="separate"/>
      </w:r>
      <w:r w:rsidR="008E0092">
        <w:rPr>
          <w:b w:val="0"/>
          <w:szCs w:val="24"/>
        </w:rPr>
        <w:t>3.3.14</w:t>
      </w:r>
      <w:r w:rsidR="00D5283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90"/>
      <w:bookmarkEnd w:id="91"/>
      <w:bookmarkEnd w:id="92"/>
      <w:bookmarkEnd w:id="93"/>
      <w:bookmarkEnd w:id="94"/>
      <w:bookmarkEnd w:id="95"/>
      <w:bookmarkEnd w:id="96"/>
      <w:bookmarkEnd w:id="97"/>
      <w:bookmarkEnd w:id="98"/>
    </w:p>
    <w:p w:rsidR="002D4BC6" w:rsidRPr="002D4BC6" w:rsidRDefault="002D4BC6" w:rsidP="00750D4A">
      <w:pPr>
        <w:pStyle w:val="3"/>
        <w:ind w:left="0" w:firstLine="709"/>
        <w:jc w:val="both"/>
        <w:rPr>
          <w:b w:val="0"/>
          <w:szCs w:val="24"/>
        </w:rPr>
      </w:pPr>
      <w:bookmarkStart w:id="99" w:name="_Toc440361310"/>
      <w:bookmarkStart w:id="100" w:name="_Toc440376065"/>
      <w:bookmarkStart w:id="101" w:name="_Toc440376192"/>
      <w:bookmarkStart w:id="102" w:name="_Toc440382457"/>
      <w:bookmarkStart w:id="103" w:name="_Toc440447127"/>
      <w:bookmarkStart w:id="104" w:name="_Toc440620807"/>
      <w:bookmarkStart w:id="105" w:name="_Toc440631442"/>
      <w:bookmarkStart w:id="106" w:name="_Toc440875682"/>
      <w:bookmarkStart w:id="107" w:name="_Toc441131706"/>
      <w:r w:rsidRPr="002D4BC6">
        <w:rPr>
          <w:b w:val="0"/>
          <w:szCs w:val="24"/>
        </w:rPr>
        <w:t xml:space="preserve">Оценка заявок (подраздел </w:t>
      </w:r>
      <w:r w:rsidR="00D52835">
        <w:rPr>
          <w:b w:val="0"/>
          <w:szCs w:val="24"/>
        </w:rPr>
        <w:fldChar w:fldCharType="begin"/>
      </w:r>
      <w:r>
        <w:rPr>
          <w:b w:val="0"/>
          <w:szCs w:val="24"/>
        </w:rPr>
        <w:instrText xml:space="preserve"> REF _Ref305973250 \r \h </w:instrText>
      </w:r>
      <w:r w:rsidR="00D52835">
        <w:rPr>
          <w:b w:val="0"/>
          <w:szCs w:val="24"/>
        </w:rPr>
      </w:r>
      <w:r w:rsidR="00D52835">
        <w:rPr>
          <w:b w:val="0"/>
          <w:szCs w:val="24"/>
        </w:rPr>
        <w:fldChar w:fldCharType="separate"/>
      </w:r>
      <w:r w:rsidR="008E0092">
        <w:rPr>
          <w:b w:val="0"/>
          <w:szCs w:val="24"/>
        </w:rPr>
        <w:t>3.5.1</w:t>
      </w:r>
      <w:r w:rsidR="00D5283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D52835">
        <w:rPr>
          <w:b w:val="0"/>
          <w:szCs w:val="24"/>
        </w:rPr>
        <w:fldChar w:fldCharType="begin"/>
      </w:r>
      <w:r>
        <w:rPr>
          <w:b w:val="0"/>
          <w:szCs w:val="24"/>
        </w:rPr>
        <w:instrText xml:space="preserve"> REF _Ref303681924 \r \h </w:instrText>
      </w:r>
      <w:r w:rsidR="00D52835">
        <w:rPr>
          <w:b w:val="0"/>
          <w:szCs w:val="24"/>
        </w:rPr>
      </w:r>
      <w:r w:rsidR="00D52835">
        <w:rPr>
          <w:b w:val="0"/>
          <w:szCs w:val="24"/>
        </w:rPr>
        <w:fldChar w:fldCharType="separate"/>
      </w:r>
      <w:r w:rsidR="008E0092">
        <w:rPr>
          <w:b w:val="0"/>
          <w:szCs w:val="24"/>
        </w:rPr>
        <w:t>3.8</w:t>
      </w:r>
      <w:r w:rsidR="00D5283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9"/>
      <w:bookmarkEnd w:id="100"/>
      <w:bookmarkEnd w:id="101"/>
      <w:bookmarkEnd w:id="102"/>
      <w:bookmarkEnd w:id="103"/>
      <w:bookmarkEnd w:id="104"/>
      <w:bookmarkEnd w:id="105"/>
      <w:bookmarkEnd w:id="106"/>
      <w:bookmarkEnd w:id="107"/>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8" w:name="_Проект_договора"/>
      <w:bookmarkStart w:id="109" w:name="_Ref305973574"/>
      <w:bookmarkStart w:id="110" w:name="_Ref440272931"/>
      <w:bookmarkStart w:id="111" w:name="_Ref440274025"/>
      <w:bookmarkStart w:id="112" w:name="_Ref440292752"/>
      <w:bookmarkStart w:id="113" w:name="_Toc441131707"/>
      <w:bookmarkEnd w:id="53"/>
      <w:bookmarkEnd w:id="108"/>
      <w:r w:rsidRPr="006238AF">
        <w:rPr>
          <w:szCs w:val="24"/>
        </w:rPr>
        <w:lastRenderedPageBreak/>
        <w:t xml:space="preserve">Проект </w:t>
      </w:r>
      <w:r w:rsidR="00123C70" w:rsidRPr="006238AF">
        <w:rPr>
          <w:szCs w:val="24"/>
        </w:rPr>
        <w:t>Договор</w:t>
      </w:r>
      <w:r w:rsidRPr="006238AF">
        <w:rPr>
          <w:szCs w:val="24"/>
        </w:rPr>
        <w:t>а</w:t>
      </w:r>
      <w:bookmarkEnd w:id="109"/>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10"/>
      <w:bookmarkEnd w:id="111"/>
      <w:bookmarkEnd w:id="112"/>
      <w:bookmarkEnd w:id="113"/>
    </w:p>
    <w:p w:rsidR="00953802" w:rsidRPr="006238AF" w:rsidRDefault="00216641" w:rsidP="00953802">
      <w:pPr>
        <w:pStyle w:val="2"/>
        <w:tabs>
          <w:tab w:val="clear" w:pos="1700"/>
          <w:tab w:val="left" w:pos="567"/>
        </w:tabs>
        <w:spacing w:line="264" w:lineRule="auto"/>
      </w:pPr>
      <w:bookmarkStart w:id="114" w:name="_Toc441131708"/>
      <w:r w:rsidRPr="006238AF">
        <w:t>Проект договора</w:t>
      </w:r>
      <w:bookmarkEnd w:id="114"/>
    </w:p>
    <w:p w:rsidR="00953802" w:rsidRPr="003803A7" w:rsidRDefault="00953802" w:rsidP="00953802">
      <w:pPr>
        <w:pStyle w:val="3"/>
        <w:ind w:left="0" w:firstLine="709"/>
        <w:jc w:val="both"/>
        <w:rPr>
          <w:b w:val="0"/>
        </w:rPr>
      </w:pPr>
      <w:bookmarkStart w:id="115" w:name="_Toc439238031"/>
      <w:bookmarkStart w:id="116" w:name="_Toc439238153"/>
      <w:bookmarkStart w:id="117" w:name="_Toc439252705"/>
      <w:bookmarkStart w:id="118" w:name="_Toc439323563"/>
      <w:bookmarkStart w:id="119" w:name="_Toc439323679"/>
      <w:bookmarkStart w:id="120" w:name="_Toc440361313"/>
      <w:bookmarkStart w:id="121" w:name="_Toc440376068"/>
      <w:bookmarkStart w:id="122" w:name="_Toc440376195"/>
      <w:bookmarkStart w:id="123" w:name="_Toc440382460"/>
      <w:bookmarkStart w:id="124" w:name="_Toc440447130"/>
      <w:bookmarkStart w:id="125" w:name="_Toc440620810"/>
      <w:bookmarkStart w:id="126" w:name="_Toc440631445"/>
      <w:bookmarkStart w:id="127" w:name="_Toc440875685"/>
      <w:bookmarkStart w:id="128" w:name="_Toc441131709"/>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53802" w:rsidRPr="006238AF" w:rsidRDefault="0094713A" w:rsidP="0094713A">
      <w:pPr>
        <w:pStyle w:val="3"/>
        <w:ind w:left="0" w:firstLine="709"/>
        <w:jc w:val="both"/>
        <w:rPr>
          <w:b w:val="0"/>
        </w:rPr>
      </w:pPr>
      <w:bookmarkStart w:id="129" w:name="_Toc439238032"/>
      <w:bookmarkStart w:id="130" w:name="_Toc439238154"/>
      <w:bookmarkStart w:id="131" w:name="_Toc439252706"/>
      <w:bookmarkStart w:id="132" w:name="_Toc439323564"/>
      <w:bookmarkStart w:id="133" w:name="_Toc439323680"/>
      <w:bookmarkStart w:id="134" w:name="_Toc440361314"/>
      <w:bookmarkStart w:id="135" w:name="_Toc440376069"/>
      <w:bookmarkStart w:id="136" w:name="_Toc440376196"/>
      <w:bookmarkStart w:id="137" w:name="_Toc440382461"/>
      <w:bookmarkStart w:id="138" w:name="_Toc440447131"/>
      <w:bookmarkStart w:id="139" w:name="_Toc440620811"/>
      <w:bookmarkStart w:id="140" w:name="_Toc440631446"/>
      <w:bookmarkStart w:id="141" w:name="_Toc440875686"/>
      <w:bookmarkStart w:id="142" w:name="_Toc44113171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D52835">
        <w:rPr>
          <w:b w:val="0"/>
        </w:rPr>
        <w:fldChar w:fldCharType="begin"/>
      </w:r>
      <w:r w:rsidR="008D2928">
        <w:rPr>
          <w:b w:val="0"/>
        </w:rPr>
        <w:instrText xml:space="preserve"> REF _Ref93264992 \r \h </w:instrText>
      </w:r>
      <w:r w:rsidR="00D52835">
        <w:rPr>
          <w:b w:val="0"/>
        </w:rPr>
      </w:r>
      <w:r w:rsidR="00D52835">
        <w:rPr>
          <w:b w:val="0"/>
        </w:rPr>
        <w:fldChar w:fldCharType="separate"/>
      </w:r>
      <w:r w:rsidR="008E0092">
        <w:rPr>
          <w:b w:val="0"/>
        </w:rPr>
        <w:t>5.5</w:t>
      </w:r>
      <w:r w:rsidR="00D52835">
        <w:rPr>
          <w:b w:val="0"/>
        </w:rPr>
        <w:fldChar w:fldCharType="end"/>
      </w:r>
      <w:r w:rsidRPr="006238AF">
        <w:rPr>
          <w:b w:val="0"/>
        </w:rPr>
        <w:t>) и приложить его к своей Заявке.</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4713A" w:rsidRPr="003303E9" w:rsidRDefault="0094713A" w:rsidP="0094713A">
      <w:pPr>
        <w:pStyle w:val="3"/>
        <w:ind w:left="0" w:firstLine="709"/>
        <w:jc w:val="both"/>
        <w:rPr>
          <w:b w:val="0"/>
        </w:rPr>
      </w:pPr>
      <w:bookmarkStart w:id="143" w:name="_Toc439238033"/>
      <w:bookmarkStart w:id="144" w:name="_Toc439238155"/>
      <w:bookmarkStart w:id="145" w:name="_Toc439252707"/>
      <w:bookmarkStart w:id="146" w:name="_Toc439323565"/>
      <w:bookmarkStart w:id="147" w:name="_Toc439323681"/>
      <w:bookmarkStart w:id="148" w:name="_Toc440361315"/>
      <w:bookmarkStart w:id="149" w:name="_Toc440376070"/>
      <w:bookmarkStart w:id="150" w:name="_Toc440376197"/>
      <w:bookmarkStart w:id="151" w:name="_Toc440382462"/>
      <w:bookmarkStart w:id="152" w:name="_Toc440447132"/>
      <w:bookmarkStart w:id="153" w:name="_Toc440620812"/>
      <w:bookmarkStart w:id="154" w:name="_Toc440631447"/>
      <w:bookmarkStart w:id="155" w:name="_Toc440875687"/>
      <w:bookmarkStart w:id="156" w:name="_Toc44113171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3303E9" w:rsidRDefault="00953802" w:rsidP="00953802">
      <w:pPr>
        <w:pStyle w:val="2"/>
        <w:tabs>
          <w:tab w:val="clear" w:pos="1700"/>
          <w:tab w:val="left" w:pos="567"/>
        </w:tabs>
        <w:spacing w:line="264" w:lineRule="auto"/>
      </w:pPr>
      <w:bookmarkStart w:id="157" w:name="_Toc441131712"/>
      <w:r w:rsidRPr="003303E9">
        <w:rPr>
          <w:bCs w:val="0"/>
        </w:rPr>
        <w:t>Антикоррупционная оговорка, включаемая в проект договора</w:t>
      </w:r>
      <w:bookmarkEnd w:id="157"/>
    </w:p>
    <w:p w:rsidR="00953802" w:rsidRPr="003303E9" w:rsidRDefault="0094713A" w:rsidP="0094713A">
      <w:pPr>
        <w:pStyle w:val="3"/>
        <w:ind w:left="0" w:firstLine="709"/>
        <w:jc w:val="both"/>
        <w:rPr>
          <w:b w:val="0"/>
        </w:rPr>
      </w:pPr>
      <w:bookmarkStart w:id="158" w:name="_Toc439238157"/>
      <w:bookmarkStart w:id="159" w:name="_Toc439252709"/>
      <w:bookmarkStart w:id="160" w:name="_Toc439323567"/>
      <w:bookmarkStart w:id="161" w:name="_Toc439323683"/>
      <w:bookmarkStart w:id="162" w:name="_Toc440361317"/>
      <w:bookmarkStart w:id="163" w:name="_Toc440376072"/>
      <w:bookmarkStart w:id="164" w:name="_Toc440376199"/>
      <w:bookmarkStart w:id="165" w:name="_Toc440382464"/>
      <w:bookmarkStart w:id="166" w:name="_Toc440447134"/>
      <w:bookmarkStart w:id="167" w:name="_Toc440620814"/>
      <w:bookmarkStart w:id="168" w:name="_Toc440631449"/>
      <w:bookmarkStart w:id="169" w:name="_Toc440875689"/>
      <w:bookmarkStart w:id="170" w:name="_Toc44113171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52835">
        <w:rPr>
          <w:b w:val="0"/>
        </w:rPr>
        <w:fldChar w:fldCharType="begin"/>
      </w:r>
      <w:r w:rsidR="008D2928">
        <w:rPr>
          <w:b w:val="0"/>
        </w:rPr>
        <w:instrText xml:space="preserve"> REF _Ref440270867 \r \h </w:instrText>
      </w:r>
      <w:r w:rsidR="00D52835">
        <w:rPr>
          <w:b w:val="0"/>
        </w:rPr>
      </w:r>
      <w:r w:rsidR="00D52835">
        <w:rPr>
          <w:b w:val="0"/>
        </w:rPr>
        <w:fldChar w:fldCharType="separate"/>
      </w:r>
      <w:r w:rsidR="008E0092">
        <w:rPr>
          <w:b w:val="0"/>
        </w:rPr>
        <w:t>2.2.3</w:t>
      </w:r>
      <w:r w:rsidR="00D52835">
        <w:rPr>
          <w:b w:val="0"/>
        </w:rPr>
        <w:fldChar w:fldCharType="end"/>
      </w:r>
      <w:r w:rsidRPr="003303E9">
        <w:rPr>
          <w:b w:val="0"/>
        </w:rPr>
        <w:t>).</w:t>
      </w:r>
      <w:bookmarkEnd w:id="158"/>
      <w:bookmarkEnd w:id="159"/>
      <w:bookmarkEnd w:id="160"/>
      <w:bookmarkEnd w:id="161"/>
      <w:bookmarkEnd w:id="162"/>
      <w:bookmarkEnd w:id="163"/>
      <w:bookmarkEnd w:id="164"/>
      <w:bookmarkEnd w:id="165"/>
      <w:bookmarkEnd w:id="166"/>
      <w:bookmarkEnd w:id="167"/>
      <w:bookmarkEnd w:id="168"/>
      <w:bookmarkEnd w:id="169"/>
      <w:bookmarkEnd w:id="170"/>
    </w:p>
    <w:p w:rsidR="0094713A" w:rsidRPr="003303E9" w:rsidRDefault="0094713A" w:rsidP="0094713A">
      <w:pPr>
        <w:pStyle w:val="3"/>
        <w:ind w:left="0" w:firstLine="709"/>
        <w:jc w:val="both"/>
        <w:rPr>
          <w:b w:val="0"/>
        </w:rPr>
      </w:pPr>
      <w:bookmarkStart w:id="171" w:name="_Toc439238158"/>
      <w:bookmarkStart w:id="172" w:name="_Toc439252710"/>
      <w:bookmarkStart w:id="173" w:name="_Toc439323568"/>
      <w:bookmarkStart w:id="174" w:name="_Toc439323684"/>
      <w:bookmarkStart w:id="175" w:name="_Toc440361318"/>
      <w:bookmarkStart w:id="176" w:name="_Toc440376073"/>
      <w:bookmarkStart w:id="177" w:name="_Toc440376200"/>
      <w:bookmarkStart w:id="178" w:name="_Toc440382465"/>
      <w:bookmarkStart w:id="179" w:name="_Toc440447135"/>
      <w:bookmarkStart w:id="180" w:name="_Toc440620815"/>
      <w:bookmarkStart w:id="181" w:name="_Toc440631450"/>
      <w:bookmarkStart w:id="182" w:name="_Toc440875690"/>
      <w:bookmarkStart w:id="183" w:name="_Toc44113171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1"/>
      <w:bookmarkEnd w:id="172"/>
      <w:bookmarkEnd w:id="173"/>
      <w:bookmarkEnd w:id="174"/>
      <w:bookmarkEnd w:id="175"/>
      <w:bookmarkEnd w:id="176"/>
      <w:bookmarkEnd w:id="177"/>
      <w:bookmarkEnd w:id="178"/>
      <w:bookmarkEnd w:id="179"/>
      <w:bookmarkEnd w:id="180"/>
      <w:bookmarkEnd w:id="181"/>
      <w:bookmarkEnd w:id="182"/>
      <w:bookmarkEnd w:id="183"/>
    </w:p>
    <w:p w:rsidR="0094713A" w:rsidRPr="003303E9" w:rsidRDefault="0094713A" w:rsidP="0094713A">
      <w:pPr>
        <w:pStyle w:val="3"/>
        <w:ind w:left="0" w:firstLine="709"/>
        <w:jc w:val="both"/>
        <w:rPr>
          <w:b w:val="0"/>
        </w:rPr>
      </w:pPr>
      <w:bookmarkStart w:id="184" w:name="_Toc439238159"/>
      <w:bookmarkStart w:id="185" w:name="_Toc439252711"/>
      <w:bookmarkStart w:id="186" w:name="_Toc439323569"/>
      <w:bookmarkStart w:id="187" w:name="_Toc439323685"/>
      <w:bookmarkStart w:id="188" w:name="_Ref440270867"/>
      <w:bookmarkStart w:id="189" w:name="_Toc440361319"/>
      <w:bookmarkStart w:id="190" w:name="_Toc440376074"/>
      <w:bookmarkStart w:id="191" w:name="_Toc440376201"/>
      <w:bookmarkStart w:id="192" w:name="_Toc440382466"/>
      <w:bookmarkStart w:id="193" w:name="_Toc440447136"/>
      <w:bookmarkStart w:id="194" w:name="_Toc440620816"/>
      <w:bookmarkStart w:id="195" w:name="_Toc440631451"/>
      <w:bookmarkStart w:id="196" w:name="_Toc440875691"/>
      <w:bookmarkStart w:id="197" w:name="_Toc441131715"/>
      <w:r w:rsidRPr="003303E9">
        <w:rPr>
          <w:b w:val="0"/>
        </w:rPr>
        <w:t>Текст Антикоррупционной оговорки:</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8" w:name="_Ref303622434"/>
      <w:bookmarkStart w:id="199" w:name="_Ref303624273"/>
      <w:bookmarkStart w:id="200" w:name="_Ref303682476"/>
      <w:bookmarkStart w:id="201" w:name="_Ref303683017"/>
      <w:bookmarkEnd w:id="198"/>
      <w:bookmarkEnd w:id="199"/>
      <w:bookmarkEnd w:id="200"/>
      <w:bookmarkEnd w:id="201"/>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2" w:name="_Ref303711222"/>
      <w:bookmarkStart w:id="203" w:name="_Ref311232052"/>
      <w:bookmarkStart w:id="204" w:name="_Toc44113171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2"/>
      <w:r w:rsidR="00D51A0B" w:rsidRPr="00E71A48">
        <w:rPr>
          <w:szCs w:val="24"/>
        </w:rPr>
        <w:t>Заявок</w:t>
      </w:r>
      <w:bookmarkEnd w:id="203"/>
      <w:bookmarkEnd w:id="204"/>
    </w:p>
    <w:p w:rsidR="00717F60" w:rsidRPr="00E71A48" w:rsidRDefault="00717F60" w:rsidP="00E71A48">
      <w:pPr>
        <w:pStyle w:val="2"/>
        <w:tabs>
          <w:tab w:val="clear" w:pos="1700"/>
          <w:tab w:val="left" w:pos="567"/>
        </w:tabs>
        <w:spacing w:line="264" w:lineRule="auto"/>
      </w:pPr>
      <w:bookmarkStart w:id="205" w:name="_Toc441131717"/>
      <w:r w:rsidRPr="00E71A48">
        <w:t xml:space="preserve">Общий порядок проведения </w:t>
      </w:r>
      <w:r w:rsidR="00440928" w:rsidRPr="00E71A48">
        <w:t>З</w:t>
      </w:r>
      <w:r w:rsidRPr="00E71A48">
        <w:t>апроса предложений</w:t>
      </w:r>
      <w:bookmarkEnd w:id="205"/>
    </w:p>
    <w:p w:rsidR="00717F60" w:rsidRPr="00E71A48" w:rsidRDefault="00717F60" w:rsidP="00953802">
      <w:pPr>
        <w:pStyle w:val="3"/>
        <w:rPr>
          <w:bCs w:val="0"/>
          <w:szCs w:val="24"/>
        </w:rPr>
      </w:pPr>
      <w:bookmarkStart w:id="206" w:name="_Toc439323688"/>
      <w:bookmarkStart w:id="207" w:name="_Toc440361322"/>
      <w:bookmarkStart w:id="208" w:name="_Toc440376077"/>
      <w:bookmarkStart w:id="209" w:name="_Toc440376204"/>
      <w:bookmarkStart w:id="210" w:name="_Toc440382469"/>
      <w:bookmarkStart w:id="211" w:name="_Toc440447139"/>
      <w:bookmarkStart w:id="212" w:name="_Toc440620819"/>
      <w:bookmarkStart w:id="213" w:name="_Toc440631454"/>
      <w:bookmarkStart w:id="214" w:name="_Toc440875694"/>
      <w:bookmarkStart w:id="215" w:name="_Toc441131718"/>
      <w:r w:rsidRPr="00E71A48">
        <w:rPr>
          <w:szCs w:val="24"/>
        </w:rPr>
        <w:t>Запрос</w:t>
      </w:r>
      <w:r w:rsidRPr="00E71A48">
        <w:rPr>
          <w:bCs w:val="0"/>
          <w:szCs w:val="24"/>
        </w:rPr>
        <w:t xml:space="preserve"> предложений проводится в следующем порядке:</w:t>
      </w:r>
      <w:bookmarkEnd w:id="206"/>
      <w:bookmarkEnd w:id="207"/>
      <w:bookmarkEnd w:id="208"/>
      <w:bookmarkEnd w:id="209"/>
      <w:bookmarkEnd w:id="210"/>
      <w:bookmarkEnd w:id="211"/>
      <w:bookmarkEnd w:id="212"/>
      <w:bookmarkEnd w:id="213"/>
      <w:bookmarkEnd w:id="214"/>
      <w:bookmarkEnd w:id="21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663BF7">
        <w:fldChar w:fldCharType="begin"/>
      </w:r>
      <w:r w:rsidR="00663BF7">
        <w:instrText xml:space="preserve"> REF _Ref305973033 \r \h  \* MERGEFORMAT </w:instrText>
      </w:r>
      <w:r w:rsidR="00663BF7">
        <w:fldChar w:fldCharType="separate"/>
      </w:r>
      <w:r w:rsidR="008E0092" w:rsidRPr="008E0092">
        <w:rPr>
          <w:bCs w:val="0"/>
          <w:sz w:val="24"/>
          <w:szCs w:val="24"/>
        </w:rPr>
        <w:t>3.2</w:t>
      </w:r>
      <w:r w:rsidR="00663BF7">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663BF7">
        <w:fldChar w:fldCharType="begin"/>
      </w:r>
      <w:r w:rsidR="00663BF7">
        <w:instrText xml:space="preserve"> REF _Ref305973147 \r \h  \* MERGEFORMAT </w:instrText>
      </w:r>
      <w:r w:rsidR="00663BF7">
        <w:fldChar w:fldCharType="separate"/>
      </w:r>
      <w:r w:rsidR="008E0092" w:rsidRPr="008E0092">
        <w:rPr>
          <w:bCs w:val="0"/>
          <w:sz w:val="24"/>
          <w:szCs w:val="24"/>
        </w:rPr>
        <w:t>3.3</w:t>
      </w:r>
      <w:r w:rsidR="00663BF7">
        <w:fldChar w:fldCharType="end"/>
      </w:r>
      <w:r w:rsidR="00D5283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D52835" w:rsidRPr="00E71A48">
        <w:rPr>
          <w:bCs w:val="0"/>
          <w:sz w:val="24"/>
          <w:szCs w:val="24"/>
        </w:rPr>
      </w:r>
      <w:r w:rsidR="00D5283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28_922829174"/>
      <w:bookmarkEnd w:id="21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D5283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D52835" w:rsidRPr="00E71A48">
        <w:rPr>
          <w:bCs w:val="0"/>
          <w:sz w:val="24"/>
          <w:szCs w:val="24"/>
        </w:rPr>
      </w:r>
      <w:r w:rsidR="00D52835" w:rsidRPr="00E71A48">
        <w:rPr>
          <w:bCs w:val="0"/>
          <w:sz w:val="24"/>
          <w:szCs w:val="24"/>
        </w:rPr>
        <w:fldChar w:fldCharType="end"/>
      </w:r>
      <w:r w:rsidR="00663BF7">
        <w:fldChar w:fldCharType="begin"/>
      </w:r>
      <w:r w:rsidR="00663BF7">
        <w:instrText xml:space="preserve"> REF _Ref305973214 \r \h  \* MERGEFORMAT </w:instrText>
      </w:r>
      <w:r w:rsidR="00663BF7">
        <w:fldChar w:fldCharType="separate"/>
      </w:r>
      <w:r w:rsidR="008E0092" w:rsidRPr="008E0092">
        <w:rPr>
          <w:bCs w:val="0"/>
          <w:sz w:val="24"/>
          <w:szCs w:val="24"/>
        </w:rPr>
        <w:t>3.4</w:t>
      </w:r>
      <w:r w:rsidR="00663BF7">
        <w:fldChar w:fldCharType="end"/>
      </w:r>
      <w:r w:rsidR="00096E9D" w:rsidRPr="00E71A48">
        <w:rPr>
          <w:bCs w:val="0"/>
          <w:sz w:val="24"/>
          <w:szCs w:val="24"/>
        </w:rPr>
        <w:t xml:space="preserve">, </w:t>
      </w:r>
      <w:r w:rsidR="00663BF7">
        <w:fldChar w:fldCharType="begin"/>
      </w:r>
      <w:r w:rsidR="00663BF7">
        <w:instrText xml:space="preserve"> REF _Ref303683883 \r \h  \* MERGEFORMAT </w:instrText>
      </w:r>
      <w:r w:rsidR="00663BF7">
        <w:fldChar w:fldCharType="separate"/>
      </w:r>
      <w:r w:rsidR="008E0092" w:rsidRPr="008E0092">
        <w:rPr>
          <w:bCs w:val="0"/>
          <w:sz w:val="24"/>
          <w:szCs w:val="24"/>
        </w:rPr>
        <w:t>3.5</w:t>
      </w:r>
      <w:r w:rsidR="00663BF7">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2_922829174"/>
      <w:bookmarkEnd w:id="21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663BF7">
        <w:fldChar w:fldCharType="begin"/>
      </w:r>
      <w:r w:rsidR="00663BF7">
        <w:instrText xml:space="preserve"> REF _Ref305973250 \r \h  \* MERGEFORMAT </w:instrText>
      </w:r>
      <w:r w:rsidR="00663BF7">
        <w:fldChar w:fldCharType="separate"/>
      </w:r>
      <w:r w:rsidR="008E0092" w:rsidRPr="008E0092">
        <w:rPr>
          <w:bCs w:val="0"/>
          <w:sz w:val="24"/>
          <w:szCs w:val="24"/>
        </w:rPr>
        <w:t>3.5</w:t>
      </w:r>
      <w:r w:rsidR="008E0092">
        <w:t>.1</w:t>
      </w:r>
      <w:r w:rsidR="00663BF7">
        <w:fldChar w:fldCharType="end"/>
      </w:r>
      <w:r w:rsidR="00D5283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D52835" w:rsidRPr="00E71A48">
        <w:rPr>
          <w:bCs w:val="0"/>
          <w:sz w:val="24"/>
          <w:szCs w:val="24"/>
        </w:rPr>
      </w:r>
      <w:r w:rsidR="00D5283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4_922829174"/>
      <w:bookmarkEnd w:id="21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663BF7">
        <w:fldChar w:fldCharType="begin"/>
      </w:r>
      <w:r w:rsidR="00663BF7">
        <w:instrText xml:space="preserve"> REF _Ref303250967 \r \h  \* MERGEFORMAT </w:instrText>
      </w:r>
      <w:r w:rsidR="00663BF7">
        <w:fldChar w:fldCharType="separate"/>
      </w:r>
      <w:r w:rsidR="008E0092" w:rsidRPr="008E0092">
        <w:rPr>
          <w:bCs w:val="0"/>
          <w:sz w:val="24"/>
          <w:szCs w:val="24"/>
        </w:rPr>
        <w:t>3.7</w:t>
      </w:r>
      <w:r w:rsidR="00663BF7">
        <w:fldChar w:fldCharType="end"/>
      </w:r>
      <w:r w:rsidR="00D5283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D52835" w:rsidRPr="00E71A48">
        <w:rPr>
          <w:bCs w:val="0"/>
          <w:sz w:val="24"/>
          <w:szCs w:val="24"/>
        </w:rPr>
      </w:r>
      <w:r w:rsidR="00D5283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9" w:name="__RefNumPara__836_922829174"/>
      <w:bookmarkEnd w:id="21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663BF7">
        <w:fldChar w:fldCharType="begin"/>
      </w:r>
      <w:r w:rsidR="00663BF7">
        <w:instrText xml:space="preserve"> REF _Ref303681924 \r \h  \* MERGEFORMAT </w:instrText>
      </w:r>
      <w:r w:rsidR="00663BF7">
        <w:fldChar w:fldCharType="separate"/>
      </w:r>
      <w:r w:rsidR="008E0092" w:rsidRPr="008E0092">
        <w:rPr>
          <w:bCs w:val="0"/>
          <w:sz w:val="24"/>
          <w:szCs w:val="24"/>
        </w:rPr>
        <w:t>3.8</w:t>
      </w:r>
      <w:r w:rsidR="00663BF7">
        <w:fldChar w:fldCharType="end"/>
      </w:r>
      <w:r w:rsidR="00D5283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D52835" w:rsidRPr="00E71A48">
        <w:rPr>
          <w:bCs w:val="0"/>
          <w:sz w:val="24"/>
          <w:szCs w:val="24"/>
        </w:rPr>
      </w:r>
      <w:r w:rsidR="00D5283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663BF7">
        <w:fldChar w:fldCharType="begin"/>
      </w:r>
      <w:r w:rsidR="00663BF7">
        <w:instrText xml:space="preserve"> REF _Ref303683929 \r \h  \* MERGEFORMAT </w:instrText>
      </w:r>
      <w:r w:rsidR="00663BF7">
        <w:fldChar w:fldCharType="separate"/>
      </w:r>
      <w:r w:rsidR="008E0092" w:rsidRPr="008E0092">
        <w:rPr>
          <w:bCs w:val="0"/>
          <w:sz w:val="24"/>
          <w:szCs w:val="24"/>
        </w:rPr>
        <w:t>3.10</w:t>
      </w:r>
      <w:r w:rsidR="00663BF7">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663BF7">
        <w:fldChar w:fldCharType="begin"/>
      </w:r>
      <w:r w:rsidR="00663BF7">
        <w:instrText xml:space="preserve"> REF _Ref306140410 \r \h  \* MERGEFORMAT </w:instrText>
      </w:r>
      <w:r w:rsidR="00663BF7">
        <w:fldChar w:fldCharType="separate"/>
      </w:r>
      <w:r w:rsidR="008E0092" w:rsidRPr="008E0092">
        <w:rPr>
          <w:bCs w:val="0"/>
          <w:sz w:val="24"/>
          <w:szCs w:val="24"/>
        </w:rPr>
        <w:t>3.11</w:t>
      </w:r>
      <w:r w:rsidR="00663BF7">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663BF7">
        <w:fldChar w:fldCharType="begin"/>
      </w:r>
      <w:r w:rsidR="00663BF7">
        <w:instrText xml:space="preserve"> REF _Ref306140451 \r \h  \* MERGEFORMAT </w:instrText>
      </w:r>
      <w:r w:rsidR="00663BF7">
        <w:fldChar w:fldCharType="separate"/>
      </w:r>
      <w:r w:rsidR="008E0092" w:rsidRPr="008E0092">
        <w:rPr>
          <w:bCs w:val="0"/>
          <w:sz w:val="24"/>
          <w:szCs w:val="24"/>
        </w:rPr>
        <w:t>3.12</w:t>
      </w:r>
      <w:r w:rsidR="00663BF7">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20" w:name="_Toc439323689"/>
      <w:bookmarkStart w:id="221" w:name="_Toc440361323"/>
      <w:bookmarkStart w:id="222" w:name="_Toc440376078"/>
      <w:bookmarkStart w:id="223" w:name="_Toc440376205"/>
      <w:bookmarkStart w:id="224" w:name="_Toc440382470"/>
      <w:bookmarkStart w:id="225" w:name="_Toc440447140"/>
      <w:bookmarkStart w:id="226" w:name="_Toc440620820"/>
      <w:bookmarkStart w:id="227" w:name="_Toc440631455"/>
      <w:bookmarkStart w:id="228" w:name="_Toc440875695"/>
      <w:bookmarkStart w:id="229" w:name="_Toc44113171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20"/>
      <w:bookmarkEnd w:id="221"/>
      <w:bookmarkEnd w:id="222"/>
      <w:bookmarkEnd w:id="223"/>
      <w:bookmarkEnd w:id="224"/>
      <w:bookmarkEnd w:id="225"/>
      <w:bookmarkEnd w:id="226"/>
      <w:bookmarkEnd w:id="227"/>
      <w:bookmarkEnd w:id="228"/>
      <w:bookmarkEnd w:id="22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30" w:name="_Ref303250835"/>
      <w:bookmarkStart w:id="231" w:name="_Ref305973033"/>
      <w:bookmarkStart w:id="232" w:name="_Toc441131720"/>
      <w:bookmarkStart w:id="23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30"/>
      <w:r w:rsidRPr="00E71A48">
        <w:t xml:space="preserve"> по запросу предложений</w:t>
      </w:r>
      <w:bookmarkEnd w:id="231"/>
      <w:bookmarkEnd w:id="23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663BF7">
        <w:fldChar w:fldCharType="begin"/>
      </w:r>
      <w:r w:rsidR="00663BF7">
        <w:instrText xml:space="preserve"> REF _Ref302563524 \n \h  \* MERGEFORMAT </w:instrText>
      </w:r>
      <w:r w:rsidR="00663BF7">
        <w:fldChar w:fldCharType="separate"/>
      </w:r>
      <w:r w:rsidR="008E0092" w:rsidRPr="008E0092">
        <w:rPr>
          <w:sz w:val="24"/>
          <w:szCs w:val="24"/>
        </w:rPr>
        <w:t>1.1.1</w:t>
      </w:r>
      <w:r w:rsidR="00663BF7">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4" w:name="__RefNumPara__444_922829174"/>
      <w:bookmarkStart w:id="235" w:name="_Ref191386216"/>
      <w:bookmarkStart w:id="236" w:name="_Ref305973147"/>
      <w:bookmarkStart w:id="237" w:name="_Toc441131721"/>
      <w:bookmarkEnd w:id="233"/>
      <w:bookmarkEnd w:id="234"/>
      <w:r w:rsidRPr="00E71A48">
        <w:lastRenderedPageBreak/>
        <w:t xml:space="preserve">Подготовка </w:t>
      </w:r>
      <w:bookmarkEnd w:id="235"/>
      <w:r w:rsidRPr="00E71A48">
        <w:t>Заявок</w:t>
      </w:r>
      <w:bookmarkEnd w:id="236"/>
      <w:bookmarkEnd w:id="237"/>
    </w:p>
    <w:p w:rsidR="00717F60" w:rsidRPr="00E71A48" w:rsidRDefault="00717F60" w:rsidP="00E71A48">
      <w:pPr>
        <w:pStyle w:val="3"/>
        <w:spacing w:line="264" w:lineRule="auto"/>
        <w:rPr>
          <w:szCs w:val="24"/>
        </w:rPr>
      </w:pPr>
      <w:bookmarkStart w:id="238" w:name="_Ref306114638"/>
      <w:bookmarkStart w:id="239" w:name="_Toc440361326"/>
      <w:bookmarkStart w:id="240" w:name="_Toc440376081"/>
      <w:bookmarkStart w:id="241" w:name="_Toc440376208"/>
      <w:bookmarkStart w:id="242" w:name="_Toc440382473"/>
      <w:bookmarkStart w:id="243" w:name="_Toc440447143"/>
      <w:bookmarkStart w:id="244" w:name="_Toc440620823"/>
      <w:bookmarkStart w:id="245" w:name="_Toc440631458"/>
      <w:bookmarkStart w:id="246" w:name="_Toc440875698"/>
      <w:bookmarkStart w:id="247" w:name="_Toc441131722"/>
      <w:r w:rsidRPr="00E71A48">
        <w:rPr>
          <w:szCs w:val="24"/>
        </w:rPr>
        <w:t xml:space="preserve">Общие требования к </w:t>
      </w:r>
      <w:r w:rsidR="004B5EB3" w:rsidRPr="00E71A48">
        <w:rPr>
          <w:szCs w:val="24"/>
        </w:rPr>
        <w:t>Заявк</w:t>
      </w:r>
      <w:r w:rsidRPr="00E71A48">
        <w:rPr>
          <w:szCs w:val="24"/>
        </w:rPr>
        <w:t>е</w:t>
      </w:r>
      <w:bookmarkEnd w:id="238"/>
      <w:bookmarkEnd w:id="239"/>
      <w:bookmarkEnd w:id="240"/>
      <w:bookmarkEnd w:id="241"/>
      <w:bookmarkEnd w:id="242"/>
      <w:bookmarkEnd w:id="243"/>
      <w:bookmarkEnd w:id="244"/>
      <w:bookmarkEnd w:id="245"/>
      <w:bookmarkEnd w:id="246"/>
      <w:bookmarkEnd w:id="247"/>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8"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8"/>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D52835">
        <w:rPr>
          <w:bCs w:val="0"/>
          <w:sz w:val="24"/>
          <w:szCs w:val="24"/>
        </w:rPr>
        <w:fldChar w:fldCharType="begin"/>
      </w:r>
      <w:r w:rsidR="008D2928">
        <w:rPr>
          <w:bCs w:val="0"/>
          <w:sz w:val="24"/>
          <w:szCs w:val="24"/>
        </w:rPr>
        <w:instrText xml:space="preserve"> REF _Ref55336310 \r \h </w:instrText>
      </w:r>
      <w:r w:rsidR="00D52835">
        <w:rPr>
          <w:bCs w:val="0"/>
          <w:sz w:val="24"/>
          <w:szCs w:val="24"/>
        </w:rPr>
      </w:r>
      <w:r w:rsidR="00D52835">
        <w:rPr>
          <w:bCs w:val="0"/>
          <w:sz w:val="24"/>
          <w:szCs w:val="24"/>
        </w:rPr>
        <w:fldChar w:fldCharType="separate"/>
      </w:r>
      <w:r w:rsidR="008E0092">
        <w:rPr>
          <w:bCs w:val="0"/>
          <w:sz w:val="24"/>
          <w:szCs w:val="24"/>
        </w:rPr>
        <w:t>5.1</w:t>
      </w:r>
      <w:r w:rsidR="00D5283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D52835">
        <w:rPr>
          <w:bCs w:val="0"/>
          <w:sz w:val="24"/>
          <w:szCs w:val="24"/>
        </w:rPr>
        <w:fldChar w:fldCharType="begin"/>
      </w:r>
      <w:r>
        <w:rPr>
          <w:bCs w:val="0"/>
          <w:sz w:val="24"/>
          <w:szCs w:val="24"/>
        </w:rPr>
        <w:instrText xml:space="preserve"> REF _Ref440271072 \r \h </w:instrText>
      </w:r>
      <w:r w:rsidR="00D52835">
        <w:rPr>
          <w:bCs w:val="0"/>
          <w:sz w:val="24"/>
          <w:szCs w:val="24"/>
        </w:rPr>
      </w:r>
      <w:r w:rsidR="00D52835">
        <w:rPr>
          <w:bCs w:val="0"/>
          <w:sz w:val="24"/>
          <w:szCs w:val="24"/>
        </w:rPr>
        <w:fldChar w:fldCharType="separate"/>
      </w:r>
      <w:r w:rsidR="008E0092">
        <w:rPr>
          <w:bCs w:val="0"/>
          <w:sz w:val="24"/>
          <w:szCs w:val="24"/>
        </w:rPr>
        <w:t>5.2</w:t>
      </w:r>
      <w:r w:rsidR="00D5283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D52835">
        <w:rPr>
          <w:bCs w:val="0"/>
          <w:sz w:val="24"/>
          <w:szCs w:val="24"/>
        </w:rPr>
        <w:fldChar w:fldCharType="begin"/>
      </w:r>
      <w:r w:rsidR="007502E0">
        <w:rPr>
          <w:bCs w:val="0"/>
          <w:sz w:val="24"/>
          <w:szCs w:val="24"/>
        </w:rPr>
        <w:instrText xml:space="preserve"> REF _Ref440537086 \r \h </w:instrText>
      </w:r>
      <w:r w:rsidR="00D52835">
        <w:rPr>
          <w:bCs w:val="0"/>
          <w:sz w:val="24"/>
          <w:szCs w:val="24"/>
        </w:rPr>
      </w:r>
      <w:r w:rsidR="00D52835">
        <w:rPr>
          <w:bCs w:val="0"/>
          <w:sz w:val="24"/>
          <w:szCs w:val="24"/>
        </w:rPr>
        <w:fldChar w:fldCharType="separate"/>
      </w:r>
      <w:r w:rsidR="008E0092">
        <w:rPr>
          <w:bCs w:val="0"/>
          <w:sz w:val="24"/>
          <w:szCs w:val="24"/>
        </w:rPr>
        <w:t>5.3</w:t>
      </w:r>
      <w:r w:rsidR="00D5283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Pr="00510C2A"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sidRPr="00510C2A">
        <w:rPr>
          <w:bCs w:val="0"/>
          <w:sz w:val="24"/>
          <w:szCs w:val="24"/>
        </w:rPr>
        <w:t>выполнения работ</w:t>
      </w:r>
      <w:r w:rsidR="00F030B1" w:rsidRPr="00510C2A">
        <w:rPr>
          <w:bCs w:val="0"/>
          <w:sz w:val="24"/>
          <w:szCs w:val="24"/>
        </w:rPr>
        <w:t xml:space="preserve"> </w:t>
      </w:r>
      <w:r w:rsidRPr="00510C2A">
        <w:rPr>
          <w:bCs w:val="0"/>
          <w:sz w:val="24"/>
          <w:szCs w:val="24"/>
        </w:rPr>
        <w:t>по</w:t>
      </w:r>
      <w:r w:rsidR="00717F60" w:rsidRPr="00510C2A">
        <w:rPr>
          <w:bCs w:val="0"/>
          <w:sz w:val="24"/>
          <w:szCs w:val="24"/>
        </w:rPr>
        <w:t xml:space="preserve"> форме и в соответствии с инструкциями, приведенными в настоящей </w:t>
      </w:r>
      <w:r w:rsidR="00AE0F91" w:rsidRPr="00510C2A">
        <w:rPr>
          <w:bCs w:val="0"/>
          <w:sz w:val="24"/>
          <w:szCs w:val="24"/>
        </w:rPr>
        <w:t>Д</w:t>
      </w:r>
      <w:r w:rsidR="00717F60" w:rsidRPr="00510C2A">
        <w:rPr>
          <w:bCs w:val="0"/>
          <w:sz w:val="24"/>
          <w:szCs w:val="24"/>
        </w:rPr>
        <w:t>окументации (</w:t>
      </w:r>
      <w:r w:rsidR="003F3A69" w:rsidRPr="00510C2A">
        <w:rPr>
          <w:bCs w:val="0"/>
          <w:spacing w:val="-2"/>
          <w:sz w:val="24"/>
          <w:szCs w:val="24"/>
        </w:rPr>
        <w:t>под</w:t>
      </w:r>
      <w:r w:rsidR="003F3A69" w:rsidRPr="00510C2A">
        <w:rPr>
          <w:bCs w:val="0"/>
          <w:sz w:val="24"/>
          <w:szCs w:val="24"/>
        </w:rPr>
        <w:t>раздел</w:t>
      </w:r>
      <w:r w:rsidR="00717F60" w:rsidRPr="00510C2A">
        <w:rPr>
          <w:bCs w:val="0"/>
          <w:sz w:val="24"/>
          <w:szCs w:val="24"/>
        </w:rPr>
        <w:t xml:space="preserve"> </w:t>
      </w:r>
      <w:r w:rsidR="00D52835" w:rsidRPr="00510C2A">
        <w:rPr>
          <w:bCs w:val="0"/>
          <w:sz w:val="24"/>
          <w:szCs w:val="24"/>
        </w:rPr>
        <w:fldChar w:fldCharType="begin"/>
      </w:r>
      <w:r w:rsidR="00B71B9D" w:rsidRPr="00510C2A">
        <w:rPr>
          <w:bCs w:val="0"/>
          <w:sz w:val="24"/>
          <w:szCs w:val="24"/>
        </w:rPr>
        <w:instrText xml:space="preserve"> REF _Ref440271036 \r \h </w:instrText>
      </w:r>
      <w:r w:rsidR="00510C2A">
        <w:rPr>
          <w:bCs w:val="0"/>
          <w:sz w:val="24"/>
          <w:szCs w:val="24"/>
        </w:rPr>
        <w:instrText xml:space="preserve"> \* MERGEFORMAT </w:instrText>
      </w:r>
      <w:r w:rsidR="00D52835" w:rsidRPr="00510C2A">
        <w:rPr>
          <w:bCs w:val="0"/>
          <w:sz w:val="24"/>
          <w:szCs w:val="24"/>
        </w:rPr>
      </w:r>
      <w:r w:rsidR="00D52835" w:rsidRPr="00510C2A">
        <w:rPr>
          <w:bCs w:val="0"/>
          <w:sz w:val="24"/>
          <w:szCs w:val="24"/>
        </w:rPr>
        <w:fldChar w:fldCharType="separate"/>
      </w:r>
      <w:r w:rsidR="008E0092" w:rsidRPr="00510C2A">
        <w:rPr>
          <w:bCs w:val="0"/>
          <w:sz w:val="24"/>
          <w:szCs w:val="24"/>
        </w:rPr>
        <w:t>5.4</w:t>
      </w:r>
      <w:r w:rsidR="00D52835" w:rsidRPr="00510C2A">
        <w:rPr>
          <w:bCs w:val="0"/>
          <w:sz w:val="24"/>
          <w:szCs w:val="24"/>
        </w:rPr>
        <w:fldChar w:fldCharType="end"/>
      </w:r>
      <w:r w:rsidR="00717F60" w:rsidRPr="00510C2A">
        <w:rPr>
          <w:bCs w:val="0"/>
          <w:sz w:val="24"/>
          <w:szCs w:val="24"/>
        </w:rPr>
        <w:t>);</w:t>
      </w:r>
    </w:p>
    <w:p w:rsidR="000A00E6" w:rsidRPr="00510C2A"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510C2A">
        <w:rPr>
          <w:bCs w:val="0"/>
          <w:sz w:val="24"/>
          <w:szCs w:val="24"/>
        </w:rPr>
        <w:t xml:space="preserve">График оплаты </w:t>
      </w:r>
      <w:r w:rsidR="00392410" w:rsidRPr="00510C2A">
        <w:rPr>
          <w:bCs w:val="0"/>
          <w:sz w:val="24"/>
          <w:szCs w:val="24"/>
        </w:rPr>
        <w:t>выполнения работ</w:t>
      </w:r>
      <w:r w:rsidRPr="00510C2A">
        <w:rPr>
          <w:bCs w:val="0"/>
          <w:sz w:val="24"/>
          <w:szCs w:val="24"/>
        </w:rPr>
        <w:t xml:space="preserve"> по форме и в соответствии с инструкциями, приведенными в настоящей Документации (</w:t>
      </w:r>
      <w:r w:rsidRPr="00510C2A">
        <w:rPr>
          <w:bCs w:val="0"/>
          <w:spacing w:val="-2"/>
          <w:sz w:val="24"/>
          <w:szCs w:val="24"/>
        </w:rPr>
        <w:t>под</w:t>
      </w:r>
      <w:r w:rsidRPr="00510C2A">
        <w:rPr>
          <w:bCs w:val="0"/>
          <w:sz w:val="24"/>
          <w:szCs w:val="24"/>
        </w:rPr>
        <w:t xml:space="preserve">раздел </w:t>
      </w:r>
      <w:r w:rsidR="00D52835" w:rsidRPr="00510C2A">
        <w:rPr>
          <w:bCs w:val="0"/>
          <w:sz w:val="24"/>
          <w:szCs w:val="24"/>
        </w:rPr>
        <w:fldChar w:fldCharType="begin"/>
      </w:r>
      <w:r w:rsidRPr="00510C2A">
        <w:rPr>
          <w:bCs w:val="0"/>
          <w:sz w:val="24"/>
          <w:szCs w:val="24"/>
        </w:rPr>
        <w:instrText xml:space="preserve"> REF _Ref440361914 \r \h </w:instrText>
      </w:r>
      <w:r w:rsidR="00510C2A">
        <w:rPr>
          <w:bCs w:val="0"/>
          <w:sz w:val="24"/>
          <w:szCs w:val="24"/>
        </w:rPr>
        <w:instrText xml:space="preserve"> \* MERGEFORMAT </w:instrText>
      </w:r>
      <w:r w:rsidR="00D52835" w:rsidRPr="00510C2A">
        <w:rPr>
          <w:bCs w:val="0"/>
          <w:sz w:val="24"/>
          <w:szCs w:val="24"/>
        </w:rPr>
      </w:r>
      <w:r w:rsidR="00D52835" w:rsidRPr="00510C2A">
        <w:rPr>
          <w:bCs w:val="0"/>
          <w:sz w:val="24"/>
          <w:szCs w:val="24"/>
        </w:rPr>
        <w:fldChar w:fldCharType="separate"/>
      </w:r>
      <w:r w:rsidR="008E0092" w:rsidRPr="00510C2A">
        <w:rPr>
          <w:bCs w:val="0"/>
          <w:sz w:val="24"/>
          <w:szCs w:val="24"/>
        </w:rPr>
        <w:t>5.5</w:t>
      </w:r>
      <w:r w:rsidR="00D52835" w:rsidRPr="00510C2A">
        <w:rPr>
          <w:bCs w:val="0"/>
          <w:sz w:val="24"/>
          <w:szCs w:val="24"/>
        </w:rPr>
        <w:fldChar w:fldCharType="end"/>
      </w:r>
      <w:r w:rsidRPr="00510C2A">
        <w:rPr>
          <w:bCs w:val="0"/>
          <w:sz w:val="24"/>
          <w:szCs w:val="24"/>
        </w:rPr>
        <w:t>);</w:t>
      </w:r>
    </w:p>
    <w:p w:rsidR="00420F24" w:rsidRPr="00510C2A"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10C2A">
        <w:rPr>
          <w:bCs w:val="0"/>
          <w:sz w:val="24"/>
          <w:szCs w:val="24"/>
        </w:rPr>
        <w:t xml:space="preserve">Документы, подтверждающие соответствие </w:t>
      </w:r>
      <w:r w:rsidR="009C744E" w:rsidRPr="00510C2A">
        <w:rPr>
          <w:bCs w:val="0"/>
          <w:sz w:val="24"/>
          <w:szCs w:val="24"/>
        </w:rPr>
        <w:t>Участник</w:t>
      </w:r>
      <w:r w:rsidRPr="00510C2A">
        <w:rPr>
          <w:bCs w:val="0"/>
          <w:sz w:val="24"/>
          <w:szCs w:val="24"/>
        </w:rPr>
        <w:t xml:space="preserve">а требованиям настоящей </w:t>
      </w:r>
      <w:r w:rsidR="00AE0F91" w:rsidRPr="00510C2A">
        <w:rPr>
          <w:bCs w:val="0"/>
          <w:sz w:val="24"/>
          <w:szCs w:val="24"/>
        </w:rPr>
        <w:t>Д</w:t>
      </w:r>
      <w:r w:rsidRPr="00510C2A">
        <w:rPr>
          <w:bCs w:val="0"/>
          <w:sz w:val="24"/>
          <w:szCs w:val="24"/>
        </w:rPr>
        <w:t>окументации (подраздел</w:t>
      </w:r>
      <w:r w:rsidR="00420F24" w:rsidRPr="00510C2A">
        <w:rPr>
          <w:bCs w:val="0"/>
          <w:sz w:val="24"/>
          <w:szCs w:val="24"/>
        </w:rPr>
        <w:t xml:space="preserve"> </w:t>
      </w:r>
      <w:r w:rsidR="00663BF7" w:rsidRPr="00510C2A">
        <w:fldChar w:fldCharType="begin"/>
      </w:r>
      <w:r w:rsidR="00663BF7" w:rsidRPr="00510C2A">
        <w:instrText xml:space="preserve"> REF _Ref191386407 \r \h  \* MERGEFORMAT </w:instrText>
      </w:r>
      <w:r w:rsidR="00663BF7" w:rsidRPr="00510C2A">
        <w:fldChar w:fldCharType="separate"/>
      </w:r>
      <w:r w:rsidR="008E0092" w:rsidRPr="00510C2A">
        <w:rPr>
          <w:bCs w:val="0"/>
          <w:sz w:val="24"/>
          <w:szCs w:val="24"/>
        </w:rPr>
        <w:t>3.3.8</w:t>
      </w:r>
      <w:r w:rsidR="00663BF7" w:rsidRPr="00510C2A">
        <w:fldChar w:fldCharType="end"/>
      </w:r>
      <w:r w:rsidR="00FF4BD0" w:rsidRPr="00510C2A">
        <w:rPr>
          <w:bCs w:val="0"/>
          <w:sz w:val="24"/>
          <w:szCs w:val="24"/>
        </w:rPr>
        <w:t>)</w:t>
      </w:r>
      <w:r w:rsidR="00B71B9D" w:rsidRPr="00510C2A">
        <w:rPr>
          <w:bCs w:val="0"/>
          <w:sz w:val="24"/>
          <w:szCs w:val="24"/>
        </w:rPr>
        <w:t>;</w:t>
      </w:r>
    </w:p>
    <w:p w:rsidR="00717F60" w:rsidRPr="00510C2A"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10C2A">
        <w:rPr>
          <w:bCs w:val="0"/>
          <w:sz w:val="24"/>
          <w:szCs w:val="24"/>
        </w:rPr>
        <w:t xml:space="preserve">Протокол разногласий к проекту </w:t>
      </w:r>
      <w:r w:rsidR="00123C70" w:rsidRPr="00510C2A">
        <w:rPr>
          <w:bCs w:val="0"/>
          <w:sz w:val="24"/>
          <w:szCs w:val="24"/>
        </w:rPr>
        <w:t>Договор</w:t>
      </w:r>
      <w:r w:rsidRPr="00510C2A">
        <w:rPr>
          <w:bCs w:val="0"/>
          <w:sz w:val="24"/>
          <w:szCs w:val="24"/>
        </w:rPr>
        <w:t xml:space="preserve">а по форме и в соответствии с инструкциями, приведенными в настоящей </w:t>
      </w:r>
      <w:r w:rsidR="00AE0F91" w:rsidRPr="00510C2A">
        <w:rPr>
          <w:bCs w:val="0"/>
          <w:sz w:val="24"/>
          <w:szCs w:val="24"/>
        </w:rPr>
        <w:t>Д</w:t>
      </w:r>
      <w:r w:rsidRPr="00510C2A">
        <w:rPr>
          <w:bCs w:val="0"/>
          <w:sz w:val="24"/>
          <w:szCs w:val="24"/>
        </w:rPr>
        <w:t>окументации (</w:t>
      </w:r>
      <w:r w:rsidR="003F3A69" w:rsidRPr="00510C2A">
        <w:rPr>
          <w:bCs w:val="0"/>
          <w:spacing w:val="-2"/>
          <w:sz w:val="24"/>
          <w:szCs w:val="24"/>
        </w:rPr>
        <w:t>под</w:t>
      </w:r>
      <w:r w:rsidR="003F3A69" w:rsidRPr="00510C2A">
        <w:rPr>
          <w:bCs w:val="0"/>
          <w:sz w:val="24"/>
          <w:szCs w:val="24"/>
        </w:rPr>
        <w:t>раздел</w:t>
      </w:r>
      <w:r w:rsidRPr="00510C2A">
        <w:rPr>
          <w:bCs w:val="0"/>
          <w:sz w:val="24"/>
          <w:szCs w:val="24"/>
        </w:rPr>
        <w:t xml:space="preserve"> </w:t>
      </w:r>
      <w:r w:rsidR="00D52835" w:rsidRPr="00510C2A">
        <w:rPr>
          <w:bCs w:val="0"/>
          <w:sz w:val="24"/>
          <w:szCs w:val="24"/>
        </w:rPr>
        <w:fldChar w:fldCharType="begin"/>
      </w:r>
      <w:r w:rsidR="000A00E6" w:rsidRPr="00510C2A">
        <w:rPr>
          <w:bCs w:val="0"/>
          <w:sz w:val="24"/>
          <w:szCs w:val="24"/>
        </w:rPr>
        <w:instrText xml:space="preserve"> REF _Ref440361610 \r \h </w:instrText>
      </w:r>
      <w:r w:rsidR="00510C2A">
        <w:rPr>
          <w:bCs w:val="0"/>
          <w:sz w:val="24"/>
          <w:szCs w:val="24"/>
        </w:rPr>
        <w:instrText xml:space="preserve"> \* MERGEFORMAT </w:instrText>
      </w:r>
      <w:r w:rsidR="00D52835" w:rsidRPr="00510C2A">
        <w:rPr>
          <w:bCs w:val="0"/>
          <w:sz w:val="24"/>
          <w:szCs w:val="24"/>
        </w:rPr>
      </w:r>
      <w:r w:rsidR="00D52835" w:rsidRPr="00510C2A">
        <w:rPr>
          <w:bCs w:val="0"/>
          <w:sz w:val="24"/>
          <w:szCs w:val="24"/>
        </w:rPr>
        <w:fldChar w:fldCharType="separate"/>
      </w:r>
      <w:r w:rsidR="008E0092" w:rsidRPr="00510C2A">
        <w:rPr>
          <w:bCs w:val="0"/>
          <w:sz w:val="24"/>
          <w:szCs w:val="24"/>
        </w:rPr>
        <w:t>5.6</w:t>
      </w:r>
      <w:r w:rsidR="00D52835" w:rsidRPr="00510C2A">
        <w:rPr>
          <w:bCs w:val="0"/>
          <w:sz w:val="24"/>
          <w:szCs w:val="24"/>
        </w:rPr>
        <w:fldChar w:fldCharType="end"/>
      </w:r>
      <w:r w:rsidR="00B71B9D" w:rsidRPr="00510C2A">
        <w:rPr>
          <w:bCs w:val="0"/>
          <w:sz w:val="24"/>
          <w:szCs w:val="24"/>
        </w:rPr>
        <w:t>);</w:t>
      </w:r>
    </w:p>
    <w:p w:rsidR="0079270A" w:rsidRPr="00510C2A" w:rsidRDefault="00007542"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bookmarkStart w:id="249" w:name="_Ref440547715"/>
      <w:r w:rsidRPr="00510C2A">
        <w:rPr>
          <w:bCs w:val="0"/>
          <w:sz w:val="24"/>
          <w:szCs w:val="24"/>
        </w:rPr>
        <w:t>П</w:t>
      </w:r>
      <w:r w:rsidR="00392410" w:rsidRPr="00510C2A">
        <w:rPr>
          <w:bCs w:val="0"/>
          <w:sz w:val="24"/>
          <w:szCs w:val="24"/>
        </w:rPr>
        <w:t>редварительн</w:t>
      </w:r>
      <w:r w:rsidRPr="00510C2A">
        <w:rPr>
          <w:bCs w:val="0"/>
          <w:sz w:val="24"/>
          <w:szCs w:val="24"/>
        </w:rPr>
        <w:t>ый</w:t>
      </w:r>
      <w:r w:rsidR="00392410" w:rsidRPr="00510C2A">
        <w:rPr>
          <w:bCs w:val="0"/>
          <w:sz w:val="24"/>
          <w:szCs w:val="24"/>
        </w:rPr>
        <w:t xml:space="preserve"> </w:t>
      </w:r>
      <w:r w:rsidR="0079270A" w:rsidRPr="00510C2A">
        <w:rPr>
          <w:sz w:val="24"/>
          <w:szCs w:val="24"/>
        </w:rPr>
        <w:t>договор комплексного страхования строительно-монтажных рисков</w:t>
      </w:r>
      <w:r w:rsidRPr="00510C2A">
        <w:rPr>
          <w:sz w:val="24"/>
          <w:szCs w:val="24"/>
        </w:rPr>
        <w:t xml:space="preserve"> </w:t>
      </w:r>
      <w:r w:rsidRPr="00510C2A">
        <w:rPr>
          <w:bCs w:val="0"/>
          <w:sz w:val="24"/>
          <w:szCs w:val="24"/>
        </w:rPr>
        <w:t>(</w:t>
      </w:r>
      <w:proofErr w:type="spellStart"/>
      <w:r w:rsidRPr="00510C2A">
        <w:rPr>
          <w:bCs w:val="0"/>
          <w:sz w:val="24"/>
          <w:szCs w:val="24"/>
        </w:rPr>
        <w:t>пп</w:t>
      </w:r>
      <w:proofErr w:type="spellEnd"/>
      <w:r w:rsidRPr="00510C2A">
        <w:rPr>
          <w:bCs w:val="0"/>
          <w:sz w:val="24"/>
          <w:szCs w:val="24"/>
        </w:rPr>
        <w:t xml:space="preserve">. </w:t>
      </w:r>
      <w:r w:rsidR="00D52835" w:rsidRPr="00510C2A">
        <w:rPr>
          <w:bCs w:val="0"/>
          <w:sz w:val="24"/>
          <w:szCs w:val="24"/>
        </w:rPr>
        <w:fldChar w:fldCharType="begin"/>
      </w:r>
      <w:r w:rsidR="00AB2CB8" w:rsidRPr="00510C2A">
        <w:rPr>
          <w:bCs w:val="0"/>
          <w:sz w:val="24"/>
          <w:szCs w:val="24"/>
        </w:rPr>
        <w:instrText xml:space="preserve"> REF _Ref440552284 \r \h </w:instrText>
      </w:r>
      <w:r w:rsidR="00510C2A">
        <w:rPr>
          <w:bCs w:val="0"/>
          <w:sz w:val="24"/>
          <w:szCs w:val="24"/>
        </w:rPr>
        <w:instrText xml:space="preserve"> \* MERGEFORMAT </w:instrText>
      </w:r>
      <w:r w:rsidR="00D52835" w:rsidRPr="00510C2A">
        <w:rPr>
          <w:bCs w:val="0"/>
          <w:sz w:val="24"/>
          <w:szCs w:val="24"/>
        </w:rPr>
      </w:r>
      <w:r w:rsidR="00D52835" w:rsidRPr="00510C2A">
        <w:rPr>
          <w:bCs w:val="0"/>
          <w:sz w:val="24"/>
          <w:szCs w:val="24"/>
        </w:rPr>
        <w:fldChar w:fldCharType="separate"/>
      </w:r>
      <w:r w:rsidR="008E0092" w:rsidRPr="00510C2A">
        <w:rPr>
          <w:bCs w:val="0"/>
          <w:sz w:val="24"/>
          <w:szCs w:val="24"/>
        </w:rPr>
        <w:t>г)</w:t>
      </w:r>
      <w:r w:rsidR="00D52835" w:rsidRPr="00510C2A">
        <w:rPr>
          <w:bCs w:val="0"/>
          <w:sz w:val="24"/>
          <w:szCs w:val="24"/>
        </w:rPr>
        <w:fldChar w:fldCharType="end"/>
      </w:r>
      <w:r w:rsidRPr="00510C2A">
        <w:rPr>
          <w:bCs w:val="0"/>
          <w:sz w:val="24"/>
          <w:szCs w:val="24"/>
        </w:rPr>
        <w:t xml:space="preserve"> пункта </w:t>
      </w:r>
      <w:r w:rsidR="00D52835" w:rsidRPr="00510C2A">
        <w:rPr>
          <w:bCs w:val="0"/>
          <w:sz w:val="24"/>
          <w:szCs w:val="24"/>
        </w:rPr>
        <w:fldChar w:fldCharType="begin"/>
      </w:r>
      <w:r w:rsidRPr="00510C2A">
        <w:rPr>
          <w:bCs w:val="0"/>
          <w:sz w:val="24"/>
          <w:szCs w:val="24"/>
        </w:rPr>
        <w:instrText xml:space="preserve"> REF _Ref306005578 \r \h </w:instrText>
      </w:r>
      <w:r w:rsidR="00510C2A">
        <w:rPr>
          <w:bCs w:val="0"/>
          <w:sz w:val="24"/>
          <w:szCs w:val="24"/>
        </w:rPr>
        <w:instrText xml:space="preserve"> \* MERGEFORMAT </w:instrText>
      </w:r>
      <w:r w:rsidR="00D52835" w:rsidRPr="00510C2A">
        <w:rPr>
          <w:bCs w:val="0"/>
          <w:sz w:val="24"/>
          <w:szCs w:val="24"/>
        </w:rPr>
      </w:r>
      <w:r w:rsidR="00D52835" w:rsidRPr="00510C2A">
        <w:rPr>
          <w:bCs w:val="0"/>
          <w:sz w:val="24"/>
          <w:szCs w:val="24"/>
        </w:rPr>
        <w:fldChar w:fldCharType="separate"/>
      </w:r>
      <w:r w:rsidR="008E0092" w:rsidRPr="00510C2A">
        <w:rPr>
          <w:bCs w:val="0"/>
          <w:sz w:val="24"/>
          <w:szCs w:val="24"/>
        </w:rPr>
        <w:t>3.3.8.3</w:t>
      </w:r>
      <w:r w:rsidR="00D52835" w:rsidRPr="00510C2A">
        <w:rPr>
          <w:bCs w:val="0"/>
          <w:sz w:val="24"/>
          <w:szCs w:val="24"/>
        </w:rPr>
        <w:fldChar w:fldCharType="end"/>
      </w:r>
      <w:r w:rsidRPr="00510C2A">
        <w:rPr>
          <w:bCs w:val="0"/>
          <w:sz w:val="24"/>
          <w:szCs w:val="24"/>
        </w:rPr>
        <w:t>);</w:t>
      </w:r>
    </w:p>
    <w:bookmarkEnd w:id="249"/>
    <w:p w:rsidR="00717F60" w:rsidRPr="00510C2A"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510C2A">
        <w:rPr>
          <w:bCs w:val="0"/>
          <w:sz w:val="24"/>
          <w:szCs w:val="24"/>
        </w:rPr>
        <w:t xml:space="preserve">Иные документы, которые, по мнению </w:t>
      </w:r>
      <w:r w:rsidR="009C744E" w:rsidRPr="00510C2A">
        <w:rPr>
          <w:bCs w:val="0"/>
          <w:sz w:val="24"/>
          <w:szCs w:val="24"/>
        </w:rPr>
        <w:t>Участник</w:t>
      </w:r>
      <w:r w:rsidRPr="00510C2A">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50" w:name="_Ref303683384"/>
      <w:r w:rsidRPr="00510C2A">
        <w:rPr>
          <w:bCs w:val="0"/>
          <w:sz w:val="24"/>
          <w:szCs w:val="24"/>
        </w:rPr>
        <w:t xml:space="preserve">Порядок размещения документов в составе </w:t>
      </w:r>
      <w:r w:rsidR="004B5EB3" w:rsidRPr="00510C2A">
        <w:rPr>
          <w:bCs w:val="0"/>
          <w:sz w:val="24"/>
          <w:szCs w:val="24"/>
        </w:rPr>
        <w:t>Заявк</w:t>
      </w:r>
      <w:r w:rsidRPr="00510C2A">
        <w:rPr>
          <w:bCs w:val="0"/>
          <w:sz w:val="24"/>
          <w:szCs w:val="24"/>
        </w:rPr>
        <w:t>и с обязательным составлением описи всех документов с</w:t>
      </w:r>
      <w:r w:rsidRPr="00E71A48">
        <w:rPr>
          <w:bCs w:val="0"/>
          <w:sz w:val="24"/>
          <w:szCs w:val="24"/>
        </w:rPr>
        <w:t xml:space="preserve"> указанием томов и страниц:</w:t>
      </w:r>
      <w:bookmarkEnd w:id="250"/>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52835">
        <w:rPr>
          <w:bCs w:val="0"/>
          <w:sz w:val="24"/>
          <w:szCs w:val="24"/>
          <w:lang w:eastAsia="ru-RU"/>
        </w:rPr>
        <w:fldChar w:fldCharType="begin"/>
      </w:r>
      <w:r w:rsidR="00A154B7">
        <w:rPr>
          <w:bCs w:val="0"/>
          <w:sz w:val="24"/>
          <w:szCs w:val="24"/>
          <w:lang w:eastAsia="ru-RU"/>
        </w:rPr>
        <w:instrText xml:space="preserve"> REF _Ref55336310 \r \h </w:instrText>
      </w:r>
      <w:r w:rsidR="00D52835">
        <w:rPr>
          <w:bCs w:val="0"/>
          <w:sz w:val="24"/>
          <w:szCs w:val="24"/>
          <w:lang w:eastAsia="ru-RU"/>
        </w:rPr>
      </w:r>
      <w:r w:rsidR="00D52835">
        <w:rPr>
          <w:bCs w:val="0"/>
          <w:sz w:val="24"/>
          <w:szCs w:val="24"/>
          <w:lang w:eastAsia="ru-RU"/>
        </w:rPr>
        <w:fldChar w:fldCharType="separate"/>
      </w:r>
      <w:r w:rsidR="008E0092">
        <w:rPr>
          <w:bCs w:val="0"/>
          <w:sz w:val="24"/>
          <w:szCs w:val="24"/>
          <w:lang w:eastAsia="ru-RU"/>
        </w:rPr>
        <w:t>5.1</w:t>
      </w:r>
      <w:r w:rsidR="00D52835">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D52835">
        <w:rPr>
          <w:sz w:val="24"/>
          <w:szCs w:val="24"/>
        </w:rPr>
        <w:fldChar w:fldCharType="begin"/>
      </w:r>
      <w:r w:rsidR="00F463E8">
        <w:rPr>
          <w:sz w:val="24"/>
          <w:szCs w:val="24"/>
        </w:rPr>
        <w:instrText xml:space="preserve"> REF _Ref440279062 \r \h </w:instrText>
      </w:r>
      <w:r w:rsidR="00D52835">
        <w:rPr>
          <w:sz w:val="24"/>
          <w:szCs w:val="24"/>
        </w:rPr>
      </w:r>
      <w:r w:rsidR="00D52835">
        <w:rPr>
          <w:sz w:val="24"/>
          <w:szCs w:val="24"/>
        </w:rPr>
        <w:fldChar w:fldCharType="separate"/>
      </w:r>
      <w:r w:rsidR="008E0092">
        <w:rPr>
          <w:sz w:val="24"/>
          <w:szCs w:val="24"/>
        </w:rPr>
        <w:t>б)</w:t>
      </w:r>
      <w:r w:rsidR="00D52835">
        <w:rPr>
          <w:sz w:val="24"/>
          <w:szCs w:val="24"/>
        </w:rPr>
        <w:fldChar w:fldCharType="end"/>
      </w:r>
      <w:r w:rsidR="00F463E8">
        <w:rPr>
          <w:sz w:val="24"/>
          <w:szCs w:val="24"/>
        </w:rPr>
        <w:t xml:space="preserve"> п. </w:t>
      </w:r>
      <w:r w:rsidR="00D52835">
        <w:rPr>
          <w:sz w:val="24"/>
          <w:szCs w:val="24"/>
        </w:rPr>
        <w:fldChar w:fldCharType="begin"/>
      </w:r>
      <w:r w:rsidR="00F463E8">
        <w:rPr>
          <w:sz w:val="24"/>
          <w:szCs w:val="24"/>
        </w:rPr>
        <w:instrText xml:space="preserve"> REF _Ref306005578 \r \h </w:instrText>
      </w:r>
      <w:r w:rsidR="00D52835">
        <w:rPr>
          <w:sz w:val="24"/>
          <w:szCs w:val="24"/>
        </w:rPr>
      </w:r>
      <w:r w:rsidR="00D52835">
        <w:rPr>
          <w:sz w:val="24"/>
          <w:szCs w:val="24"/>
        </w:rPr>
        <w:fldChar w:fldCharType="separate"/>
      </w:r>
      <w:r w:rsidR="008E0092">
        <w:rPr>
          <w:sz w:val="24"/>
          <w:szCs w:val="24"/>
        </w:rPr>
        <w:t>3.3.8.3</w:t>
      </w:r>
      <w:r w:rsidR="00D52835">
        <w:rPr>
          <w:sz w:val="24"/>
          <w:szCs w:val="24"/>
        </w:rPr>
        <w:fldChar w:fldCharType="end"/>
      </w:r>
      <w:r w:rsidR="00F463E8">
        <w:rPr>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663BF7">
        <w:fldChar w:fldCharType="begin"/>
      </w:r>
      <w:r w:rsidR="00663BF7">
        <w:instrText xml:space="preserve"> REF _Ref444168907 \r \h  \* MERGEFORMAT </w:instrText>
      </w:r>
      <w:r w:rsidR="00663BF7">
        <w:fldChar w:fldCharType="separate"/>
      </w:r>
      <w:r w:rsidR="008E0092" w:rsidRPr="008E0092">
        <w:rPr>
          <w:bCs w:val="0"/>
          <w:sz w:val="24"/>
          <w:szCs w:val="24"/>
          <w:lang w:eastAsia="ru-RU"/>
        </w:rPr>
        <w:t>5.7.1</w:t>
      </w:r>
      <w:r w:rsidR="00663BF7">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663BF7">
        <w:fldChar w:fldCharType="begin"/>
      </w:r>
      <w:r w:rsidR="00663BF7">
        <w:instrText xml:space="preserve"> REF _Ref444168917 \r \h  \* MERGEFORMAT </w:instrText>
      </w:r>
      <w:r w:rsidR="00663BF7">
        <w:fldChar w:fldCharType="separate"/>
      </w:r>
      <w:r w:rsidR="008E0092" w:rsidRPr="008E0092">
        <w:rPr>
          <w:sz w:val="24"/>
          <w:szCs w:val="24"/>
        </w:rPr>
        <w:t>5.7.2</w:t>
      </w:r>
      <w:r w:rsidR="00663BF7">
        <w:fldChar w:fldCharType="end"/>
      </w:r>
      <w:r w:rsidRPr="00B66565">
        <w:rPr>
          <w:sz w:val="24"/>
          <w:szCs w:val="24"/>
        </w:rPr>
        <w:t>) – предоставляется только теми Участниками/субподрядчиками/</w:t>
      </w:r>
      <w:r w:rsidRPr="00B6656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97B82">
        <w:rPr>
          <w:sz w:val="24"/>
          <w:szCs w:val="24"/>
        </w:rPr>
        <w:t>.</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B66565">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52835">
        <w:rPr>
          <w:bCs w:val="0"/>
          <w:sz w:val="24"/>
          <w:szCs w:val="24"/>
          <w:lang w:eastAsia="ru-RU"/>
        </w:rPr>
        <w:fldChar w:fldCharType="begin"/>
      </w:r>
      <w:r w:rsidR="00A154B7">
        <w:rPr>
          <w:bCs w:val="0"/>
          <w:sz w:val="24"/>
          <w:szCs w:val="24"/>
          <w:lang w:eastAsia="ru-RU"/>
        </w:rPr>
        <w:instrText xml:space="preserve"> REF _Ref440274902 \r \h </w:instrText>
      </w:r>
      <w:r w:rsidR="00D52835">
        <w:rPr>
          <w:bCs w:val="0"/>
          <w:sz w:val="24"/>
          <w:szCs w:val="24"/>
          <w:lang w:eastAsia="ru-RU"/>
        </w:rPr>
      </w:r>
      <w:r w:rsidR="00D52835">
        <w:rPr>
          <w:bCs w:val="0"/>
          <w:sz w:val="24"/>
          <w:szCs w:val="24"/>
          <w:lang w:eastAsia="ru-RU"/>
        </w:rPr>
        <w:fldChar w:fldCharType="separate"/>
      </w:r>
      <w:r w:rsidR="008E0092">
        <w:rPr>
          <w:bCs w:val="0"/>
          <w:sz w:val="24"/>
          <w:szCs w:val="24"/>
          <w:lang w:eastAsia="ru-RU"/>
        </w:rPr>
        <w:t>5.4</w:t>
      </w:r>
      <w:r w:rsidR="00D52835">
        <w:rPr>
          <w:bCs w:val="0"/>
          <w:sz w:val="24"/>
          <w:szCs w:val="24"/>
          <w:lang w:eastAsia="ru-RU"/>
        </w:rPr>
        <w:fldChar w:fldCharType="end"/>
      </w:r>
      <w:r w:rsidRPr="00E71A48">
        <w:rPr>
          <w:bCs w:val="0"/>
          <w:sz w:val="24"/>
          <w:szCs w:val="24"/>
        </w:rPr>
        <w:t xml:space="preserve">), Сводная таблица стоимости </w:t>
      </w:r>
      <w:r w:rsidR="001C4BB0" w:rsidRPr="005D252F">
        <w:rPr>
          <w:bCs w:val="0"/>
          <w:sz w:val="24"/>
          <w:szCs w:val="24"/>
        </w:rPr>
        <w:t>работ</w:t>
      </w:r>
      <w:r w:rsidR="001C4BB0"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52835">
        <w:rPr>
          <w:bCs w:val="0"/>
          <w:sz w:val="24"/>
          <w:szCs w:val="24"/>
          <w:lang w:eastAsia="ru-RU"/>
        </w:rPr>
        <w:fldChar w:fldCharType="begin"/>
      </w:r>
      <w:r w:rsidR="00A154B7">
        <w:rPr>
          <w:bCs w:val="0"/>
          <w:sz w:val="24"/>
          <w:szCs w:val="24"/>
          <w:lang w:eastAsia="ru-RU"/>
        </w:rPr>
        <w:instrText xml:space="preserve"> REF _Ref440274913 \r \h </w:instrText>
      </w:r>
      <w:r w:rsidR="00D52835">
        <w:rPr>
          <w:bCs w:val="0"/>
          <w:sz w:val="24"/>
          <w:szCs w:val="24"/>
          <w:lang w:eastAsia="ru-RU"/>
        </w:rPr>
      </w:r>
      <w:r w:rsidR="00D52835">
        <w:rPr>
          <w:bCs w:val="0"/>
          <w:sz w:val="24"/>
          <w:szCs w:val="24"/>
          <w:lang w:eastAsia="ru-RU"/>
        </w:rPr>
        <w:fldChar w:fldCharType="separate"/>
      </w:r>
      <w:r w:rsidR="008E0092">
        <w:rPr>
          <w:bCs w:val="0"/>
          <w:sz w:val="24"/>
          <w:szCs w:val="24"/>
          <w:lang w:eastAsia="ru-RU"/>
        </w:rPr>
        <w:t>5.2</w:t>
      </w:r>
      <w:r w:rsidR="00D52835">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D52835">
        <w:rPr>
          <w:bCs w:val="0"/>
          <w:sz w:val="24"/>
          <w:szCs w:val="24"/>
        </w:rPr>
        <w:fldChar w:fldCharType="begin"/>
      </w:r>
      <w:r w:rsidR="000A00E6">
        <w:rPr>
          <w:bCs w:val="0"/>
          <w:sz w:val="24"/>
          <w:szCs w:val="24"/>
        </w:rPr>
        <w:instrText xml:space="preserve"> REF _Ref440361959 \r \h </w:instrText>
      </w:r>
      <w:r w:rsidR="00D52835">
        <w:rPr>
          <w:bCs w:val="0"/>
          <w:sz w:val="24"/>
          <w:szCs w:val="24"/>
        </w:rPr>
      </w:r>
      <w:r w:rsidR="00D52835">
        <w:rPr>
          <w:bCs w:val="0"/>
          <w:sz w:val="24"/>
          <w:szCs w:val="24"/>
        </w:rPr>
        <w:fldChar w:fldCharType="separate"/>
      </w:r>
      <w:r w:rsidR="008E0092">
        <w:rPr>
          <w:bCs w:val="0"/>
          <w:sz w:val="24"/>
          <w:szCs w:val="24"/>
        </w:rPr>
        <w:t>5.5</w:t>
      </w:r>
      <w:r w:rsidR="00D52835">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D52835">
        <w:rPr>
          <w:bCs w:val="0"/>
          <w:sz w:val="24"/>
          <w:szCs w:val="24"/>
        </w:rPr>
        <w:fldChar w:fldCharType="begin"/>
      </w:r>
      <w:r w:rsidR="000A00E6">
        <w:rPr>
          <w:bCs w:val="0"/>
          <w:sz w:val="24"/>
          <w:szCs w:val="24"/>
        </w:rPr>
        <w:instrText xml:space="preserve"> REF _Ref440361610 \r \h </w:instrText>
      </w:r>
      <w:r w:rsidR="00D52835">
        <w:rPr>
          <w:bCs w:val="0"/>
          <w:sz w:val="24"/>
          <w:szCs w:val="24"/>
        </w:rPr>
      </w:r>
      <w:r w:rsidR="00D52835">
        <w:rPr>
          <w:bCs w:val="0"/>
          <w:sz w:val="24"/>
          <w:szCs w:val="24"/>
        </w:rPr>
        <w:fldChar w:fldCharType="separate"/>
      </w:r>
      <w:r w:rsidR="008E0092">
        <w:rPr>
          <w:bCs w:val="0"/>
          <w:sz w:val="24"/>
          <w:szCs w:val="24"/>
        </w:rPr>
        <w:t>5.6</w:t>
      </w:r>
      <w:r w:rsidR="00D52835">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510C2A"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w:t>
      </w:r>
      <w:r w:rsidR="00D90031" w:rsidRPr="00AB2CB8">
        <w:rPr>
          <w:bCs w:val="0"/>
          <w:sz w:val="24"/>
          <w:szCs w:val="24"/>
        </w:rPr>
        <w:lastRenderedPageBreak/>
        <w:t xml:space="preserve">(подраздел </w:t>
      </w:r>
      <w:r w:rsidR="00663BF7">
        <w:fldChar w:fldCharType="begin"/>
      </w:r>
      <w:r w:rsidR="00663BF7">
        <w:instrText xml:space="preserve"> REF _Ref306005578 \r \h  \* MERGEFORMAT </w:instrText>
      </w:r>
      <w:r w:rsidR="00663BF7">
        <w:fldChar w:fldCharType="separate"/>
      </w:r>
      <w:r w:rsidR="008E0092" w:rsidRPr="008E0092">
        <w:rPr>
          <w:bCs w:val="0"/>
          <w:sz w:val="24"/>
          <w:szCs w:val="24"/>
        </w:rPr>
        <w:t>3.3.8.3</w:t>
      </w:r>
      <w:r w:rsidR="00663BF7">
        <w:fldChar w:fldCharType="end"/>
      </w:r>
      <w:r w:rsidR="00F463E8" w:rsidRPr="00AB2CB8">
        <w:rPr>
          <w:bCs w:val="0"/>
          <w:sz w:val="24"/>
          <w:szCs w:val="24"/>
        </w:rPr>
        <w:t xml:space="preserve">, за </w:t>
      </w:r>
      <w:r w:rsidR="00F463E8" w:rsidRPr="00510C2A">
        <w:rPr>
          <w:bCs w:val="0"/>
          <w:sz w:val="24"/>
          <w:szCs w:val="24"/>
        </w:rPr>
        <w:t>исключением документ</w:t>
      </w:r>
      <w:r w:rsidR="00FA5339" w:rsidRPr="00510C2A">
        <w:rPr>
          <w:bCs w:val="0"/>
          <w:sz w:val="24"/>
          <w:szCs w:val="24"/>
        </w:rPr>
        <w:t>ов</w:t>
      </w:r>
      <w:r w:rsidR="00F463E8" w:rsidRPr="00510C2A">
        <w:rPr>
          <w:bCs w:val="0"/>
          <w:sz w:val="24"/>
          <w:szCs w:val="24"/>
        </w:rPr>
        <w:t>, указанн</w:t>
      </w:r>
      <w:r w:rsidR="00FA5339" w:rsidRPr="00510C2A">
        <w:rPr>
          <w:bCs w:val="0"/>
          <w:sz w:val="24"/>
          <w:szCs w:val="24"/>
        </w:rPr>
        <w:t>ых</w:t>
      </w:r>
      <w:r w:rsidR="00F463E8" w:rsidRPr="00510C2A">
        <w:rPr>
          <w:bCs w:val="0"/>
          <w:sz w:val="24"/>
          <w:szCs w:val="24"/>
        </w:rPr>
        <w:t xml:space="preserve"> в </w:t>
      </w:r>
      <w:proofErr w:type="spellStart"/>
      <w:r w:rsidR="00F463E8" w:rsidRPr="00510C2A">
        <w:rPr>
          <w:sz w:val="24"/>
          <w:szCs w:val="24"/>
        </w:rPr>
        <w:t>пп</w:t>
      </w:r>
      <w:proofErr w:type="spellEnd"/>
      <w:r w:rsidR="00F463E8" w:rsidRPr="00510C2A">
        <w:rPr>
          <w:sz w:val="24"/>
          <w:szCs w:val="24"/>
        </w:rPr>
        <w:t xml:space="preserve">. </w:t>
      </w:r>
      <w:r w:rsidR="00663BF7" w:rsidRPr="00510C2A">
        <w:fldChar w:fldCharType="begin"/>
      </w:r>
      <w:r w:rsidR="00663BF7" w:rsidRPr="00510C2A">
        <w:instrText xml:space="preserve"> REF _Ref440279062 \r \h  \* MERGEFORMAT </w:instrText>
      </w:r>
      <w:r w:rsidR="00663BF7" w:rsidRPr="00510C2A">
        <w:fldChar w:fldCharType="separate"/>
      </w:r>
      <w:r w:rsidR="008E0092" w:rsidRPr="00510C2A">
        <w:rPr>
          <w:sz w:val="24"/>
          <w:szCs w:val="24"/>
        </w:rPr>
        <w:t>б)</w:t>
      </w:r>
      <w:r w:rsidR="00663BF7" w:rsidRPr="00510C2A">
        <w:fldChar w:fldCharType="end"/>
      </w:r>
      <w:r w:rsidR="00FA5339" w:rsidRPr="00510C2A">
        <w:rPr>
          <w:sz w:val="24"/>
          <w:szCs w:val="24"/>
        </w:rPr>
        <w:t>,</w:t>
      </w:r>
      <w:r w:rsidR="007638F4" w:rsidRPr="00510C2A">
        <w:rPr>
          <w:sz w:val="24"/>
          <w:szCs w:val="24"/>
        </w:rPr>
        <w:t xml:space="preserve"> </w:t>
      </w:r>
      <w:r w:rsidR="00663BF7" w:rsidRPr="00510C2A">
        <w:fldChar w:fldCharType="begin"/>
      </w:r>
      <w:r w:rsidR="00663BF7" w:rsidRPr="00510C2A">
        <w:instrText xml:space="preserve"> REF _Ref440552284 \r \h  \* MERGEFORMAT </w:instrText>
      </w:r>
      <w:r w:rsidR="00663BF7" w:rsidRPr="00510C2A">
        <w:fldChar w:fldCharType="separate"/>
      </w:r>
      <w:r w:rsidR="008E0092" w:rsidRPr="00510C2A">
        <w:rPr>
          <w:bCs w:val="0"/>
          <w:sz w:val="24"/>
          <w:szCs w:val="24"/>
        </w:rPr>
        <w:t>г)</w:t>
      </w:r>
      <w:r w:rsidR="00663BF7" w:rsidRPr="00510C2A">
        <w:fldChar w:fldCharType="end"/>
      </w:r>
      <w:r w:rsidR="00AB2CB8" w:rsidRPr="00510C2A">
        <w:rPr>
          <w:bCs w:val="0"/>
          <w:sz w:val="24"/>
          <w:szCs w:val="24"/>
        </w:rPr>
        <w:t xml:space="preserve">, </w:t>
      </w:r>
      <w:r w:rsidR="00663BF7" w:rsidRPr="00510C2A">
        <w:fldChar w:fldCharType="begin"/>
      </w:r>
      <w:r w:rsidR="00663BF7" w:rsidRPr="00510C2A">
        <w:instrText xml:space="preserve"> REF _Ref440372326 \r \h  \* MERGEFORMAT </w:instrText>
      </w:r>
      <w:r w:rsidR="00663BF7" w:rsidRPr="00510C2A">
        <w:fldChar w:fldCharType="separate"/>
      </w:r>
      <w:r w:rsidR="008E0092" w:rsidRPr="00510C2A">
        <w:rPr>
          <w:sz w:val="24"/>
          <w:szCs w:val="24"/>
        </w:rPr>
        <w:t>е)</w:t>
      </w:r>
      <w:r w:rsidR="00663BF7" w:rsidRPr="00510C2A">
        <w:fldChar w:fldCharType="end"/>
      </w:r>
      <w:r w:rsidR="007638F4" w:rsidRPr="00510C2A">
        <w:rPr>
          <w:sz w:val="24"/>
          <w:szCs w:val="24"/>
        </w:rPr>
        <w:t>,</w:t>
      </w:r>
      <w:r w:rsidR="00FA5339" w:rsidRPr="00510C2A">
        <w:rPr>
          <w:sz w:val="24"/>
          <w:szCs w:val="24"/>
        </w:rPr>
        <w:t xml:space="preserve"> </w:t>
      </w:r>
      <w:r w:rsidR="00663BF7" w:rsidRPr="00510C2A">
        <w:fldChar w:fldCharType="begin"/>
      </w:r>
      <w:r w:rsidR="00663BF7" w:rsidRPr="00510C2A">
        <w:instrText xml:space="preserve"> REF _Ref440371812 \r \h  \* MERGEFORMAT </w:instrText>
      </w:r>
      <w:r w:rsidR="00663BF7" w:rsidRPr="00510C2A">
        <w:fldChar w:fldCharType="separate"/>
      </w:r>
      <w:r w:rsidR="008E0092" w:rsidRPr="00510C2A">
        <w:rPr>
          <w:sz w:val="24"/>
          <w:szCs w:val="24"/>
        </w:rPr>
        <w:t>н)</w:t>
      </w:r>
      <w:r w:rsidR="00663BF7" w:rsidRPr="00510C2A">
        <w:fldChar w:fldCharType="end"/>
      </w:r>
      <w:r w:rsidR="00FA5339" w:rsidRPr="00510C2A">
        <w:rPr>
          <w:sz w:val="24"/>
          <w:szCs w:val="24"/>
        </w:rPr>
        <w:t xml:space="preserve">, </w:t>
      </w:r>
      <w:r w:rsidR="00663BF7" w:rsidRPr="00510C2A">
        <w:fldChar w:fldCharType="begin"/>
      </w:r>
      <w:r w:rsidR="00663BF7" w:rsidRPr="00510C2A">
        <w:instrText xml:space="preserve"> REF _Ref440371822 \r \h  \* MERGEFORMAT </w:instrText>
      </w:r>
      <w:r w:rsidR="00663BF7" w:rsidRPr="00510C2A">
        <w:fldChar w:fldCharType="separate"/>
      </w:r>
      <w:r w:rsidR="008E0092" w:rsidRPr="00510C2A">
        <w:rPr>
          <w:sz w:val="24"/>
          <w:szCs w:val="24"/>
        </w:rPr>
        <w:t>о)</w:t>
      </w:r>
      <w:r w:rsidR="00663BF7" w:rsidRPr="00510C2A">
        <w:fldChar w:fldCharType="end"/>
      </w:r>
      <w:r w:rsidR="00F21407" w:rsidRPr="00510C2A">
        <w:rPr>
          <w:sz w:val="24"/>
          <w:szCs w:val="24"/>
        </w:rPr>
        <w:t xml:space="preserve">, </w:t>
      </w:r>
      <w:r w:rsidR="00663BF7" w:rsidRPr="00510C2A">
        <w:fldChar w:fldCharType="begin"/>
      </w:r>
      <w:r w:rsidR="00663BF7" w:rsidRPr="00510C2A">
        <w:instrText xml:space="preserve"> REF _Ref442189588 \r \h  \* MERGEFORMAT </w:instrText>
      </w:r>
      <w:r w:rsidR="00663BF7" w:rsidRPr="00510C2A">
        <w:fldChar w:fldCharType="separate"/>
      </w:r>
      <w:r w:rsidR="008E0092" w:rsidRPr="00510C2A">
        <w:rPr>
          <w:sz w:val="24"/>
          <w:szCs w:val="24"/>
        </w:rPr>
        <w:t>ф)</w:t>
      </w:r>
      <w:r w:rsidR="00663BF7" w:rsidRPr="00510C2A">
        <w:fldChar w:fldCharType="end"/>
      </w:r>
      <w:r w:rsidR="00F463E8" w:rsidRPr="00510C2A">
        <w:rPr>
          <w:sz w:val="24"/>
          <w:szCs w:val="24"/>
        </w:rPr>
        <w:t xml:space="preserve"> п. </w:t>
      </w:r>
      <w:r w:rsidR="00663BF7" w:rsidRPr="00510C2A">
        <w:fldChar w:fldCharType="begin"/>
      </w:r>
      <w:r w:rsidR="00663BF7" w:rsidRPr="00510C2A">
        <w:instrText xml:space="preserve"> REF _Ref306005578 \r \h  \* MERGEFORMAT </w:instrText>
      </w:r>
      <w:r w:rsidR="00663BF7" w:rsidRPr="00510C2A">
        <w:fldChar w:fldCharType="separate"/>
      </w:r>
      <w:r w:rsidR="008E0092" w:rsidRPr="00510C2A">
        <w:rPr>
          <w:sz w:val="24"/>
          <w:szCs w:val="24"/>
        </w:rPr>
        <w:t>3.3.8.3</w:t>
      </w:r>
      <w:r w:rsidR="00663BF7" w:rsidRPr="00510C2A">
        <w:fldChar w:fldCharType="end"/>
      </w:r>
      <w:r w:rsidR="00D90031" w:rsidRPr="00510C2A">
        <w:rPr>
          <w:bCs w:val="0"/>
          <w:sz w:val="24"/>
          <w:szCs w:val="24"/>
        </w:rPr>
        <w:t>)</w:t>
      </w:r>
      <w:r w:rsidRPr="00510C2A">
        <w:rPr>
          <w:bCs w:val="0"/>
          <w:sz w:val="24"/>
          <w:szCs w:val="24"/>
        </w:rPr>
        <w:t>;</w:t>
      </w:r>
    </w:p>
    <w:p w:rsidR="00D57D88" w:rsidRPr="00510C2A"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510C2A">
        <w:rPr>
          <w:bCs w:val="0"/>
          <w:sz w:val="24"/>
          <w:szCs w:val="24"/>
        </w:rPr>
        <w:t xml:space="preserve">Если Заявка подается Участником с привлечением </w:t>
      </w:r>
      <w:r w:rsidR="0046282D" w:rsidRPr="00510C2A">
        <w:rPr>
          <w:bCs w:val="0"/>
          <w:sz w:val="24"/>
          <w:szCs w:val="24"/>
        </w:rPr>
        <w:t>субподрядчиков</w:t>
      </w:r>
      <w:r w:rsidRPr="00510C2A">
        <w:rPr>
          <w:bCs w:val="0"/>
          <w:sz w:val="24"/>
          <w:szCs w:val="24"/>
        </w:rPr>
        <w:t xml:space="preserve"> – Форма </w:t>
      </w:r>
      <w:proofErr w:type="gramStart"/>
      <w:r w:rsidRPr="00510C2A">
        <w:rPr>
          <w:bCs w:val="0"/>
          <w:sz w:val="24"/>
          <w:szCs w:val="24"/>
        </w:rPr>
        <w:t xml:space="preserve">плана распределения объемов </w:t>
      </w:r>
      <w:r w:rsidR="0046282D" w:rsidRPr="00510C2A">
        <w:rPr>
          <w:bCs w:val="0"/>
          <w:sz w:val="24"/>
          <w:szCs w:val="24"/>
        </w:rPr>
        <w:t>выполнения работ</w:t>
      </w:r>
      <w:proofErr w:type="gramEnd"/>
      <w:r w:rsidRPr="00510C2A">
        <w:rPr>
          <w:bCs w:val="0"/>
          <w:sz w:val="24"/>
          <w:szCs w:val="24"/>
        </w:rPr>
        <w:t xml:space="preserve"> между Участником и </w:t>
      </w:r>
      <w:r w:rsidR="0046282D" w:rsidRPr="00510C2A">
        <w:rPr>
          <w:bCs w:val="0"/>
          <w:sz w:val="24"/>
          <w:szCs w:val="24"/>
        </w:rPr>
        <w:t>субподрядчиками</w:t>
      </w:r>
      <w:r w:rsidRPr="00510C2A">
        <w:rPr>
          <w:bCs w:val="0"/>
          <w:sz w:val="24"/>
          <w:szCs w:val="24"/>
        </w:rPr>
        <w:t xml:space="preserve"> (подраздел </w:t>
      </w:r>
      <w:r w:rsidR="00D52835" w:rsidRPr="00510C2A">
        <w:rPr>
          <w:bCs w:val="0"/>
          <w:sz w:val="24"/>
          <w:szCs w:val="24"/>
        </w:rPr>
        <w:fldChar w:fldCharType="begin"/>
      </w:r>
      <w:r w:rsidRPr="00510C2A">
        <w:rPr>
          <w:bCs w:val="0"/>
          <w:sz w:val="24"/>
          <w:szCs w:val="24"/>
        </w:rPr>
        <w:instrText xml:space="preserve"> REF _Ref440272510 \r \h </w:instrText>
      </w:r>
      <w:r w:rsidR="00510C2A">
        <w:rPr>
          <w:bCs w:val="0"/>
          <w:sz w:val="24"/>
          <w:szCs w:val="24"/>
        </w:rPr>
        <w:instrText xml:space="preserve"> \* MERGEFORMAT </w:instrText>
      </w:r>
      <w:r w:rsidR="00D52835" w:rsidRPr="00510C2A">
        <w:rPr>
          <w:bCs w:val="0"/>
          <w:sz w:val="24"/>
          <w:szCs w:val="24"/>
        </w:rPr>
      </w:r>
      <w:r w:rsidR="00D52835" w:rsidRPr="00510C2A">
        <w:rPr>
          <w:bCs w:val="0"/>
          <w:sz w:val="24"/>
          <w:szCs w:val="24"/>
        </w:rPr>
        <w:fldChar w:fldCharType="separate"/>
      </w:r>
      <w:r w:rsidR="008E0092" w:rsidRPr="00510C2A">
        <w:rPr>
          <w:bCs w:val="0"/>
          <w:sz w:val="24"/>
          <w:szCs w:val="24"/>
        </w:rPr>
        <w:t>5.16</w:t>
      </w:r>
      <w:r w:rsidR="00D52835" w:rsidRPr="00510C2A">
        <w:rPr>
          <w:bCs w:val="0"/>
          <w:sz w:val="24"/>
          <w:szCs w:val="24"/>
        </w:rPr>
        <w:fldChar w:fldCharType="end"/>
      </w:r>
      <w:r w:rsidRPr="00510C2A">
        <w:rPr>
          <w:bCs w:val="0"/>
          <w:sz w:val="24"/>
          <w:szCs w:val="24"/>
        </w:rPr>
        <w:t>);</w:t>
      </w:r>
    </w:p>
    <w:p w:rsidR="00D57D88" w:rsidRPr="00510C2A"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510C2A">
        <w:rPr>
          <w:bCs w:val="0"/>
          <w:sz w:val="24"/>
          <w:szCs w:val="24"/>
        </w:rPr>
        <w:t xml:space="preserve">Если Заявка подается Участником с привлечением </w:t>
      </w:r>
      <w:r w:rsidR="0046282D" w:rsidRPr="00510C2A">
        <w:rPr>
          <w:bCs w:val="0"/>
          <w:sz w:val="24"/>
          <w:szCs w:val="24"/>
        </w:rPr>
        <w:t>субподрядчиков</w:t>
      </w:r>
      <w:r w:rsidRPr="00510C2A">
        <w:rPr>
          <w:bCs w:val="0"/>
          <w:sz w:val="24"/>
          <w:szCs w:val="24"/>
        </w:rPr>
        <w:t xml:space="preserve"> - Для каждого </w:t>
      </w:r>
      <w:r w:rsidR="0046282D" w:rsidRPr="00510C2A">
        <w:rPr>
          <w:bCs w:val="0"/>
          <w:sz w:val="24"/>
          <w:szCs w:val="24"/>
        </w:rPr>
        <w:t>субподрядчика</w:t>
      </w:r>
      <w:r w:rsidRPr="00510C2A">
        <w:rPr>
          <w:bCs w:val="0"/>
          <w:sz w:val="24"/>
          <w:szCs w:val="24"/>
        </w:rPr>
        <w:t xml:space="preserve"> (с оформлением отдельного архива  «Документы </w:t>
      </w:r>
      <w:r w:rsidR="0046282D" w:rsidRPr="00510C2A">
        <w:rPr>
          <w:bCs w:val="0"/>
          <w:sz w:val="24"/>
          <w:szCs w:val="24"/>
        </w:rPr>
        <w:t>субподрядчика</w:t>
      </w:r>
      <w:r w:rsidRPr="00510C2A">
        <w:rPr>
          <w:bCs w:val="0"/>
          <w:sz w:val="24"/>
          <w:szCs w:val="24"/>
        </w:rPr>
        <w:t xml:space="preserve"> _________________»):</w:t>
      </w:r>
    </w:p>
    <w:p w:rsidR="00D57D88" w:rsidRPr="00510C2A" w:rsidRDefault="00D57D88" w:rsidP="00D57D88">
      <w:pPr>
        <w:widowControl w:val="0"/>
        <w:numPr>
          <w:ilvl w:val="1"/>
          <w:numId w:val="5"/>
        </w:numPr>
        <w:tabs>
          <w:tab w:val="left" w:pos="540"/>
        </w:tabs>
        <w:overflowPunct w:val="0"/>
        <w:autoSpaceDE w:val="0"/>
        <w:spacing w:line="264" w:lineRule="auto"/>
        <w:rPr>
          <w:bCs w:val="0"/>
          <w:sz w:val="24"/>
          <w:szCs w:val="24"/>
        </w:rPr>
      </w:pPr>
      <w:r w:rsidRPr="00510C2A">
        <w:rPr>
          <w:bCs w:val="0"/>
          <w:sz w:val="24"/>
          <w:szCs w:val="24"/>
        </w:rPr>
        <w:t xml:space="preserve">Формы, указанные в подразделах </w:t>
      </w:r>
      <w:r w:rsidR="00663BF7" w:rsidRPr="00510C2A">
        <w:fldChar w:fldCharType="begin"/>
      </w:r>
      <w:r w:rsidR="00663BF7" w:rsidRPr="00510C2A">
        <w:instrText xml:space="preserve"> REF _Ref440274659 \r \h  \* MERGEFORMAT </w:instrText>
      </w:r>
      <w:r w:rsidR="00663BF7" w:rsidRPr="00510C2A">
        <w:fldChar w:fldCharType="separate"/>
      </w:r>
      <w:r w:rsidR="008E0092" w:rsidRPr="00510C2A">
        <w:rPr>
          <w:bCs w:val="0"/>
          <w:sz w:val="24"/>
          <w:szCs w:val="24"/>
        </w:rPr>
        <w:t>5.11</w:t>
      </w:r>
      <w:r w:rsidR="00663BF7" w:rsidRPr="00510C2A">
        <w:fldChar w:fldCharType="end"/>
      </w:r>
      <w:r w:rsidRPr="00510C2A">
        <w:rPr>
          <w:bCs w:val="0"/>
          <w:sz w:val="24"/>
          <w:szCs w:val="24"/>
        </w:rPr>
        <w:t xml:space="preserve">, </w:t>
      </w:r>
      <w:r w:rsidR="00663BF7" w:rsidRPr="00510C2A">
        <w:fldChar w:fldCharType="begin"/>
      </w:r>
      <w:r w:rsidR="00663BF7" w:rsidRPr="00510C2A">
        <w:instrText xml:space="preserve"> REF _Ref440274733 \r \h  \* MERGEFORMAT </w:instrText>
      </w:r>
      <w:r w:rsidR="00663BF7" w:rsidRPr="00510C2A">
        <w:fldChar w:fldCharType="separate"/>
      </w:r>
      <w:r w:rsidR="008E0092" w:rsidRPr="00510C2A">
        <w:rPr>
          <w:bCs w:val="0"/>
          <w:sz w:val="24"/>
          <w:szCs w:val="24"/>
        </w:rPr>
        <w:t>5.12</w:t>
      </w:r>
      <w:r w:rsidR="00663BF7" w:rsidRPr="00510C2A">
        <w:fldChar w:fldCharType="end"/>
      </w:r>
      <w:r w:rsidRPr="00510C2A">
        <w:rPr>
          <w:bCs w:val="0"/>
          <w:sz w:val="24"/>
          <w:szCs w:val="24"/>
        </w:rPr>
        <w:t xml:space="preserve">, </w:t>
      </w:r>
      <w:r w:rsidR="00663BF7" w:rsidRPr="00510C2A">
        <w:fldChar w:fldCharType="begin"/>
      </w:r>
      <w:r w:rsidR="00663BF7" w:rsidRPr="00510C2A">
        <w:instrText xml:space="preserve"> REF _Ref440274744 \r \h  \* MERGEFORMAT </w:instrText>
      </w:r>
      <w:r w:rsidR="00663BF7" w:rsidRPr="00510C2A">
        <w:fldChar w:fldCharType="separate"/>
      </w:r>
      <w:r w:rsidR="008E0092" w:rsidRPr="00510C2A">
        <w:rPr>
          <w:bCs w:val="0"/>
          <w:sz w:val="24"/>
          <w:szCs w:val="24"/>
        </w:rPr>
        <w:t>5.13</w:t>
      </w:r>
      <w:r w:rsidR="00663BF7" w:rsidRPr="00510C2A">
        <w:fldChar w:fldCharType="end"/>
      </w:r>
      <w:r w:rsidRPr="00510C2A">
        <w:rPr>
          <w:bCs w:val="0"/>
          <w:sz w:val="24"/>
          <w:szCs w:val="24"/>
        </w:rPr>
        <w:t xml:space="preserve">, </w:t>
      </w:r>
      <w:r w:rsidR="00663BF7" w:rsidRPr="00510C2A">
        <w:fldChar w:fldCharType="begin"/>
      </w:r>
      <w:r w:rsidR="00663BF7" w:rsidRPr="00510C2A">
        <w:instrText xml:space="preserve"> REF _Ref440274756 \r \h  \* MERGEFORMAT </w:instrText>
      </w:r>
      <w:r w:rsidR="00663BF7" w:rsidRPr="00510C2A">
        <w:fldChar w:fldCharType="separate"/>
      </w:r>
      <w:r w:rsidR="008E0092" w:rsidRPr="00510C2A">
        <w:rPr>
          <w:bCs w:val="0"/>
          <w:sz w:val="24"/>
          <w:szCs w:val="24"/>
        </w:rPr>
        <w:t>5.15</w:t>
      </w:r>
      <w:r w:rsidR="00663BF7" w:rsidRPr="00510C2A">
        <w:fldChar w:fldCharType="end"/>
      </w:r>
      <w:r w:rsidRPr="00510C2A">
        <w:rPr>
          <w:bCs w:val="0"/>
          <w:sz w:val="24"/>
          <w:szCs w:val="24"/>
        </w:rPr>
        <w:t>;</w:t>
      </w:r>
    </w:p>
    <w:p w:rsidR="00D57D88" w:rsidRPr="00510C2A" w:rsidRDefault="00D57D88" w:rsidP="00D57D88">
      <w:pPr>
        <w:widowControl w:val="0"/>
        <w:numPr>
          <w:ilvl w:val="1"/>
          <w:numId w:val="5"/>
        </w:numPr>
        <w:tabs>
          <w:tab w:val="left" w:pos="540"/>
        </w:tabs>
        <w:overflowPunct w:val="0"/>
        <w:autoSpaceDE w:val="0"/>
        <w:spacing w:line="264" w:lineRule="auto"/>
        <w:rPr>
          <w:bCs w:val="0"/>
          <w:sz w:val="24"/>
          <w:szCs w:val="24"/>
        </w:rPr>
      </w:pPr>
      <w:r w:rsidRPr="00510C2A">
        <w:rPr>
          <w:bCs w:val="0"/>
          <w:sz w:val="24"/>
          <w:szCs w:val="24"/>
        </w:rPr>
        <w:t xml:space="preserve">Документы, подтверждающие правоспособность данной организации (подраздел </w:t>
      </w:r>
      <w:r w:rsidR="00D52835" w:rsidRPr="00510C2A">
        <w:rPr>
          <w:bCs w:val="0"/>
          <w:sz w:val="24"/>
          <w:szCs w:val="24"/>
        </w:rPr>
        <w:fldChar w:fldCharType="begin"/>
      </w:r>
      <w:r w:rsidRPr="00510C2A">
        <w:rPr>
          <w:bCs w:val="0"/>
          <w:sz w:val="24"/>
          <w:szCs w:val="24"/>
        </w:rPr>
        <w:instrText xml:space="preserve"> REF _Ref306005578 \r \h </w:instrText>
      </w:r>
      <w:r w:rsidR="00510C2A">
        <w:rPr>
          <w:bCs w:val="0"/>
          <w:sz w:val="24"/>
          <w:szCs w:val="24"/>
        </w:rPr>
        <w:instrText xml:space="preserve"> \* MERGEFORMAT </w:instrText>
      </w:r>
      <w:r w:rsidR="00D52835" w:rsidRPr="00510C2A">
        <w:rPr>
          <w:bCs w:val="0"/>
          <w:sz w:val="24"/>
          <w:szCs w:val="24"/>
        </w:rPr>
      </w:r>
      <w:r w:rsidR="00D52835" w:rsidRPr="00510C2A">
        <w:rPr>
          <w:bCs w:val="0"/>
          <w:sz w:val="24"/>
          <w:szCs w:val="24"/>
        </w:rPr>
        <w:fldChar w:fldCharType="separate"/>
      </w:r>
      <w:r w:rsidR="008E0092" w:rsidRPr="00510C2A">
        <w:rPr>
          <w:bCs w:val="0"/>
          <w:sz w:val="24"/>
          <w:szCs w:val="24"/>
        </w:rPr>
        <w:t>3.3.8.3</w:t>
      </w:r>
      <w:r w:rsidR="00D52835" w:rsidRPr="00510C2A">
        <w:rPr>
          <w:bCs w:val="0"/>
          <w:sz w:val="24"/>
          <w:szCs w:val="24"/>
        </w:rPr>
        <w:fldChar w:fldCharType="end"/>
      </w:r>
      <w:r w:rsidRPr="00510C2A">
        <w:rPr>
          <w:bCs w:val="0"/>
          <w:sz w:val="24"/>
          <w:szCs w:val="24"/>
        </w:rPr>
        <w:t>);</w:t>
      </w:r>
    </w:p>
    <w:p w:rsidR="000E746F" w:rsidRPr="00510C2A"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10C2A">
        <w:rPr>
          <w:bCs w:val="0"/>
          <w:sz w:val="24"/>
          <w:szCs w:val="24"/>
        </w:rPr>
        <w:t xml:space="preserve">Если Заявка подается коллективным Участником </w:t>
      </w:r>
      <w:r w:rsidR="0039141F" w:rsidRPr="00510C2A">
        <w:rPr>
          <w:bCs w:val="0"/>
          <w:sz w:val="24"/>
          <w:szCs w:val="24"/>
        </w:rPr>
        <w:t xml:space="preserve"> - Форма </w:t>
      </w:r>
      <w:proofErr w:type="gramStart"/>
      <w:r w:rsidR="0039141F" w:rsidRPr="00510C2A">
        <w:rPr>
          <w:bCs w:val="0"/>
          <w:sz w:val="24"/>
          <w:szCs w:val="24"/>
        </w:rPr>
        <w:t xml:space="preserve">плана распределения объемов </w:t>
      </w:r>
      <w:r w:rsidR="007F76D6" w:rsidRPr="00510C2A">
        <w:rPr>
          <w:bCs w:val="0"/>
          <w:sz w:val="24"/>
          <w:szCs w:val="24"/>
        </w:rPr>
        <w:t>выполнения работ</w:t>
      </w:r>
      <w:proofErr w:type="gramEnd"/>
      <w:r w:rsidR="0039141F" w:rsidRPr="00510C2A">
        <w:rPr>
          <w:bCs w:val="0"/>
          <w:sz w:val="24"/>
          <w:szCs w:val="24"/>
        </w:rPr>
        <w:t xml:space="preserve"> внутри коллективного Участника </w:t>
      </w:r>
      <w:r w:rsidR="00A154B7" w:rsidRPr="00510C2A">
        <w:rPr>
          <w:bCs w:val="0"/>
          <w:sz w:val="24"/>
          <w:szCs w:val="24"/>
        </w:rPr>
        <w:t>(</w:t>
      </w:r>
      <w:r w:rsidR="00A154B7" w:rsidRPr="00510C2A">
        <w:rPr>
          <w:bCs w:val="0"/>
          <w:spacing w:val="-2"/>
          <w:sz w:val="24"/>
          <w:szCs w:val="24"/>
        </w:rPr>
        <w:t>под</w:t>
      </w:r>
      <w:r w:rsidR="00A154B7" w:rsidRPr="00510C2A">
        <w:rPr>
          <w:bCs w:val="0"/>
          <w:sz w:val="24"/>
          <w:szCs w:val="24"/>
        </w:rPr>
        <w:t xml:space="preserve">раздел </w:t>
      </w:r>
      <w:r w:rsidR="00D52835" w:rsidRPr="00510C2A">
        <w:rPr>
          <w:bCs w:val="0"/>
          <w:sz w:val="24"/>
          <w:szCs w:val="24"/>
        </w:rPr>
        <w:fldChar w:fldCharType="begin"/>
      </w:r>
      <w:r w:rsidR="00D50E8D" w:rsidRPr="00510C2A">
        <w:rPr>
          <w:bCs w:val="0"/>
          <w:sz w:val="24"/>
          <w:szCs w:val="24"/>
        </w:rPr>
        <w:instrText xml:space="preserve"> REF _Ref440376401 \r \h </w:instrText>
      </w:r>
      <w:r w:rsidR="00510C2A">
        <w:rPr>
          <w:bCs w:val="0"/>
          <w:sz w:val="24"/>
          <w:szCs w:val="24"/>
        </w:rPr>
        <w:instrText xml:space="preserve"> \* MERGEFORMAT </w:instrText>
      </w:r>
      <w:r w:rsidR="00D52835" w:rsidRPr="00510C2A">
        <w:rPr>
          <w:bCs w:val="0"/>
          <w:sz w:val="24"/>
          <w:szCs w:val="24"/>
        </w:rPr>
      </w:r>
      <w:r w:rsidR="00D52835" w:rsidRPr="00510C2A">
        <w:rPr>
          <w:bCs w:val="0"/>
          <w:sz w:val="24"/>
          <w:szCs w:val="24"/>
        </w:rPr>
        <w:fldChar w:fldCharType="separate"/>
      </w:r>
      <w:r w:rsidR="008E0092" w:rsidRPr="00510C2A">
        <w:rPr>
          <w:bCs w:val="0"/>
          <w:sz w:val="24"/>
          <w:szCs w:val="24"/>
        </w:rPr>
        <w:t>5.17</w:t>
      </w:r>
      <w:r w:rsidR="00D52835" w:rsidRPr="00510C2A">
        <w:rPr>
          <w:bCs w:val="0"/>
          <w:sz w:val="24"/>
          <w:szCs w:val="24"/>
        </w:rPr>
        <w:fldChar w:fldCharType="end"/>
      </w:r>
      <w:r w:rsidR="00A154B7" w:rsidRPr="00510C2A">
        <w:rPr>
          <w:bCs w:val="0"/>
          <w:sz w:val="24"/>
          <w:szCs w:val="24"/>
        </w:rPr>
        <w:t>)</w:t>
      </w:r>
      <w:r w:rsidRPr="00510C2A">
        <w:rPr>
          <w:bCs w:val="0"/>
          <w:sz w:val="24"/>
          <w:szCs w:val="24"/>
        </w:rPr>
        <w:t>;</w:t>
      </w:r>
    </w:p>
    <w:p w:rsidR="00717F60" w:rsidRPr="00510C2A"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10C2A">
        <w:rPr>
          <w:bCs w:val="0"/>
          <w:sz w:val="24"/>
          <w:szCs w:val="24"/>
        </w:rPr>
        <w:t xml:space="preserve">Если Заявка подается коллективным Участником - </w:t>
      </w:r>
      <w:r w:rsidR="00717F60" w:rsidRPr="00510C2A">
        <w:rPr>
          <w:bCs w:val="0"/>
          <w:sz w:val="24"/>
          <w:szCs w:val="24"/>
        </w:rPr>
        <w:t xml:space="preserve">Для каждого члена коллективного </w:t>
      </w:r>
      <w:r w:rsidR="009C744E" w:rsidRPr="00510C2A">
        <w:rPr>
          <w:bCs w:val="0"/>
          <w:sz w:val="24"/>
          <w:szCs w:val="24"/>
        </w:rPr>
        <w:t>Участник</w:t>
      </w:r>
      <w:r w:rsidR="00717F60" w:rsidRPr="00510C2A">
        <w:rPr>
          <w:bCs w:val="0"/>
          <w:sz w:val="24"/>
          <w:szCs w:val="24"/>
        </w:rPr>
        <w:t>а (с оформлением отдельно</w:t>
      </w:r>
      <w:r w:rsidR="003E170D" w:rsidRPr="00510C2A">
        <w:rPr>
          <w:bCs w:val="0"/>
          <w:sz w:val="24"/>
          <w:szCs w:val="24"/>
        </w:rPr>
        <w:t>го архива</w:t>
      </w:r>
      <w:r w:rsidR="00717F60" w:rsidRPr="00510C2A">
        <w:rPr>
          <w:bCs w:val="0"/>
          <w:sz w:val="24"/>
          <w:szCs w:val="24"/>
        </w:rPr>
        <w:t xml:space="preserve">  «Документы члена коллективного </w:t>
      </w:r>
      <w:r w:rsidR="009C744E" w:rsidRPr="00510C2A">
        <w:rPr>
          <w:bCs w:val="0"/>
          <w:sz w:val="24"/>
          <w:szCs w:val="24"/>
        </w:rPr>
        <w:t>Участник</w:t>
      </w:r>
      <w:r w:rsidR="00717F60" w:rsidRPr="00510C2A">
        <w:rPr>
          <w:bCs w:val="0"/>
          <w:sz w:val="24"/>
          <w:szCs w:val="24"/>
        </w:rPr>
        <w:t>а _________________»):</w:t>
      </w:r>
    </w:p>
    <w:p w:rsidR="007044CB" w:rsidRPr="00510C2A" w:rsidRDefault="00A154B7" w:rsidP="00D75CA2">
      <w:pPr>
        <w:widowControl w:val="0"/>
        <w:numPr>
          <w:ilvl w:val="1"/>
          <w:numId w:val="5"/>
        </w:numPr>
        <w:tabs>
          <w:tab w:val="left" w:pos="540"/>
        </w:tabs>
        <w:overflowPunct w:val="0"/>
        <w:autoSpaceDE w:val="0"/>
        <w:spacing w:line="264" w:lineRule="auto"/>
        <w:rPr>
          <w:bCs w:val="0"/>
          <w:sz w:val="24"/>
          <w:szCs w:val="24"/>
        </w:rPr>
      </w:pPr>
      <w:r w:rsidRPr="00510C2A">
        <w:rPr>
          <w:bCs w:val="0"/>
          <w:sz w:val="24"/>
          <w:szCs w:val="24"/>
        </w:rPr>
        <w:t xml:space="preserve">Формы, указанные в подразделах </w:t>
      </w:r>
      <w:r w:rsidR="00663BF7" w:rsidRPr="00510C2A">
        <w:fldChar w:fldCharType="begin"/>
      </w:r>
      <w:r w:rsidR="00663BF7" w:rsidRPr="00510C2A">
        <w:instrText xml:space="preserve"> REF _Ref440274659 \r \h  \* MERGEFORMAT </w:instrText>
      </w:r>
      <w:r w:rsidR="00663BF7" w:rsidRPr="00510C2A">
        <w:fldChar w:fldCharType="separate"/>
      </w:r>
      <w:r w:rsidR="008E0092" w:rsidRPr="00510C2A">
        <w:rPr>
          <w:bCs w:val="0"/>
          <w:sz w:val="24"/>
          <w:szCs w:val="24"/>
        </w:rPr>
        <w:t>5.11</w:t>
      </w:r>
      <w:r w:rsidR="00663BF7" w:rsidRPr="00510C2A">
        <w:fldChar w:fldCharType="end"/>
      </w:r>
      <w:r w:rsidRPr="00510C2A">
        <w:rPr>
          <w:bCs w:val="0"/>
          <w:sz w:val="24"/>
          <w:szCs w:val="24"/>
        </w:rPr>
        <w:t xml:space="preserve">, </w:t>
      </w:r>
      <w:r w:rsidR="00663BF7" w:rsidRPr="00510C2A">
        <w:fldChar w:fldCharType="begin"/>
      </w:r>
      <w:r w:rsidR="00663BF7" w:rsidRPr="00510C2A">
        <w:instrText xml:space="preserve"> REF _Ref440274733 \r \h  \* MERGEFORMAT </w:instrText>
      </w:r>
      <w:r w:rsidR="00663BF7" w:rsidRPr="00510C2A">
        <w:fldChar w:fldCharType="separate"/>
      </w:r>
      <w:r w:rsidR="008E0092" w:rsidRPr="00510C2A">
        <w:rPr>
          <w:bCs w:val="0"/>
          <w:sz w:val="24"/>
          <w:szCs w:val="24"/>
        </w:rPr>
        <w:t>5.12</w:t>
      </w:r>
      <w:r w:rsidR="00663BF7" w:rsidRPr="00510C2A">
        <w:fldChar w:fldCharType="end"/>
      </w:r>
      <w:r w:rsidRPr="00510C2A">
        <w:rPr>
          <w:bCs w:val="0"/>
          <w:sz w:val="24"/>
          <w:szCs w:val="24"/>
        </w:rPr>
        <w:t xml:space="preserve">, </w:t>
      </w:r>
      <w:r w:rsidR="00663BF7" w:rsidRPr="00510C2A">
        <w:fldChar w:fldCharType="begin"/>
      </w:r>
      <w:r w:rsidR="00663BF7" w:rsidRPr="00510C2A">
        <w:instrText xml:space="preserve"> REF _Ref440274744 \r \h  \* MERGEFORMAT </w:instrText>
      </w:r>
      <w:r w:rsidR="00663BF7" w:rsidRPr="00510C2A">
        <w:fldChar w:fldCharType="separate"/>
      </w:r>
      <w:r w:rsidR="008E0092" w:rsidRPr="00510C2A">
        <w:rPr>
          <w:bCs w:val="0"/>
          <w:sz w:val="24"/>
          <w:szCs w:val="24"/>
        </w:rPr>
        <w:t>5.13</w:t>
      </w:r>
      <w:r w:rsidR="00663BF7" w:rsidRPr="00510C2A">
        <w:fldChar w:fldCharType="end"/>
      </w:r>
      <w:r w:rsidRPr="00510C2A">
        <w:rPr>
          <w:bCs w:val="0"/>
          <w:sz w:val="24"/>
          <w:szCs w:val="24"/>
        </w:rPr>
        <w:t xml:space="preserve">, </w:t>
      </w:r>
      <w:r w:rsidR="00663BF7" w:rsidRPr="00510C2A">
        <w:fldChar w:fldCharType="begin"/>
      </w:r>
      <w:r w:rsidR="00663BF7" w:rsidRPr="00510C2A">
        <w:instrText xml:space="preserve"> REF _Ref440274756 \r \h  \* MERGEFORMAT </w:instrText>
      </w:r>
      <w:r w:rsidR="00663BF7" w:rsidRPr="00510C2A">
        <w:fldChar w:fldCharType="separate"/>
      </w:r>
      <w:r w:rsidR="008E0092" w:rsidRPr="00510C2A">
        <w:rPr>
          <w:bCs w:val="0"/>
          <w:sz w:val="24"/>
          <w:szCs w:val="24"/>
        </w:rPr>
        <w:t>5.15</w:t>
      </w:r>
      <w:r w:rsidR="00663BF7" w:rsidRPr="00510C2A">
        <w:fldChar w:fldCharType="end"/>
      </w:r>
      <w:r w:rsidR="007044CB" w:rsidRPr="00510C2A">
        <w:rPr>
          <w:bCs w:val="0"/>
          <w:sz w:val="24"/>
          <w:szCs w:val="24"/>
        </w:rPr>
        <w:t>;</w:t>
      </w:r>
    </w:p>
    <w:p w:rsidR="00717F60" w:rsidRPr="00510C2A" w:rsidRDefault="00717F60" w:rsidP="00D75CA2">
      <w:pPr>
        <w:widowControl w:val="0"/>
        <w:numPr>
          <w:ilvl w:val="1"/>
          <w:numId w:val="5"/>
        </w:numPr>
        <w:tabs>
          <w:tab w:val="left" w:pos="540"/>
        </w:tabs>
        <w:overflowPunct w:val="0"/>
        <w:autoSpaceDE w:val="0"/>
        <w:spacing w:line="264" w:lineRule="auto"/>
        <w:rPr>
          <w:bCs w:val="0"/>
          <w:sz w:val="24"/>
          <w:szCs w:val="24"/>
        </w:rPr>
      </w:pPr>
      <w:r w:rsidRPr="00510C2A">
        <w:rPr>
          <w:bCs w:val="0"/>
          <w:sz w:val="24"/>
          <w:szCs w:val="24"/>
        </w:rPr>
        <w:t>Документы, подтверждающие правоспособность данной организации</w:t>
      </w:r>
      <w:r w:rsidR="00E963D9" w:rsidRPr="00510C2A">
        <w:rPr>
          <w:bCs w:val="0"/>
          <w:sz w:val="24"/>
          <w:szCs w:val="24"/>
        </w:rPr>
        <w:t xml:space="preserve"> (подраздел </w:t>
      </w:r>
      <w:r w:rsidR="00D52835" w:rsidRPr="00510C2A">
        <w:rPr>
          <w:bCs w:val="0"/>
          <w:sz w:val="24"/>
          <w:szCs w:val="24"/>
        </w:rPr>
        <w:fldChar w:fldCharType="begin"/>
      </w:r>
      <w:r w:rsidR="00E963D9" w:rsidRPr="00510C2A">
        <w:rPr>
          <w:bCs w:val="0"/>
          <w:sz w:val="24"/>
          <w:szCs w:val="24"/>
        </w:rPr>
        <w:instrText xml:space="preserve"> REF _Ref306005578 \r \h </w:instrText>
      </w:r>
      <w:r w:rsidR="00510C2A">
        <w:rPr>
          <w:bCs w:val="0"/>
          <w:sz w:val="24"/>
          <w:szCs w:val="24"/>
        </w:rPr>
        <w:instrText xml:space="preserve"> \* MERGEFORMAT </w:instrText>
      </w:r>
      <w:r w:rsidR="00D52835" w:rsidRPr="00510C2A">
        <w:rPr>
          <w:bCs w:val="0"/>
          <w:sz w:val="24"/>
          <w:szCs w:val="24"/>
        </w:rPr>
      </w:r>
      <w:r w:rsidR="00D52835" w:rsidRPr="00510C2A">
        <w:rPr>
          <w:bCs w:val="0"/>
          <w:sz w:val="24"/>
          <w:szCs w:val="24"/>
        </w:rPr>
        <w:fldChar w:fldCharType="separate"/>
      </w:r>
      <w:r w:rsidR="008E0092" w:rsidRPr="00510C2A">
        <w:rPr>
          <w:bCs w:val="0"/>
          <w:sz w:val="24"/>
          <w:szCs w:val="24"/>
        </w:rPr>
        <w:t>3.3.8.3</w:t>
      </w:r>
      <w:r w:rsidR="00D52835" w:rsidRPr="00510C2A">
        <w:rPr>
          <w:bCs w:val="0"/>
          <w:sz w:val="24"/>
          <w:szCs w:val="24"/>
        </w:rPr>
        <w:fldChar w:fldCharType="end"/>
      </w:r>
      <w:r w:rsidR="00E963D9" w:rsidRPr="00510C2A">
        <w:rPr>
          <w:bCs w:val="0"/>
          <w:sz w:val="24"/>
          <w:szCs w:val="24"/>
        </w:rPr>
        <w:t>)</w:t>
      </w:r>
      <w:r w:rsidRPr="00510C2A">
        <w:rPr>
          <w:bCs w:val="0"/>
          <w:sz w:val="24"/>
          <w:szCs w:val="24"/>
        </w:rPr>
        <w:t>;</w:t>
      </w:r>
    </w:p>
    <w:p w:rsidR="00717F60" w:rsidRPr="00510C2A"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510C2A">
        <w:rPr>
          <w:bCs w:val="0"/>
          <w:sz w:val="24"/>
          <w:szCs w:val="24"/>
        </w:rPr>
        <w:t xml:space="preserve">Техническое предложение </w:t>
      </w:r>
      <w:r w:rsidR="007502E0" w:rsidRPr="00510C2A">
        <w:rPr>
          <w:bCs w:val="0"/>
          <w:spacing w:val="-1"/>
          <w:sz w:val="24"/>
          <w:szCs w:val="24"/>
        </w:rPr>
        <w:t>(</w:t>
      </w:r>
      <w:r w:rsidR="007502E0" w:rsidRPr="00510C2A">
        <w:rPr>
          <w:bCs w:val="0"/>
          <w:spacing w:val="-2"/>
          <w:sz w:val="24"/>
          <w:szCs w:val="24"/>
        </w:rPr>
        <w:t>под</w:t>
      </w:r>
      <w:r w:rsidR="007502E0" w:rsidRPr="00510C2A">
        <w:rPr>
          <w:bCs w:val="0"/>
          <w:sz w:val="24"/>
          <w:szCs w:val="24"/>
        </w:rPr>
        <w:t xml:space="preserve">раздел </w:t>
      </w:r>
      <w:r w:rsidR="00D52835" w:rsidRPr="00510C2A">
        <w:rPr>
          <w:bCs w:val="0"/>
          <w:sz w:val="24"/>
          <w:szCs w:val="24"/>
        </w:rPr>
        <w:fldChar w:fldCharType="begin"/>
      </w:r>
      <w:r w:rsidR="007502E0" w:rsidRPr="00510C2A">
        <w:rPr>
          <w:bCs w:val="0"/>
          <w:sz w:val="24"/>
          <w:szCs w:val="24"/>
        </w:rPr>
        <w:instrText xml:space="preserve"> REF _Ref440537086 \r \h </w:instrText>
      </w:r>
      <w:r w:rsidR="00510C2A">
        <w:rPr>
          <w:bCs w:val="0"/>
          <w:sz w:val="24"/>
          <w:szCs w:val="24"/>
        </w:rPr>
        <w:instrText xml:space="preserve"> \* MERGEFORMAT </w:instrText>
      </w:r>
      <w:r w:rsidR="00D52835" w:rsidRPr="00510C2A">
        <w:rPr>
          <w:bCs w:val="0"/>
          <w:sz w:val="24"/>
          <w:szCs w:val="24"/>
        </w:rPr>
      </w:r>
      <w:r w:rsidR="00D52835" w:rsidRPr="00510C2A">
        <w:rPr>
          <w:bCs w:val="0"/>
          <w:sz w:val="24"/>
          <w:szCs w:val="24"/>
        </w:rPr>
        <w:fldChar w:fldCharType="separate"/>
      </w:r>
      <w:r w:rsidR="008E0092" w:rsidRPr="00510C2A">
        <w:rPr>
          <w:bCs w:val="0"/>
          <w:sz w:val="24"/>
          <w:szCs w:val="24"/>
        </w:rPr>
        <w:t>5.3</w:t>
      </w:r>
      <w:r w:rsidR="00D52835" w:rsidRPr="00510C2A">
        <w:rPr>
          <w:bCs w:val="0"/>
          <w:sz w:val="24"/>
          <w:szCs w:val="24"/>
        </w:rPr>
        <w:fldChar w:fldCharType="end"/>
      </w:r>
      <w:r w:rsidR="007502E0" w:rsidRPr="00510C2A">
        <w:rPr>
          <w:bCs w:val="0"/>
          <w:spacing w:val="-1"/>
          <w:sz w:val="24"/>
          <w:szCs w:val="24"/>
        </w:rPr>
        <w:t>)</w:t>
      </w:r>
      <w:r w:rsidR="0046282D" w:rsidRPr="00510C2A">
        <w:rPr>
          <w:bCs w:val="0"/>
          <w:spacing w:val="-1"/>
          <w:sz w:val="24"/>
          <w:szCs w:val="24"/>
        </w:rPr>
        <w:t xml:space="preserve">, </w:t>
      </w:r>
      <w:r w:rsidR="00BD2FD1" w:rsidRPr="00510C2A">
        <w:rPr>
          <w:bCs w:val="0"/>
          <w:sz w:val="24"/>
          <w:szCs w:val="24"/>
        </w:rPr>
        <w:t xml:space="preserve"> </w:t>
      </w:r>
      <w:r w:rsidR="0079270A" w:rsidRPr="00510C2A">
        <w:rPr>
          <w:sz w:val="24"/>
          <w:szCs w:val="24"/>
        </w:rPr>
        <w:t>предварительный договор комплексного страхования строительно-монтажных рисков</w:t>
      </w:r>
      <w:r w:rsidR="0046282D" w:rsidRPr="00510C2A">
        <w:rPr>
          <w:bCs w:val="0"/>
          <w:sz w:val="24"/>
          <w:szCs w:val="24"/>
        </w:rPr>
        <w:t xml:space="preserve"> (</w:t>
      </w:r>
      <w:proofErr w:type="spellStart"/>
      <w:r w:rsidR="0046282D" w:rsidRPr="00510C2A">
        <w:rPr>
          <w:bCs w:val="0"/>
          <w:sz w:val="24"/>
          <w:szCs w:val="24"/>
        </w:rPr>
        <w:t>пп</w:t>
      </w:r>
      <w:proofErr w:type="spellEnd"/>
      <w:r w:rsidR="0046282D" w:rsidRPr="00510C2A">
        <w:rPr>
          <w:bCs w:val="0"/>
          <w:sz w:val="24"/>
          <w:szCs w:val="24"/>
        </w:rPr>
        <w:t xml:space="preserve">. </w:t>
      </w:r>
      <w:r w:rsidR="00D52835" w:rsidRPr="00510C2A">
        <w:rPr>
          <w:bCs w:val="0"/>
          <w:sz w:val="24"/>
          <w:szCs w:val="24"/>
        </w:rPr>
        <w:fldChar w:fldCharType="begin"/>
      </w:r>
      <w:r w:rsidR="00AB2CB8" w:rsidRPr="00510C2A">
        <w:rPr>
          <w:bCs w:val="0"/>
          <w:sz w:val="24"/>
          <w:szCs w:val="24"/>
        </w:rPr>
        <w:instrText xml:space="preserve"> REF _Ref440552284 \r \h </w:instrText>
      </w:r>
      <w:r w:rsidR="00510C2A">
        <w:rPr>
          <w:bCs w:val="0"/>
          <w:sz w:val="24"/>
          <w:szCs w:val="24"/>
        </w:rPr>
        <w:instrText xml:space="preserve"> \* MERGEFORMAT </w:instrText>
      </w:r>
      <w:r w:rsidR="00D52835" w:rsidRPr="00510C2A">
        <w:rPr>
          <w:bCs w:val="0"/>
          <w:sz w:val="24"/>
          <w:szCs w:val="24"/>
        </w:rPr>
      </w:r>
      <w:r w:rsidR="00D52835" w:rsidRPr="00510C2A">
        <w:rPr>
          <w:bCs w:val="0"/>
          <w:sz w:val="24"/>
          <w:szCs w:val="24"/>
        </w:rPr>
        <w:fldChar w:fldCharType="separate"/>
      </w:r>
      <w:r w:rsidR="008E0092" w:rsidRPr="00510C2A">
        <w:rPr>
          <w:bCs w:val="0"/>
          <w:sz w:val="24"/>
          <w:szCs w:val="24"/>
        </w:rPr>
        <w:t>г)</w:t>
      </w:r>
      <w:r w:rsidR="00D52835" w:rsidRPr="00510C2A">
        <w:rPr>
          <w:bCs w:val="0"/>
          <w:sz w:val="24"/>
          <w:szCs w:val="24"/>
        </w:rPr>
        <w:fldChar w:fldCharType="end"/>
      </w:r>
      <w:r w:rsidR="00AB2CB8" w:rsidRPr="00510C2A">
        <w:rPr>
          <w:bCs w:val="0"/>
          <w:sz w:val="24"/>
          <w:szCs w:val="24"/>
        </w:rPr>
        <w:t xml:space="preserve"> </w:t>
      </w:r>
      <w:r w:rsidR="0046282D" w:rsidRPr="00510C2A">
        <w:rPr>
          <w:bCs w:val="0"/>
          <w:sz w:val="24"/>
          <w:szCs w:val="24"/>
        </w:rPr>
        <w:t xml:space="preserve">пункта </w:t>
      </w:r>
      <w:r w:rsidR="00D52835" w:rsidRPr="00510C2A">
        <w:rPr>
          <w:bCs w:val="0"/>
          <w:sz w:val="24"/>
          <w:szCs w:val="24"/>
        </w:rPr>
        <w:fldChar w:fldCharType="begin"/>
      </w:r>
      <w:r w:rsidR="00007542" w:rsidRPr="00510C2A">
        <w:rPr>
          <w:bCs w:val="0"/>
          <w:sz w:val="24"/>
          <w:szCs w:val="24"/>
        </w:rPr>
        <w:instrText xml:space="preserve"> REF _Ref306005578 \r \h </w:instrText>
      </w:r>
      <w:r w:rsidR="00510C2A">
        <w:rPr>
          <w:bCs w:val="0"/>
          <w:sz w:val="24"/>
          <w:szCs w:val="24"/>
        </w:rPr>
        <w:instrText xml:space="preserve"> \* MERGEFORMAT </w:instrText>
      </w:r>
      <w:r w:rsidR="00D52835" w:rsidRPr="00510C2A">
        <w:rPr>
          <w:bCs w:val="0"/>
          <w:sz w:val="24"/>
          <w:szCs w:val="24"/>
        </w:rPr>
      </w:r>
      <w:r w:rsidR="00D52835" w:rsidRPr="00510C2A">
        <w:rPr>
          <w:bCs w:val="0"/>
          <w:sz w:val="24"/>
          <w:szCs w:val="24"/>
        </w:rPr>
        <w:fldChar w:fldCharType="separate"/>
      </w:r>
      <w:r w:rsidR="008E0092" w:rsidRPr="00510C2A">
        <w:rPr>
          <w:bCs w:val="0"/>
          <w:sz w:val="24"/>
          <w:szCs w:val="24"/>
        </w:rPr>
        <w:t>3.3.8.3</w:t>
      </w:r>
      <w:r w:rsidR="00D52835" w:rsidRPr="00510C2A">
        <w:rPr>
          <w:bCs w:val="0"/>
          <w:sz w:val="24"/>
          <w:szCs w:val="24"/>
        </w:rPr>
        <w:fldChar w:fldCharType="end"/>
      </w:r>
      <w:r w:rsidR="0046282D" w:rsidRPr="00510C2A">
        <w:rPr>
          <w:bCs w:val="0"/>
          <w:sz w:val="24"/>
          <w:szCs w:val="24"/>
        </w:rPr>
        <w:t xml:space="preserve">) </w:t>
      </w:r>
      <w:r w:rsidRPr="00510C2A">
        <w:rPr>
          <w:bCs w:val="0"/>
          <w:sz w:val="24"/>
          <w:szCs w:val="24"/>
        </w:rPr>
        <w:t>оформля</w:t>
      </w:r>
      <w:r w:rsidR="0079270A" w:rsidRPr="00510C2A">
        <w:rPr>
          <w:bCs w:val="0"/>
          <w:sz w:val="24"/>
          <w:szCs w:val="24"/>
        </w:rPr>
        <w:t>е</w:t>
      </w:r>
      <w:r w:rsidRPr="00510C2A">
        <w:rPr>
          <w:bCs w:val="0"/>
          <w:sz w:val="24"/>
          <w:szCs w:val="24"/>
        </w:rPr>
        <w:t xml:space="preserve">тся отдельным </w:t>
      </w:r>
      <w:r w:rsidR="003E170D" w:rsidRPr="00510C2A">
        <w:rPr>
          <w:bCs w:val="0"/>
          <w:sz w:val="24"/>
          <w:szCs w:val="24"/>
        </w:rPr>
        <w:t>архивом</w:t>
      </w:r>
      <w:r w:rsidRPr="00510C2A">
        <w:rPr>
          <w:bCs w:val="0"/>
          <w:sz w:val="24"/>
          <w:szCs w:val="24"/>
        </w:rPr>
        <w:t xml:space="preserve"> «Техническое предложение </w:t>
      </w:r>
      <w:r w:rsidR="009C744E" w:rsidRPr="00510C2A">
        <w:rPr>
          <w:bCs w:val="0"/>
          <w:sz w:val="24"/>
          <w:szCs w:val="24"/>
        </w:rPr>
        <w:t>Участник</w:t>
      </w:r>
      <w:r w:rsidRPr="00510C2A">
        <w:rPr>
          <w:bCs w:val="0"/>
          <w:sz w:val="24"/>
          <w:szCs w:val="24"/>
        </w:rPr>
        <w:t>а __________».</w:t>
      </w:r>
    </w:p>
    <w:p w:rsidR="00717F60" w:rsidRPr="00510C2A"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1" w:name="_Ref306004660"/>
      <w:r w:rsidRPr="00510C2A">
        <w:rPr>
          <w:bCs w:val="0"/>
          <w:sz w:val="24"/>
          <w:szCs w:val="24"/>
        </w:rPr>
        <w:t>Участник</w:t>
      </w:r>
      <w:r w:rsidR="00717F60" w:rsidRPr="00510C2A">
        <w:rPr>
          <w:bCs w:val="0"/>
          <w:sz w:val="24"/>
          <w:szCs w:val="24"/>
        </w:rPr>
        <w:t xml:space="preserve"> имеет право подать только одну </w:t>
      </w:r>
      <w:r w:rsidR="004B5EB3" w:rsidRPr="00510C2A">
        <w:rPr>
          <w:bCs w:val="0"/>
          <w:sz w:val="24"/>
          <w:szCs w:val="24"/>
        </w:rPr>
        <w:t>Заявк</w:t>
      </w:r>
      <w:r w:rsidR="00717F60" w:rsidRPr="00510C2A">
        <w:rPr>
          <w:bCs w:val="0"/>
          <w:sz w:val="24"/>
          <w:szCs w:val="24"/>
        </w:rPr>
        <w:t xml:space="preserve">у. В случае нарушения этого требования все </w:t>
      </w:r>
      <w:r w:rsidR="004B5EB3" w:rsidRPr="00510C2A">
        <w:rPr>
          <w:bCs w:val="0"/>
          <w:sz w:val="24"/>
          <w:szCs w:val="24"/>
        </w:rPr>
        <w:t>Заявк</w:t>
      </w:r>
      <w:r w:rsidR="00717F60" w:rsidRPr="00510C2A">
        <w:rPr>
          <w:bCs w:val="0"/>
          <w:sz w:val="24"/>
          <w:szCs w:val="24"/>
        </w:rPr>
        <w:t xml:space="preserve">и такого </w:t>
      </w:r>
      <w:r w:rsidRPr="00510C2A">
        <w:rPr>
          <w:bCs w:val="0"/>
          <w:sz w:val="24"/>
          <w:szCs w:val="24"/>
        </w:rPr>
        <w:t>Участник</w:t>
      </w:r>
      <w:r w:rsidR="00717F60" w:rsidRPr="00510C2A">
        <w:rPr>
          <w:bCs w:val="0"/>
          <w:sz w:val="24"/>
          <w:szCs w:val="24"/>
        </w:rPr>
        <w:t>а отклоняются без рассмотрения по существу.</w:t>
      </w:r>
      <w:bookmarkEnd w:id="251"/>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510C2A">
        <w:rPr>
          <w:bCs w:val="0"/>
          <w:sz w:val="24"/>
          <w:szCs w:val="24"/>
        </w:rPr>
        <w:t xml:space="preserve">Все формы, указанные в разделе </w:t>
      </w:r>
      <w:r w:rsidR="00D52835" w:rsidRPr="00510C2A">
        <w:rPr>
          <w:bCs w:val="0"/>
          <w:sz w:val="24"/>
          <w:szCs w:val="24"/>
        </w:rPr>
        <w:fldChar w:fldCharType="begin"/>
      </w:r>
      <w:r w:rsidR="00D24034" w:rsidRPr="00510C2A">
        <w:rPr>
          <w:bCs w:val="0"/>
          <w:sz w:val="24"/>
          <w:szCs w:val="24"/>
        </w:rPr>
        <w:instrText xml:space="preserve"> REF _Ref440270602 \r \h </w:instrText>
      </w:r>
      <w:r w:rsidR="00510C2A">
        <w:rPr>
          <w:bCs w:val="0"/>
          <w:sz w:val="24"/>
          <w:szCs w:val="24"/>
        </w:rPr>
        <w:instrText xml:space="preserve"> \* MERGEFORMAT </w:instrText>
      </w:r>
      <w:r w:rsidR="00D52835" w:rsidRPr="00510C2A">
        <w:rPr>
          <w:bCs w:val="0"/>
          <w:sz w:val="24"/>
          <w:szCs w:val="24"/>
        </w:rPr>
      </w:r>
      <w:r w:rsidR="00D52835" w:rsidRPr="00510C2A">
        <w:rPr>
          <w:bCs w:val="0"/>
          <w:sz w:val="24"/>
          <w:szCs w:val="24"/>
        </w:rPr>
        <w:fldChar w:fldCharType="separate"/>
      </w:r>
      <w:r w:rsidR="008E0092" w:rsidRPr="00510C2A">
        <w:rPr>
          <w:bCs w:val="0"/>
          <w:sz w:val="24"/>
          <w:szCs w:val="24"/>
        </w:rPr>
        <w:t>5</w:t>
      </w:r>
      <w:r w:rsidR="00D52835" w:rsidRPr="00510C2A">
        <w:rPr>
          <w:bCs w:val="0"/>
          <w:sz w:val="24"/>
          <w:szCs w:val="24"/>
        </w:rPr>
        <w:fldChar w:fldCharType="end"/>
      </w:r>
      <w:r w:rsidRPr="00510C2A">
        <w:rPr>
          <w:bCs w:val="0"/>
          <w:sz w:val="24"/>
          <w:szCs w:val="24"/>
        </w:rPr>
        <w:t xml:space="preserve"> настоящей</w:t>
      </w:r>
      <w:r w:rsidRPr="000E5AC7">
        <w:rPr>
          <w:bCs w:val="0"/>
          <w:sz w:val="24"/>
          <w:szCs w:val="24"/>
        </w:rPr>
        <w:t xml:space="preserve">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663BF7">
        <w:fldChar w:fldCharType="begin"/>
      </w:r>
      <w:r w:rsidR="00663BF7">
        <w:instrText xml:space="preserve"> REF _Ref191386419 \n \h  \* MERGEFORMAT </w:instrText>
      </w:r>
      <w:r w:rsidR="00663BF7">
        <w:fldChar w:fldCharType="separate"/>
      </w:r>
      <w:r w:rsidR="008E0092" w:rsidRPr="008E0092">
        <w:rPr>
          <w:bCs w:val="0"/>
          <w:sz w:val="24"/>
          <w:szCs w:val="24"/>
        </w:rPr>
        <w:t>3.3.2</w:t>
      </w:r>
      <w:r w:rsidR="00663BF7">
        <w:fldChar w:fldCharType="end"/>
      </w:r>
      <w:r w:rsidR="00717F60" w:rsidRPr="00E71A48">
        <w:rPr>
          <w:bCs w:val="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D52835">
        <w:rPr>
          <w:sz w:val="24"/>
          <w:szCs w:val="24"/>
        </w:rPr>
        <w:fldChar w:fldCharType="begin"/>
      </w:r>
      <w:r w:rsidR="00F21407">
        <w:rPr>
          <w:bCs w:val="0"/>
          <w:sz w:val="24"/>
          <w:szCs w:val="24"/>
        </w:rPr>
        <w:instrText xml:space="preserve"> REF _Ref442189588 \r \h </w:instrText>
      </w:r>
      <w:r w:rsidR="00D52835">
        <w:rPr>
          <w:sz w:val="24"/>
          <w:szCs w:val="24"/>
        </w:rPr>
      </w:r>
      <w:r w:rsidR="00D52835">
        <w:rPr>
          <w:sz w:val="24"/>
          <w:szCs w:val="24"/>
        </w:rPr>
        <w:fldChar w:fldCharType="separate"/>
      </w:r>
      <w:r w:rsidR="008E0092">
        <w:rPr>
          <w:bCs w:val="0"/>
          <w:sz w:val="24"/>
          <w:szCs w:val="24"/>
        </w:rPr>
        <w:t>ф)</w:t>
      </w:r>
      <w:r w:rsidR="00D52835">
        <w:rPr>
          <w:sz w:val="24"/>
          <w:szCs w:val="24"/>
        </w:rPr>
        <w:fldChar w:fldCharType="end"/>
      </w:r>
      <w:r w:rsidR="00F21407" w:rsidRPr="00F21407">
        <w:rPr>
          <w:sz w:val="24"/>
          <w:szCs w:val="24"/>
        </w:rPr>
        <w:t xml:space="preserve"> п. </w:t>
      </w:r>
      <w:r w:rsidR="00663BF7">
        <w:fldChar w:fldCharType="begin"/>
      </w:r>
      <w:r w:rsidR="00663BF7">
        <w:instrText xml:space="preserve"> REF _Ref306005578 \r \h  \* MERGEFORMAT </w:instrText>
      </w:r>
      <w:r w:rsidR="00663BF7">
        <w:fldChar w:fldCharType="separate"/>
      </w:r>
      <w:r w:rsidR="008E0092" w:rsidRPr="008E0092">
        <w:rPr>
          <w:sz w:val="24"/>
          <w:szCs w:val="24"/>
        </w:rPr>
        <w:t>3.3.8.3</w:t>
      </w:r>
      <w:r w:rsidR="00663BF7">
        <w:fldChar w:fldCharType="end"/>
      </w:r>
      <w:r w:rsidR="00F21407" w:rsidRPr="00F21407">
        <w:rPr>
          <w:sz w:val="24"/>
          <w:szCs w:val="24"/>
        </w:rPr>
        <w:t xml:space="preserve"> и подразделе </w:t>
      </w:r>
      <w:r w:rsidR="00663BF7">
        <w:fldChar w:fldCharType="begin"/>
      </w:r>
      <w:r w:rsidR="00663BF7">
        <w:instrText xml:space="preserve"> REF _Ref441574649 \r \h  \* MERGEFORMAT </w:instrText>
      </w:r>
      <w:r w:rsidR="00663BF7">
        <w:fldChar w:fldCharType="separate"/>
      </w:r>
      <w:r w:rsidR="008E0092" w:rsidRPr="008E0092">
        <w:rPr>
          <w:sz w:val="24"/>
          <w:szCs w:val="24"/>
        </w:rPr>
        <w:t>5.18</w:t>
      </w:r>
      <w:r w:rsidR="00663BF7">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55279015"/>
      <w:bookmarkStart w:id="253"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7F7EB4">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4"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3"/>
      <w:bookmarkEnd w:id="25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510C2A"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663BF7">
        <w:fldChar w:fldCharType="begin"/>
      </w:r>
      <w:r w:rsidR="00663BF7">
        <w:instrText xml:space="preserve"> REF _Ref440361959 \r \h  \* MERGEFORMAT </w:instrText>
      </w:r>
      <w:r w:rsidR="00663BF7">
        <w:fldChar w:fldCharType="separate"/>
      </w:r>
      <w:r w:rsidR="008E0092" w:rsidRPr="008E0092">
        <w:rPr>
          <w:bCs w:val="0"/>
          <w:sz w:val="24"/>
          <w:szCs w:val="24"/>
        </w:rPr>
        <w:t>5.5</w:t>
      </w:r>
      <w:r w:rsidR="00663BF7">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663BF7">
        <w:fldChar w:fldCharType="begin"/>
      </w:r>
      <w:r w:rsidR="00663BF7">
        <w:instrText xml:space="preserve"> REF _Ref440271036 \r \h  \* MERGEFORMAT </w:instrText>
      </w:r>
      <w:r w:rsidR="00663BF7">
        <w:fldChar w:fldCharType="separate"/>
      </w:r>
      <w:r w:rsidR="008E0092" w:rsidRPr="008E0092">
        <w:rPr>
          <w:bCs w:val="0"/>
          <w:sz w:val="24"/>
          <w:szCs w:val="24"/>
        </w:rPr>
        <w:t>5.4</w:t>
      </w:r>
      <w:r w:rsidR="00663BF7">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663BF7">
        <w:fldChar w:fldCharType="begin"/>
      </w:r>
      <w:r w:rsidR="00663BF7">
        <w:instrText xml:space="preserve"> REF _Ref55336310 \r \h  \* MERGEFORMAT </w:instrText>
      </w:r>
      <w:r w:rsidR="00663BF7">
        <w:fldChar w:fldCharType="separate"/>
      </w:r>
      <w:r w:rsidR="008E0092" w:rsidRPr="008E0092">
        <w:rPr>
          <w:bCs w:val="0"/>
          <w:sz w:val="24"/>
          <w:szCs w:val="24"/>
        </w:rPr>
        <w:t>5.1</w:t>
      </w:r>
      <w:r w:rsidR="00663BF7">
        <w:fldChar w:fldCharType="end"/>
      </w:r>
      <w:r w:rsidR="00B71B9D" w:rsidRPr="00C22199">
        <w:rPr>
          <w:bCs w:val="0"/>
          <w:sz w:val="24"/>
          <w:szCs w:val="24"/>
          <w:lang w:eastAsia="ru-RU"/>
        </w:rPr>
        <w:t>)</w:t>
      </w:r>
      <w:r w:rsidRPr="00C22199">
        <w:rPr>
          <w:sz w:val="24"/>
          <w:szCs w:val="24"/>
        </w:rPr>
        <w:t xml:space="preserve">. В случае расхождения данных условий, </w:t>
      </w:r>
      <w:r w:rsidRPr="00C22199">
        <w:rPr>
          <w:sz w:val="24"/>
          <w:szCs w:val="24"/>
        </w:rPr>
        <w:lastRenderedPageBreak/>
        <w:t xml:space="preserve">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510C2A">
        <w:rPr>
          <w:bCs w:val="0"/>
          <w:sz w:val="24"/>
          <w:szCs w:val="24"/>
        </w:rPr>
        <w:t xml:space="preserve">раздел </w:t>
      </w:r>
      <w:r w:rsidR="00663BF7" w:rsidRPr="00510C2A">
        <w:fldChar w:fldCharType="begin"/>
      </w:r>
      <w:r w:rsidR="00663BF7" w:rsidRPr="00510C2A">
        <w:instrText xml:space="preserve"> REF _Ref55336310 \r \h  \* MERGEFORMAT </w:instrText>
      </w:r>
      <w:r w:rsidR="00663BF7" w:rsidRPr="00510C2A">
        <w:fldChar w:fldCharType="separate"/>
      </w:r>
      <w:r w:rsidR="008E0092" w:rsidRPr="00510C2A">
        <w:rPr>
          <w:bCs w:val="0"/>
          <w:sz w:val="24"/>
          <w:szCs w:val="24"/>
        </w:rPr>
        <w:t>5.1</w:t>
      </w:r>
      <w:r w:rsidR="00663BF7" w:rsidRPr="00510C2A">
        <w:fldChar w:fldCharType="end"/>
      </w:r>
      <w:r w:rsidR="00B71B9D" w:rsidRPr="00510C2A">
        <w:rPr>
          <w:bCs w:val="0"/>
          <w:sz w:val="24"/>
          <w:szCs w:val="24"/>
          <w:lang w:eastAsia="ru-RU"/>
        </w:rPr>
        <w:t>)</w:t>
      </w:r>
      <w:r w:rsidRPr="00510C2A">
        <w:rPr>
          <w:sz w:val="24"/>
          <w:szCs w:val="24"/>
        </w:rPr>
        <w:t>.</w:t>
      </w:r>
    </w:p>
    <w:p w:rsidR="000C1CC4" w:rsidRPr="00510C2A" w:rsidRDefault="000C1CC4" w:rsidP="000C1CC4">
      <w:pPr>
        <w:widowControl w:val="0"/>
        <w:numPr>
          <w:ilvl w:val="3"/>
          <w:numId w:val="34"/>
        </w:numPr>
        <w:tabs>
          <w:tab w:val="left" w:pos="1700"/>
        </w:tabs>
        <w:overflowPunct w:val="0"/>
        <w:autoSpaceDE w:val="0"/>
        <w:spacing w:after="100" w:line="264" w:lineRule="auto"/>
        <w:ind w:left="0" w:firstLine="709"/>
        <w:rPr>
          <w:sz w:val="24"/>
          <w:szCs w:val="24"/>
        </w:rPr>
      </w:pPr>
      <w:bookmarkStart w:id="255" w:name="_Ref440550568"/>
      <w:r w:rsidRPr="00510C2A">
        <w:rPr>
          <w:sz w:val="24"/>
          <w:szCs w:val="24"/>
        </w:rPr>
        <w:t xml:space="preserve">Предварительный договор комплексного страхования строительно-монтажных рисков, содержащий предварительное согласие страховой компании заключить </w:t>
      </w:r>
      <w:r w:rsidR="00007542" w:rsidRPr="00510C2A">
        <w:rPr>
          <w:sz w:val="24"/>
          <w:szCs w:val="24"/>
        </w:rPr>
        <w:t xml:space="preserve">договор страхования строительно-монтажных работ, являющихся предметом настоящего Запроса предложений, </w:t>
      </w:r>
      <w:r w:rsidRPr="00510C2A">
        <w:rPr>
          <w:sz w:val="24"/>
          <w:szCs w:val="24"/>
        </w:rPr>
        <w:t>с Участником</w:t>
      </w:r>
      <w:r w:rsidRPr="00510C2A">
        <w:rPr>
          <w:bCs w:val="0"/>
          <w:sz w:val="24"/>
          <w:szCs w:val="24"/>
        </w:rPr>
        <w:t xml:space="preserve">, в случае признания Заявки Участника лучшей, </w:t>
      </w:r>
      <w:r w:rsidRPr="00510C2A">
        <w:rPr>
          <w:sz w:val="24"/>
          <w:szCs w:val="24"/>
        </w:rPr>
        <w:t>должен быть заключен со страховой компанией, отвечающей следующим требованиям:</w:t>
      </w:r>
      <w:bookmarkEnd w:id="255"/>
    </w:p>
    <w:p w:rsidR="000C1CC4" w:rsidRPr="00510C2A" w:rsidRDefault="000C1CC4" w:rsidP="00473BFE">
      <w:pPr>
        <w:pStyle w:val="a0"/>
        <w:numPr>
          <w:ilvl w:val="0"/>
          <w:numId w:val="88"/>
        </w:numPr>
        <w:tabs>
          <w:tab w:val="left" w:pos="1134"/>
        </w:tabs>
        <w:suppressAutoHyphens w:val="0"/>
        <w:spacing w:line="240" w:lineRule="auto"/>
        <w:rPr>
          <w:sz w:val="24"/>
          <w:szCs w:val="24"/>
        </w:rPr>
      </w:pPr>
      <w:proofErr w:type="gramStart"/>
      <w:r w:rsidRPr="00510C2A">
        <w:rPr>
          <w:sz w:val="24"/>
          <w:szCs w:val="24"/>
        </w:rPr>
        <w:t>зарегистрирована</w:t>
      </w:r>
      <w:proofErr w:type="gramEnd"/>
      <w:r w:rsidRPr="00510C2A">
        <w:rPr>
          <w:sz w:val="24"/>
          <w:szCs w:val="24"/>
        </w:rPr>
        <w:t xml:space="preserve"> на территории Российской Федерации; </w:t>
      </w:r>
    </w:p>
    <w:p w:rsidR="000C1CC4" w:rsidRPr="00510C2A" w:rsidRDefault="000C1CC4" w:rsidP="00473BFE">
      <w:pPr>
        <w:pStyle w:val="a0"/>
        <w:numPr>
          <w:ilvl w:val="0"/>
          <w:numId w:val="88"/>
        </w:numPr>
        <w:tabs>
          <w:tab w:val="left" w:pos="1134"/>
        </w:tabs>
        <w:suppressAutoHyphens w:val="0"/>
        <w:spacing w:line="240" w:lineRule="auto"/>
        <w:rPr>
          <w:sz w:val="24"/>
          <w:szCs w:val="24"/>
        </w:rPr>
      </w:pPr>
      <w:r w:rsidRPr="00510C2A">
        <w:rPr>
          <w:sz w:val="24"/>
          <w:szCs w:val="24"/>
        </w:rPr>
        <w:t>размер оплаченного уставного капитала составляет не менее 500 млн. рублей;</w:t>
      </w:r>
    </w:p>
    <w:p w:rsidR="000C1CC4" w:rsidRPr="00510C2A" w:rsidRDefault="000C1CC4" w:rsidP="00473BFE">
      <w:pPr>
        <w:pStyle w:val="a0"/>
        <w:numPr>
          <w:ilvl w:val="0"/>
          <w:numId w:val="88"/>
        </w:numPr>
        <w:tabs>
          <w:tab w:val="left" w:pos="1134"/>
        </w:tabs>
        <w:suppressAutoHyphens w:val="0"/>
        <w:spacing w:line="240" w:lineRule="auto"/>
        <w:rPr>
          <w:sz w:val="24"/>
          <w:szCs w:val="24"/>
        </w:rPr>
      </w:pPr>
      <w:r w:rsidRPr="00510C2A">
        <w:rPr>
          <w:sz w:val="24"/>
          <w:szCs w:val="24"/>
        </w:rPr>
        <w:t>опыт работы на страховом рынке - не менее 5 лет;</w:t>
      </w:r>
    </w:p>
    <w:p w:rsidR="000C1CC4" w:rsidRPr="00510C2A" w:rsidRDefault="000C1CC4" w:rsidP="00473BFE">
      <w:pPr>
        <w:pStyle w:val="a0"/>
        <w:numPr>
          <w:ilvl w:val="0"/>
          <w:numId w:val="88"/>
        </w:numPr>
        <w:tabs>
          <w:tab w:val="left" w:pos="1134"/>
        </w:tabs>
        <w:suppressAutoHyphens w:val="0"/>
        <w:spacing w:line="240" w:lineRule="auto"/>
        <w:rPr>
          <w:sz w:val="24"/>
          <w:szCs w:val="24"/>
        </w:rPr>
      </w:pPr>
      <w:r w:rsidRPr="00510C2A">
        <w:rPr>
          <w:sz w:val="24"/>
          <w:szCs w:val="24"/>
        </w:rPr>
        <w:t>размер собственного капитала - не менее 1000 млн. рублей;</w:t>
      </w:r>
    </w:p>
    <w:p w:rsidR="000C1CC4" w:rsidRPr="00510C2A" w:rsidRDefault="000C1CC4" w:rsidP="00473BFE">
      <w:pPr>
        <w:pStyle w:val="a0"/>
        <w:numPr>
          <w:ilvl w:val="0"/>
          <w:numId w:val="88"/>
        </w:numPr>
        <w:tabs>
          <w:tab w:val="left" w:pos="1134"/>
        </w:tabs>
        <w:suppressAutoHyphens w:val="0"/>
        <w:spacing w:line="240" w:lineRule="auto"/>
        <w:rPr>
          <w:sz w:val="24"/>
          <w:szCs w:val="24"/>
        </w:rPr>
      </w:pPr>
      <w:r w:rsidRPr="00510C2A">
        <w:rPr>
          <w:sz w:val="24"/>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0C1CC4" w:rsidRPr="00510C2A" w:rsidRDefault="000C1CC4" w:rsidP="00473BFE">
      <w:pPr>
        <w:pStyle w:val="a0"/>
        <w:numPr>
          <w:ilvl w:val="0"/>
          <w:numId w:val="88"/>
        </w:numPr>
        <w:tabs>
          <w:tab w:val="left" w:pos="1134"/>
        </w:tabs>
        <w:suppressAutoHyphens w:val="0"/>
        <w:spacing w:line="240" w:lineRule="auto"/>
        <w:rPr>
          <w:sz w:val="24"/>
          <w:szCs w:val="24"/>
        </w:rPr>
      </w:pPr>
      <w:r w:rsidRPr="00510C2A">
        <w:rPr>
          <w:sz w:val="24"/>
          <w:szCs w:val="24"/>
        </w:rPr>
        <w:t>ведение отчетности по международным стандартам финансовой отчетности (МСФО);</w:t>
      </w:r>
    </w:p>
    <w:p w:rsidR="000C1CC4" w:rsidRPr="00510C2A" w:rsidRDefault="000C1CC4" w:rsidP="00473BFE">
      <w:pPr>
        <w:pStyle w:val="a0"/>
        <w:numPr>
          <w:ilvl w:val="0"/>
          <w:numId w:val="88"/>
        </w:numPr>
        <w:tabs>
          <w:tab w:val="left" w:pos="1134"/>
        </w:tabs>
        <w:suppressAutoHyphens w:val="0"/>
        <w:spacing w:line="240" w:lineRule="auto"/>
        <w:rPr>
          <w:sz w:val="24"/>
          <w:szCs w:val="24"/>
        </w:rPr>
      </w:pPr>
      <w:r w:rsidRPr="00510C2A">
        <w:rPr>
          <w:sz w:val="24"/>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510C2A">
        <w:rPr>
          <w:sz w:val="24"/>
          <w:szCs w:val="24"/>
        </w:rPr>
        <w:t>Fitch</w:t>
      </w:r>
      <w:proofErr w:type="spellEnd"/>
      <w:r w:rsidRPr="00510C2A">
        <w:rPr>
          <w:sz w:val="24"/>
          <w:szCs w:val="24"/>
        </w:rPr>
        <w:t xml:space="preserve"> </w:t>
      </w:r>
      <w:proofErr w:type="spellStart"/>
      <w:r w:rsidRPr="00510C2A">
        <w:rPr>
          <w:sz w:val="24"/>
          <w:szCs w:val="24"/>
        </w:rPr>
        <w:t>Ratings</w:t>
      </w:r>
      <w:proofErr w:type="spellEnd"/>
      <w:r w:rsidRPr="00510C2A">
        <w:rPr>
          <w:sz w:val="24"/>
          <w:szCs w:val="24"/>
        </w:rPr>
        <w:t>» - не ниже «BBB-», агентством «</w:t>
      </w:r>
      <w:proofErr w:type="spellStart"/>
      <w:r w:rsidRPr="00510C2A">
        <w:rPr>
          <w:sz w:val="24"/>
          <w:szCs w:val="24"/>
        </w:rPr>
        <w:t>Moody’s</w:t>
      </w:r>
      <w:proofErr w:type="spellEnd"/>
      <w:r w:rsidRPr="00510C2A">
        <w:rPr>
          <w:sz w:val="24"/>
          <w:szCs w:val="24"/>
        </w:rPr>
        <w:t xml:space="preserve"> </w:t>
      </w:r>
      <w:proofErr w:type="spellStart"/>
      <w:r w:rsidRPr="00510C2A">
        <w:rPr>
          <w:sz w:val="24"/>
          <w:szCs w:val="24"/>
        </w:rPr>
        <w:t>Investors</w:t>
      </w:r>
      <w:proofErr w:type="spellEnd"/>
      <w:r w:rsidRPr="00510C2A">
        <w:rPr>
          <w:sz w:val="24"/>
          <w:szCs w:val="24"/>
        </w:rPr>
        <w:t xml:space="preserve"> </w:t>
      </w:r>
      <w:proofErr w:type="spellStart"/>
      <w:r w:rsidRPr="00510C2A">
        <w:rPr>
          <w:sz w:val="24"/>
          <w:szCs w:val="24"/>
        </w:rPr>
        <w:t>Service</w:t>
      </w:r>
      <w:proofErr w:type="spellEnd"/>
      <w:r w:rsidRPr="00510C2A">
        <w:rPr>
          <w:sz w:val="24"/>
          <w:szCs w:val="24"/>
        </w:rPr>
        <w:t>» - не ниже «</w:t>
      </w:r>
      <w:proofErr w:type="spellStart"/>
      <w:r w:rsidRPr="00510C2A">
        <w:rPr>
          <w:sz w:val="24"/>
          <w:szCs w:val="24"/>
        </w:rPr>
        <w:t>Baa</w:t>
      </w:r>
      <w:proofErr w:type="spellEnd"/>
      <w:r w:rsidRPr="00510C2A">
        <w:rPr>
          <w:sz w:val="24"/>
          <w:szCs w:val="24"/>
        </w:rPr>
        <w:t>»; агентством «</w:t>
      </w:r>
      <w:proofErr w:type="spellStart"/>
      <w:r w:rsidRPr="00510C2A">
        <w:rPr>
          <w:sz w:val="24"/>
          <w:szCs w:val="24"/>
        </w:rPr>
        <w:t>Standart&amp;Poor’s</w:t>
      </w:r>
      <w:proofErr w:type="spellEnd"/>
      <w:r w:rsidRPr="00510C2A">
        <w:rPr>
          <w:sz w:val="24"/>
          <w:szCs w:val="24"/>
        </w:rPr>
        <w:t>» - не ниже «BBB-»;</w:t>
      </w:r>
    </w:p>
    <w:p w:rsidR="000C1CC4" w:rsidRPr="00510C2A" w:rsidRDefault="000C1CC4" w:rsidP="00473BFE">
      <w:pPr>
        <w:pStyle w:val="a0"/>
        <w:numPr>
          <w:ilvl w:val="0"/>
          <w:numId w:val="88"/>
        </w:numPr>
        <w:tabs>
          <w:tab w:val="left" w:pos="1134"/>
        </w:tabs>
        <w:suppressAutoHyphens w:val="0"/>
        <w:spacing w:line="240" w:lineRule="auto"/>
        <w:rPr>
          <w:sz w:val="24"/>
          <w:szCs w:val="24"/>
        </w:rPr>
      </w:pPr>
      <w:r w:rsidRPr="00510C2A">
        <w:rPr>
          <w:sz w:val="24"/>
          <w:szCs w:val="24"/>
        </w:rPr>
        <w:t>наличие опыта участия в страховании и/или перестраховании рисков предприятий российской электроэнергетики;</w:t>
      </w:r>
    </w:p>
    <w:p w:rsidR="000C1CC4" w:rsidRPr="00510C2A" w:rsidRDefault="000C1CC4" w:rsidP="00473BFE">
      <w:pPr>
        <w:pStyle w:val="a0"/>
        <w:numPr>
          <w:ilvl w:val="0"/>
          <w:numId w:val="88"/>
        </w:numPr>
        <w:tabs>
          <w:tab w:val="left" w:pos="1134"/>
        </w:tabs>
        <w:suppressAutoHyphens w:val="0"/>
        <w:spacing w:line="240" w:lineRule="auto"/>
        <w:rPr>
          <w:sz w:val="24"/>
          <w:szCs w:val="24"/>
        </w:rPr>
      </w:pPr>
      <w:r w:rsidRPr="00510C2A">
        <w:rPr>
          <w:sz w:val="24"/>
          <w:szCs w:val="24"/>
        </w:rPr>
        <w:t>наличие лицензии на право проведения страхования строительно-монтажных рисков;</w:t>
      </w:r>
    </w:p>
    <w:p w:rsidR="000C1CC4" w:rsidRPr="00510C2A" w:rsidRDefault="000C1CC4" w:rsidP="00473BFE">
      <w:pPr>
        <w:pStyle w:val="a0"/>
        <w:numPr>
          <w:ilvl w:val="0"/>
          <w:numId w:val="88"/>
        </w:numPr>
        <w:tabs>
          <w:tab w:val="left" w:pos="1134"/>
        </w:tabs>
        <w:suppressAutoHyphens w:val="0"/>
        <w:spacing w:line="240" w:lineRule="auto"/>
        <w:rPr>
          <w:sz w:val="24"/>
          <w:szCs w:val="24"/>
        </w:rPr>
      </w:pPr>
      <w:r w:rsidRPr="00510C2A">
        <w:rPr>
          <w:sz w:val="24"/>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0C1CC4" w:rsidRPr="00510C2A" w:rsidRDefault="000C1CC4" w:rsidP="000C1CC4">
      <w:pPr>
        <w:widowControl w:val="0"/>
        <w:numPr>
          <w:ilvl w:val="3"/>
          <w:numId w:val="34"/>
        </w:numPr>
        <w:tabs>
          <w:tab w:val="left" w:pos="1700"/>
        </w:tabs>
        <w:overflowPunct w:val="0"/>
        <w:autoSpaceDE w:val="0"/>
        <w:spacing w:after="100" w:line="264" w:lineRule="auto"/>
        <w:ind w:left="0" w:firstLine="709"/>
        <w:rPr>
          <w:sz w:val="24"/>
          <w:szCs w:val="24"/>
        </w:rPr>
      </w:pPr>
      <w:bookmarkStart w:id="256" w:name="_Ref440550647"/>
      <w:r w:rsidRPr="00510C2A">
        <w:rPr>
          <w:sz w:val="24"/>
          <w:szCs w:val="24"/>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w:t>
      </w:r>
      <w:r w:rsidRPr="00510C2A">
        <w:rPr>
          <w:bCs w:val="0"/>
          <w:sz w:val="24"/>
          <w:szCs w:val="24"/>
        </w:rPr>
        <w:t xml:space="preserve">, в случае признания Заявки Участника лучшей, </w:t>
      </w:r>
      <w:r w:rsidRPr="00510C2A">
        <w:rPr>
          <w:sz w:val="24"/>
          <w:szCs w:val="24"/>
        </w:rPr>
        <w:t>должен быть заключен в строгом соответствии со следующими условиями:</w:t>
      </w:r>
      <w:bookmarkEnd w:id="256"/>
    </w:p>
    <w:p w:rsidR="000C1CC4" w:rsidRPr="00510C2A" w:rsidRDefault="000C1CC4" w:rsidP="00473BFE">
      <w:pPr>
        <w:pStyle w:val="a0"/>
        <w:numPr>
          <w:ilvl w:val="0"/>
          <w:numId w:val="91"/>
        </w:numPr>
        <w:suppressAutoHyphens w:val="0"/>
        <w:spacing w:before="14" w:after="14" w:line="240" w:lineRule="auto"/>
        <w:ind w:left="1276" w:hanging="567"/>
        <w:rPr>
          <w:sz w:val="24"/>
          <w:szCs w:val="24"/>
        </w:rPr>
      </w:pPr>
      <w:r w:rsidRPr="00510C2A">
        <w:rPr>
          <w:sz w:val="24"/>
          <w:szCs w:val="24"/>
        </w:rPr>
        <w:t xml:space="preserve"> Требования к условиям страхования:</w:t>
      </w:r>
    </w:p>
    <w:p w:rsidR="000C1CC4" w:rsidRPr="00510C2A"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510C2A">
        <w:rPr>
          <w:sz w:val="24"/>
          <w:szCs w:val="24"/>
        </w:rPr>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510C2A">
        <w:rPr>
          <w:sz w:val="24"/>
          <w:szCs w:val="24"/>
        </w:rPr>
        <w:t>но</w:t>
      </w:r>
      <w:proofErr w:type="gramEnd"/>
      <w:r w:rsidRPr="00510C2A">
        <w:rPr>
          <w:sz w:val="24"/>
          <w:szCs w:val="24"/>
        </w:rPr>
        <w:t xml:space="preserve"> не ограничиваясь следующим:</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t>пожар, взрыв, удар молнии, падение летательных аппаратов;</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proofErr w:type="gramStart"/>
      <w:r w:rsidRPr="00510C2A">
        <w:rPr>
          <w:sz w:val="24"/>
          <w:szCs w:val="24"/>
        </w:rPr>
        <w:t>стихийные бедствия - буря, град, землетрясение, сель, сход снежных лавин, наводнение, обвал;</w:t>
      </w:r>
      <w:proofErr w:type="gramEnd"/>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t>просадка грунта, подтопление грунтовыми водами;</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t xml:space="preserve">преднамеренные действия третьих лиц, направленные на повреждение застрахованного имущества, кражи </w:t>
      </w:r>
      <w:proofErr w:type="gramStart"/>
      <w:r w:rsidRPr="00510C2A">
        <w:rPr>
          <w:sz w:val="24"/>
          <w:szCs w:val="24"/>
        </w:rPr>
        <w:t>со</w:t>
      </w:r>
      <w:proofErr w:type="gramEnd"/>
      <w:r w:rsidRPr="00510C2A">
        <w:rPr>
          <w:sz w:val="24"/>
          <w:szCs w:val="24"/>
        </w:rPr>
        <w:t xml:space="preserve"> взломом, грабежа и разбоя;</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t>авария инженерных сетей - водопровода, канализации, теплоснабжения;</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t xml:space="preserve">ошибка при монтаже; </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t>обрушение или повреждение объекта, в том числе обваливающимися или падающими частями.</w:t>
      </w:r>
    </w:p>
    <w:p w:rsidR="000C1CC4" w:rsidRPr="00510C2A"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510C2A">
        <w:rPr>
          <w:sz w:val="24"/>
          <w:szCs w:val="24"/>
        </w:rPr>
        <w:t xml:space="preserve">Страховое покрытие при страховании строительно-монтажных работ должно </w:t>
      </w:r>
      <w:r w:rsidRPr="00510C2A">
        <w:rPr>
          <w:sz w:val="24"/>
          <w:szCs w:val="24"/>
        </w:rPr>
        <w:lastRenderedPageBreak/>
        <w:t xml:space="preserve">обеспечивать возмещение убытков и затрат, которые застрахованные лица могут понести в связи: </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t xml:space="preserve">с причинением материального ущерба </w:t>
      </w:r>
      <w:r w:rsidR="00676267" w:rsidRPr="00510C2A">
        <w:rPr>
          <w:sz w:val="24"/>
          <w:szCs w:val="24"/>
        </w:rPr>
        <w:t>Участнику</w:t>
      </w:r>
      <w:r w:rsidRPr="00510C2A">
        <w:rPr>
          <w:sz w:val="24"/>
          <w:szCs w:val="24"/>
        </w:rPr>
        <w:t xml:space="preserve"> по застрахованному объекту, включая постоянные и временные строения и сооружения на строительной площадке;</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t xml:space="preserve">с причинением материального ущерба </w:t>
      </w:r>
      <w:r w:rsidR="00676267" w:rsidRPr="00510C2A">
        <w:rPr>
          <w:sz w:val="24"/>
          <w:szCs w:val="24"/>
        </w:rPr>
        <w:t>Участник</w:t>
      </w:r>
      <w:r w:rsidRPr="00510C2A">
        <w:rPr>
          <w:sz w:val="24"/>
          <w:szCs w:val="24"/>
        </w:rPr>
        <w:t xml:space="preserve">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w:t>
      </w:r>
      <w:r w:rsidR="00676267" w:rsidRPr="00510C2A">
        <w:rPr>
          <w:sz w:val="24"/>
          <w:szCs w:val="24"/>
        </w:rPr>
        <w:t>Участник</w:t>
      </w:r>
      <w:r w:rsidRPr="00510C2A">
        <w:rPr>
          <w:sz w:val="24"/>
          <w:szCs w:val="24"/>
        </w:rPr>
        <w:t>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t xml:space="preserve">с </w:t>
      </w:r>
      <w:proofErr w:type="spellStart"/>
      <w:r w:rsidRPr="00510C2A">
        <w:rPr>
          <w:sz w:val="24"/>
          <w:szCs w:val="24"/>
        </w:rPr>
        <w:t>послепусковыми</w:t>
      </w:r>
      <w:proofErr w:type="spellEnd"/>
      <w:r w:rsidRPr="00510C2A">
        <w:rPr>
          <w:sz w:val="24"/>
          <w:szCs w:val="24"/>
        </w:rPr>
        <w:t xml:space="preserve"> гарантийными обязательствами </w:t>
      </w:r>
      <w:r w:rsidR="00676267" w:rsidRPr="00510C2A">
        <w:rPr>
          <w:sz w:val="24"/>
          <w:szCs w:val="24"/>
        </w:rPr>
        <w:t>Участник</w:t>
      </w:r>
      <w:r w:rsidRPr="00510C2A">
        <w:rPr>
          <w:sz w:val="24"/>
          <w:szCs w:val="24"/>
        </w:rPr>
        <w:t xml:space="preserve">а, включая затраты на устранение ошибок при строительстве и монтаже, исправление некачественных работ. </w:t>
      </w:r>
    </w:p>
    <w:p w:rsidR="000C1CC4" w:rsidRPr="00510C2A"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510C2A">
        <w:rPr>
          <w:sz w:val="24"/>
          <w:szCs w:val="24"/>
        </w:rPr>
        <w:t xml:space="preserve">В дополнение к базовому страховому покрытию могут быть застрахованы убытки и расходы, которые </w:t>
      </w:r>
      <w:r w:rsidR="00676267" w:rsidRPr="00510C2A">
        <w:rPr>
          <w:sz w:val="24"/>
          <w:szCs w:val="24"/>
        </w:rPr>
        <w:t>Участник</w:t>
      </w:r>
      <w:r w:rsidRPr="00510C2A">
        <w:rPr>
          <w:sz w:val="24"/>
          <w:szCs w:val="24"/>
        </w:rPr>
        <w:t xml:space="preserve"> может понести в связи: </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t xml:space="preserve">с причинением материального ущерба </w:t>
      </w:r>
      <w:r w:rsidR="00676267" w:rsidRPr="00510C2A">
        <w:rPr>
          <w:sz w:val="24"/>
          <w:szCs w:val="24"/>
        </w:rPr>
        <w:t>Участник</w:t>
      </w:r>
      <w:r w:rsidRPr="00510C2A">
        <w:rPr>
          <w:sz w:val="24"/>
          <w:szCs w:val="24"/>
        </w:rPr>
        <w:t>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t xml:space="preserve">с причинением материального ущерба </w:t>
      </w:r>
      <w:r w:rsidR="00676267" w:rsidRPr="00510C2A">
        <w:rPr>
          <w:sz w:val="24"/>
          <w:szCs w:val="24"/>
        </w:rPr>
        <w:t>Участник</w:t>
      </w:r>
      <w:r w:rsidRPr="00510C2A">
        <w:rPr>
          <w:sz w:val="24"/>
          <w:szCs w:val="24"/>
        </w:rPr>
        <w:t xml:space="preserve">у по застрахованным строительным машинам и оборудованию </w:t>
      </w:r>
      <w:r w:rsidR="00676267" w:rsidRPr="00510C2A">
        <w:rPr>
          <w:sz w:val="24"/>
          <w:szCs w:val="24"/>
        </w:rPr>
        <w:t>Участник</w:t>
      </w:r>
      <w:r w:rsidRPr="00510C2A">
        <w:rPr>
          <w:sz w:val="24"/>
          <w:szCs w:val="24"/>
        </w:rPr>
        <w:t>а на строительной площадке (за исключением передвижных строительных машин при нахождении на дорогах общего пользования);</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0C1CC4" w:rsidRPr="00510C2A"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510C2A">
        <w:rPr>
          <w:sz w:val="24"/>
          <w:szCs w:val="24"/>
        </w:rPr>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t xml:space="preserve">затрат на разборку поврежденного объекта, непригодного для дальнейшего строительства, и удаление строительного мусора; </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rsidR="000C1CC4" w:rsidRPr="00510C2A"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510C2A">
        <w:rPr>
          <w:sz w:val="24"/>
          <w:szCs w:val="24"/>
        </w:rPr>
        <w:t xml:space="preserve">Страховые суммы по договору страхования должны устанавливаться с учетом следующих требований: </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lastRenderedPageBreak/>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t xml:space="preserve">страховая сумма по строительным машинам и оборудованию </w:t>
      </w:r>
      <w:r w:rsidR="00676267" w:rsidRPr="00510C2A">
        <w:rPr>
          <w:sz w:val="24"/>
          <w:szCs w:val="24"/>
        </w:rPr>
        <w:t>Участник</w:t>
      </w:r>
      <w:r w:rsidRPr="00510C2A">
        <w:rPr>
          <w:sz w:val="24"/>
          <w:szCs w:val="24"/>
        </w:rPr>
        <w:t xml:space="preserve">а на строительной площадке должна быть равной новой восстановительной стоимости оборудования машин и оборудования; </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0C1CC4" w:rsidRPr="00510C2A"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510C2A">
        <w:rPr>
          <w:sz w:val="24"/>
          <w:szCs w:val="24"/>
        </w:rPr>
        <w:t>Франшизы и лимиты ответственности.</w:t>
      </w:r>
    </w:p>
    <w:p w:rsidR="000C1CC4" w:rsidRPr="00510C2A" w:rsidRDefault="000C1CC4" w:rsidP="000C1CC4">
      <w:pPr>
        <w:widowControl w:val="0"/>
        <w:spacing w:line="240" w:lineRule="auto"/>
        <w:ind w:left="1843" w:hanging="567"/>
        <w:rPr>
          <w:sz w:val="24"/>
          <w:szCs w:val="24"/>
        </w:rPr>
      </w:pPr>
      <w:r w:rsidRPr="00510C2A">
        <w:rPr>
          <w:sz w:val="24"/>
          <w:szCs w:val="24"/>
        </w:rPr>
        <w:t>Безусловная франшиза на каждый страховой случай  не может превышать:</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t>50 000,00 рублей для строительно-монтажных работ общей стоимостью до 1 млн. рублей:</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t>100 000,00 рублей для строительно-монтажных работ общей стоимостью свыше 1 млн. рублей  до 200 млн. рублей;</w:t>
      </w:r>
    </w:p>
    <w:p w:rsidR="000C1CC4" w:rsidRPr="00510C2A"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510C2A">
        <w:rPr>
          <w:sz w:val="24"/>
          <w:szCs w:val="24"/>
        </w:rPr>
        <w:t>250 000,00 рублей для строительно-монтажных работ общей стоимостью свыше 200 млн. рублей;</w:t>
      </w:r>
    </w:p>
    <w:p w:rsidR="000C1CC4" w:rsidRPr="00510C2A" w:rsidRDefault="000C1CC4" w:rsidP="000C1CC4">
      <w:pPr>
        <w:widowControl w:val="0"/>
        <w:spacing w:line="240" w:lineRule="auto"/>
        <w:ind w:left="1276" w:firstLine="0"/>
        <w:rPr>
          <w:sz w:val="24"/>
          <w:szCs w:val="24"/>
        </w:rPr>
      </w:pPr>
      <w:r w:rsidRPr="00510C2A">
        <w:rPr>
          <w:sz w:val="24"/>
          <w:szCs w:val="24"/>
        </w:rPr>
        <w:t>Установление франшиз другого размера устанавливаются по согласованию с Заказчиком.</w:t>
      </w:r>
    </w:p>
    <w:p w:rsidR="000C1CC4" w:rsidRPr="00510C2A" w:rsidRDefault="000C1CC4" w:rsidP="000C1CC4">
      <w:pPr>
        <w:widowControl w:val="0"/>
        <w:spacing w:line="240" w:lineRule="auto"/>
        <w:ind w:left="1276" w:firstLine="0"/>
        <w:rPr>
          <w:sz w:val="24"/>
          <w:szCs w:val="24"/>
        </w:rPr>
      </w:pPr>
      <w:r w:rsidRPr="00510C2A">
        <w:rPr>
          <w:sz w:val="24"/>
          <w:szCs w:val="24"/>
        </w:rPr>
        <w:t xml:space="preserve">Лимиты ответственности по договору страхования устанавливаются  по согласованию с Заказчиком. </w:t>
      </w:r>
    </w:p>
    <w:p w:rsidR="000C1CC4" w:rsidRPr="00510C2A"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510C2A">
        <w:rPr>
          <w:sz w:val="24"/>
          <w:szCs w:val="24"/>
        </w:rPr>
        <w:t>Срок действия договора страхования.</w:t>
      </w:r>
    </w:p>
    <w:p w:rsidR="000C1CC4" w:rsidRPr="00510C2A" w:rsidRDefault="000C1CC4" w:rsidP="000C1CC4">
      <w:pPr>
        <w:widowControl w:val="0"/>
        <w:spacing w:line="240" w:lineRule="auto"/>
        <w:ind w:left="1276" w:firstLine="0"/>
        <w:rPr>
          <w:sz w:val="24"/>
          <w:szCs w:val="24"/>
        </w:rPr>
      </w:pPr>
      <w:r w:rsidRPr="00510C2A">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510C2A">
        <w:rPr>
          <w:sz w:val="24"/>
          <w:szCs w:val="24"/>
        </w:rPr>
        <w:t>послепусковых</w:t>
      </w:r>
      <w:proofErr w:type="spellEnd"/>
      <w:r w:rsidRPr="00510C2A">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rsidR="000C1CC4" w:rsidRPr="00510C2A" w:rsidRDefault="000C1CC4" w:rsidP="00473BFE">
      <w:pPr>
        <w:pStyle w:val="a0"/>
        <w:numPr>
          <w:ilvl w:val="0"/>
          <w:numId w:val="91"/>
        </w:numPr>
        <w:suppressAutoHyphens w:val="0"/>
        <w:spacing w:before="14" w:after="14" w:line="240" w:lineRule="auto"/>
        <w:ind w:left="1276" w:hanging="567"/>
        <w:rPr>
          <w:sz w:val="24"/>
          <w:szCs w:val="24"/>
        </w:rPr>
      </w:pPr>
      <w:r w:rsidRPr="00510C2A">
        <w:rPr>
          <w:sz w:val="24"/>
          <w:szCs w:val="24"/>
        </w:rPr>
        <w:t xml:space="preserve">Страхование не освобождает Заказчика и </w:t>
      </w:r>
      <w:r w:rsidR="00676267" w:rsidRPr="00510C2A">
        <w:rPr>
          <w:sz w:val="24"/>
          <w:szCs w:val="24"/>
        </w:rPr>
        <w:t>Участник</w:t>
      </w:r>
      <w:r w:rsidRPr="00510C2A">
        <w:rPr>
          <w:sz w:val="24"/>
          <w:szCs w:val="24"/>
        </w:rPr>
        <w:t>а от обязанности принять необходимые меры для предотвращения наступления страхового случая.</w:t>
      </w:r>
    </w:p>
    <w:p w:rsidR="000C1CC4" w:rsidRPr="00510C2A" w:rsidRDefault="000C1CC4" w:rsidP="00473BFE">
      <w:pPr>
        <w:pStyle w:val="a0"/>
        <w:numPr>
          <w:ilvl w:val="0"/>
          <w:numId w:val="91"/>
        </w:numPr>
        <w:suppressAutoHyphens w:val="0"/>
        <w:spacing w:before="14" w:after="14" w:line="240" w:lineRule="auto"/>
        <w:ind w:left="1276" w:hanging="567"/>
        <w:rPr>
          <w:sz w:val="24"/>
          <w:szCs w:val="24"/>
        </w:rPr>
      </w:pPr>
      <w:r w:rsidRPr="00510C2A">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rsidR="00717F60" w:rsidRPr="00510C2A" w:rsidRDefault="00717F60" w:rsidP="00E71A48">
      <w:pPr>
        <w:pStyle w:val="3"/>
        <w:spacing w:line="264" w:lineRule="auto"/>
        <w:rPr>
          <w:szCs w:val="24"/>
        </w:rPr>
      </w:pPr>
      <w:bookmarkStart w:id="257" w:name="_Ref115076752"/>
      <w:bookmarkStart w:id="258" w:name="_Ref191386109"/>
      <w:bookmarkStart w:id="259" w:name="_Ref191386419"/>
      <w:bookmarkStart w:id="260" w:name="_Toc440361327"/>
      <w:bookmarkStart w:id="261" w:name="_Toc440376082"/>
      <w:bookmarkStart w:id="262" w:name="_Toc440376209"/>
      <w:bookmarkStart w:id="263" w:name="_Toc440382474"/>
      <w:bookmarkStart w:id="264" w:name="_Toc440447144"/>
      <w:bookmarkStart w:id="265" w:name="_Toc440620824"/>
      <w:bookmarkStart w:id="266" w:name="_Toc440631459"/>
      <w:bookmarkStart w:id="267" w:name="_Toc440875699"/>
      <w:bookmarkStart w:id="268" w:name="_Toc441131723"/>
      <w:r w:rsidRPr="00510C2A">
        <w:rPr>
          <w:szCs w:val="24"/>
        </w:rPr>
        <w:t xml:space="preserve">Порядок подготовки </w:t>
      </w:r>
      <w:r w:rsidR="004B5EB3" w:rsidRPr="00510C2A">
        <w:rPr>
          <w:szCs w:val="24"/>
        </w:rPr>
        <w:t>Заявк</w:t>
      </w:r>
      <w:r w:rsidRPr="00510C2A">
        <w:rPr>
          <w:szCs w:val="24"/>
        </w:rPr>
        <w:t>и через </w:t>
      </w:r>
      <w:bookmarkEnd w:id="257"/>
      <w:bookmarkEnd w:id="258"/>
      <w:bookmarkEnd w:id="259"/>
      <w:r w:rsidRPr="00510C2A">
        <w:rPr>
          <w:szCs w:val="24"/>
        </w:rPr>
        <w:t>ЭТП</w:t>
      </w:r>
      <w:bookmarkEnd w:id="260"/>
      <w:bookmarkEnd w:id="261"/>
      <w:bookmarkEnd w:id="262"/>
      <w:bookmarkEnd w:id="263"/>
      <w:bookmarkEnd w:id="264"/>
      <w:bookmarkEnd w:id="265"/>
      <w:bookmarkEnd w:id="266"/>
      <w:bookmarkEnd w:id="267"/>
      <w:bookmarkEnd w:id="26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510C2A">
        <w:rPr>
          <w:bCs w:val="0"/>
          <w:sz w:val="24"/>
          <w:szCs w:val="24"/>
        </w:rPr>
        <w:t>Участник</w:t>
      </w:r>
      <w:r w:rsidR="00717F60" w:rsidRPr="00510C2A">
        <w:rPr>
          <w:bCs w:val="0"/>
          <w:sz w:val="24"/>
          <w:szCs w:val="24"/>
        </w:rPr>
        <w:t>и при</w:t>
      </w:r>
      <w:r w:rsidR="00717F60" w:rsidRPr="00E71A48">
        <w:rPr>
          <w:bCs w:val="0"/>
          <w:sz w:val="24"/>
          <w:szCs w:val="24"/>
        </w:rPr>
        <w:t xml:space="preserve">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 xml:space="preserve">окументацией по </w:t>
      </w:r>
      <w:r w:rsidR="00717F60" w:rsidRPr="00E71A48">
        <w:rPr>
          <w:bCs w:val="0"/>
          <w:sz w:val="24"/>
          <w:szCs w:val="24"/>
        </w:rPr>
        <w:lastRenderedPageBreak/>
        <w:t>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9" w:name="_Ref115076807"/>
      <w:bookmarkStart w:id="270" w:name="_Toc440361328"/>
      <w:bookmarkStart w:id="271" w:name="_Toc440376083"/>
      <w:bookmarkStart w:id="272" w:name="_Toc440376210"/>
      <w:bookmarkStart w:id="273" w:name="_Toc440382475"/>
      <w:bookmarkStart w:id="274" w:name="_Toc440447145"/>
      <w:bookmarkStart w:id="275" w:name="_Toc440620825"/>
      <w:bookmarkStart w:id="276" w:name="_Toc440631460"/>
      <w:bookmarkStart w:id="277" w:name="_Toc440875700"/>
      <w:bookmarkStart w:id="278" w:name="_Toc441131724"/>
      <w:r w:rsidRPr="00E71A48">
        <w:rPr>
          <w:szCs w:val="24"/>
        </w:rPr>
        <w:t xml:space="preserve">Порядок подготовки </w:t>
      </w:r>
      <w:r w:rsidR="004B5EB3" w:rsidRPr="00E71A48">
        <w:rPr>
          <w:szCs w:val="24"/>
        </w:rPr>
        <w:t>Заявк</w:t>
      </w:r>
      <w:r w:rsidRPr="00E71A48">
        <w:rPr>
          <w:szCs w:val="24"/>
        </w:rPr>
        <w:t>и в письменной</w:t>
      </w:r>
      <w:r w:rsidR="009D0FB4">
        <w:rPr>
          <w:szCs w:val="24"/>
        </w:rPr>
        <w:t xml:space="preserve"> </w:t>
      </w:r>
      <w:r w:rsidR="009D0FB4" w:rsidRPr="006803F2">
        <w:rPr>
          <w:szCs w:val="24"/>
        </w:rPr>
        <w:t>(бумажной)</w:t>
      </w:r>
      <w:r w:rsidRPr="00E71A48">
        <w:rPr>
          <w:szCs w:val="24"/>
        </w:rPr>
        <w:t xml:space="preserve"> форме</w:t>
      </w:r>
      <w:bookmarkEnd w:id="269"/>
      <w:bookmarkEnd w:id="270"/>
      <w:bookmarkEnd w:id="271"/>
      <w:bookmarkEnd w:id="272"/>
      <w:bookmarkEnd w:id="273"/>
      <w:bookmarkEnd w:id="274"/>
      <w:bookmarkEnd w:id="275"/>
      <w:bookmarkEnd w:id="276"/>
      <w:bookmarkEnd w:id="277"/>
      <w:bookmarkEnd w:id="27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9" w:name="_Ref191386548"/>
      <w:r>
        <w:rPr>
          <w:bCs w:val="0"/>
          <w:sz w:val="24"/>
          <w:szCs w:val="24"/>
        </w:rPr>
        <w:t xml:space="preserve">Предоставление Участником Заявки в письменной </w:t>
      </w:r>
      <w:r w:rsidR="009D0FB4" w:rsidRPr="006803F2">
        <w:rPr>
          <w:sz w:val="24"/>
          <w:szCs w:val="24"/>
        </w:rPr>
        <w:t>(бумажной)</w:t>
      </w:r>
      <w:r w:rsidR="009D0FB4">
        <w:rPr>
          <w:sz w:val="24"/>
          <w:szCs w:val="24"/>
        </w:rPr>
        <w:t xml:space="preserve"> </w:t>
      </w:r>
      <w:r>
        <w:rPr>
          <w:bCs w:val="0"/>
          <w:sz w:val="24"/>
          <w:szCs w:val="24"/>
        </w:rPr>
        <w:t>форме не предусмотрено</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D52835">
        <w:rPr>
          <w:sz w:val="24"/>
          <w:szCs w:val="24"/>
        </w:rPr>
        <w:fldChar w:fldCharType="begin"/>
      </w:r>
      <w:r w:rsidR="00F21407">
        <w:rPr>
          <w:bCs w:val="0"/>
          <w:sz w:val="24"/>
          <w:szCs w:val="24"/>
        </w:rPr>
        <w:instrText xml:space="preserve"> REF _Ref442189588 \r \h </w:instrText>
      </w:r>
      <w:r w:rsidR="00D52835">
        <w:rPr>
          <w:sz w:val="24"/>
          <w:szCs w:val="24"/>
        </w:rPr>
      </w:r>
      <w:r w:rsidR="00D52835">
        <w:rPr>
          <w:sz w:val="24"/>
          <w:szCs w:val="24"/>
        </w:rPr>
        <w:fldChar w:fldCharType="separate"/>
      </w:r>
      <w:r w:rsidR="008E0092">
        <w:rPr>
          <w:bCs w:val="0"/>
          <w:sz w:val="24"/>
          <w:szCs w:val="24"/>
        </w:rPr>
        <w:t>ф)</w:t>
      </w:r>
      <w:r w:rsidR="00D52835">
        <w:rPr>
          <w:sz w:val="24"/>
          <w:szCs w:val="24"/>
        </w:rPr>
        <w:fldChar w:fldCharType="end"/>
      </w:r>
      <w:r w:rsidR="00F21407" w:rsidRPr="00F21407">
        <w:rPr>
          <w:sz w:val="24"/>
          <w:szCs w:val="24"/>
        </w:rPr>
        <w:t xml:space="preserve"> п. </w:t>
      </w:r>
      <w:r w:rsidR="00663BF7">
        <w:fldChar w:fldCharType="begin"/>
      </w:r>
      <w:r w:rsidR="00663BF7">
        <w:instrText xml:space="preserve"> REF _Ref306005578 \r \h  \* MERGEFORMAT </w:instrText>
      </w:r>
      <w:r w:rsidR="00663BF7">
        <w:fldChar w:fldCharType="separate"/>
      </w:r>
      <w:r w:rsidR="008E0092" w:rsidRPr="008E0092">
        <w:rPr>
          <w:sz w:val="24"/>
          <w:szCs w:val="24"/>
        </w:rPr>
        <w:t>3.3.8.3</w:t>
      </w:r>
      <w:r w:rsidR="00663BF7">
        <w:fldChar w:fldCharType="end"/>
      </w:r>
      <w:r w:rsidR="00F21407" w:rsidRPr="00F21407">
        <w:rPr>
          <w:sz w:val="24"/>
          <w:szCs w:val="24"/>
        </w:rPr>
        <w:t xml:space="preserve"> и подразделе </w:t>
      </w:r>
      <w:r w:rsidR="00663BF7">
        <w:fldChar w:fldCharType="begin"/>
      </w:r>
      <w:r w:rsidR="00663BF7">
        <w:instrText xml:space="preserve"> REF _Ref441574649 \r \h  \* MERGEFORMAT </w:instrText>
      </w:r>
      <w:r w:rsidR="00663BF7">
        <w:fldChar w:fldCharType="separate"/>
      </w:r>
      <w:r w:rsidR="008E0092" w:rsidRPr="008E0092">
        <w:rPr>
          <w:sz w:val="24"/>
          <w:szCs w:val="24"/>
        </w:rPr>
        <w:t>5.18</w:t>
      </w:r>
      <w:r w:rsidR="00663BF7">
        <w:fldChar w:fldCharType="end"/>
      </w:r>
      <w:r>
        <w:rPr>
          <w:bCs w:val="0"/>
          <w:sz w:val="24"/>
          <w:szCs w:val="24"/>
        </w:rPr>
        <w:t>.</w:t>
      </w:r>
      <w:bookmarkEnd w:id="279"/>
    </w:p>
    <w:p w:rsidR="00717F60" w:rsidRPr="00D71E6D" w:rsidRDefault="00717F60" w:rsidP="00E71A48">
      <w:pPr>
        <w:pStyle w:val="3"/>
        <w:spacing w:line="264" w:lineRule="auto"/>
        <w:rPr>
          <w:szCs w:val="24"/>
        </w:rPr>
      </w:pPr>
      <w:bookmarkStart w:id="280" w:name="_Ref306008743"/>
      <w:bookmarkStart w:id="281" w:name="_Toc440361329"/>
      <w:bookmarkStart w:id="282" w:name="_Toc440376084"/>
      <w:bookmarkStart w:id="283" w:name="_Toc440376211"/>
      <w:bookmarkStart w:id="284" w:name="_Toc440382476"/>
      <w:bookmarkStart w:id="285" w:name="_Toc440447146"/>
      <w:bookmarkStart w:id="286" w:name="_Toc440620826"/>
      <w:bookmarkStart w:id="287" w:name="_Toc440631461"/>
      <w:bookmarkStart w:id="288" w:name="_Toc440875701"/>
      <w:bookmarkStart w:id="289" w:name="_Toc441131725"/>
      <w:r w:rsidRPr="00D71E6D">
        <w:rPr>
          <w:szCs w:val="24"/>
        </w:rPr>
        <w:t xml:space="preserve">Требования к сроку действия </w:t>
      </w:r>
      <w:r w:rsidR="004B5EB3" w:rsidRPr="00D71E6D">
        <w:rPr>
          <w:szCs w:val="24"/>
        </w:rPr>
        <w:t>Заявк</w:t>
      </w:r>
      <w:r w:rsidRPr="00D71E6D">
        <w:rPr>
          <w:szCs w:val="24"/>
        </w:rPr>
        <w:t>и</w:t>
      </w:r>
      <w:bookmarkEnd w:id="280"/>
      <w:bookmarkEnd w:id="281"/>
      <w:bookmarkEnd w:id="282"/>
      <w:bookmarkEnd w:id="283"/>
      <w:bookmarkEnd w:id="284"/>
      <w:bookmarkEnd w:id="285"/>
      <w:bookmarkEnd w:id="286"/>
      <w:bookmarkEnd w:id="287"/>
      <w:bookmarkEnd w:id="288"/>
      <w:bookmarkEnd w:id="289"/>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90"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663BF7">
        <w:fldChar w:fldCharType="begin"/>
      </w:r>
      <w:r w:rsidR="00663BF7">
        <w:instrText xml:space="preserve"> REF _Ref440289953 \r \h  \* MERGEFORMAT </w:instrText>
      </w:r>
      <w:r w:rsidR="00663BF7">
        <w:fldChar w:fldCharType="separate"/>
      </w:r>
      <w:r w:rsidR="008E0092" w:rsidRPr="008E0092">
        <w:rPr>
          <w:bCs w:val="0"/>
          <w:sz w:val="24"/>
          <w:szCs w:val="24"/>
        </w:rPr>
        <w:t>3.4.1.3</w:t>
      </w:r>
      <w:r w:rsidR="00663BF7">
        <w:fldChar w:fldCharType="end"/>
      </w:r>
      <w:r w:rsidR="00D71E6D" w:rsidRPr="00D71E6D">
        <w:rPr>
          <w:bCs w:val="0"/>
          <w:sz w:val="24"/>
          <w:szCs w:val="24"/>
        </w:rPr>
        <w:t>)</w:t>
      </w:r>
      <w:r w:rsidR="00717F60" w:rsidRPr="00D71E6D">
        <w:rPr>
          <w:bCs w:val="0"/>
          <w:sz w:val="24"/>
          <w:szCs w:val="24"/>
        </w:rPr>
        <w:t>.</w:t>
      </w:r>
      <w:bookmarkEnd w:id="290"/>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91" w:name="_Toc440361330"/>
      <w:bookmarkStart w:id="292" w:name="_Toc440376085"/>
      <w:bookmarkStart w:id="293" w:name="_Toc440376212"/>
      <w:bookmarkStart w:id="294" w:name="_Toc440382477"/>
      <w:bookmarkStart w:id="295" w:name="_Toc440447147"/>
      <w:bookmarkStart w:id="296" w:name="_Toc440620827"/>
      <w:bookmarkStart w:id="297" w:name="_Toc440631462"/>
      <w:bookmarkStart w:id="298" w:name="_Toc440875702"/>
      <w:bookmarkStart w:id="299" w:name="_Toc441131726"/>
      <w:r w:rsidRPr="00E71A48">
        <w:rPr>
          <w:szCs w:val="24"/>
        </w:rPr>
        <w:t xml:space="preserve">Требования к языку </w:t>
      </w:r>
      <w:r w:rsidR="004B5EB3" w:rsidRPr="00E71A48">
        <w:rPr>
          <w:szCs w:val="24"/>
        </w:rPr>
        <w:t>Заявк</w:t>
      </w:r>
      <w:r w:rsidRPr="00E71A48">
        <w:rPr>
          <w:szCs w:val="24"/>
        </w:rPr>
        <w:t>и</w:t>
      </w:r>
      <w:bookmarkEnd w:id="291"/>
      <w:bookmarkEnd w:id="292"/>
      <w:bookmarkEnd w:id="293"/>
      <w:bookmarkEnd w:id="294"/>
      <w:bookmarkEnd w:id="295"/>
      <w:bookmarkEnd w:id="296"/>
      <w:bookmarkEnd w:id="297"/>
      <w:bookmarkEnd w:id="298"/>
      <w:bookmarkEnd w:id="29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00" w:name="_Toc440361331"/>
      <w:bookmarkStart w:id="301" w:name="_Toc440376086"/>
      <w:bookmarkStart w:id="302" w:name="_Toc440376213"/>
      <w:bookmarkStart w:id="303" w:name="_Toc440382478"/>
      <w:bookmarkStart w:id="304" w:name="_Toc440447148"/>
      <w:bookmarkStart w:id="305" w:name="_Toc440620828"/>
      <w:bookmarkStart w:id="306" w:name="_Toc440631463"/>
      <w:bookmarkStart w:id="307" w:name="_Toc440875703"/>
      <w:bookmarkStart w:id="308" w:name="_Toc441131727"/>
      <w:r w:rsidRPr="00E71A48">
        <w:rPr>
          <w:szCs w:val="24"/>
        </w:rPr>
        <w:t xml:space="preserve">Требования к валюте </w:t>
      </w:r>
      <w:r w:rsidR="004B5EB3" w:rsidRPr="00E71A48">
        <w:rPr>
          <w:szCs w:val="24"/>
        </w:rPr>
        <w:t>Заявк</w:t>
      </w:r>
      <w:r w:rsidRPr="00E71A48">
        <w:rPr>
          <w:szCs w:val="24"/>
        </w:rPr>
        <w:t>и</w:t>
      </w:r>
      <w:bookmarkEnd w:id="300"/>
      <w:bookmarkEnd w:id="301"/>
      <w:bookmarkEnd w:id="302"/>
      <w:bookmarkEnd w:id="303"/>
      <w:bookmarkEnd w:id="304"/>
      <w:bookmarkEnd w:id="305"/>
      <w:bookmarkEnd w:id="306"/>
      <w:bookmarkEnd w:id="307"/>
      <w:bookmarkEnd w:id="3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9" w:name="_Toc440361332"/>
      <w:bookmarkStart w:id="310" w:name="_Toc440376087"/>
      <w:bookmarkStart w:id="311" w:name="_Toc440376214"/>
      <w:bookmarkStart w:id="312" w:name="_Toc440382479"/>
      <w:bookmarkStart w:id="313" w:name="_Toc440447149"/>
      <w:bookmarkStart w:id="314" w:name="_Toc440620829"/>
      <w:bookmarkStart w:id="315" w:name="_Toc440631464"/>
      <w:bookmarkStart w:id="316" w:name="_Toc440875704"/>
      <w:bookmarkStart w:id="317" w:name="_Toc44113172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9"/>
      <w:bookmarkEnd w:id="310"/>
      <w:bookmarkEnd w:id="311"/>
      <w:bookmarkEnd w:id="312"/>
      <w:bookmarkEnd w:id="313"/>
      <w:bookmarkEnd w:id="314"/>
      <w:bookmarkEnd w:id="315"/>
      <w:bookmarkEnd w:id="316"/>
      <w:bookmarkEnd w:id="317"/>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8"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8"/>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750DB">
        <w:rPr>
          <w:b/>
          <w:bCs w:val="0"/>
          <w:sz w:val="24"/>
          <w:szCs w:val="24"/>
          <w:u w:val="single"/>
        </w:rPr>
        <w:lastRenderedPageBreak/>
        <w:t>По Лоту №1:</w:t>
      </w:r>
      <w:r w:rsidR="00717F60" w:rsidRPr="004750DB">
        <w:rPr>
          <w:bCs w:val="0"/>
          <w:sz w:val="24"/>
          <w:szCs w:val="24"/>
        </w:rPr>
        <w:t xml:space="preserve"> </w:t>
      </w:r>
      <w:r w:rsidR="00C57AFA" w:rsidRPr="004750DB">
        <w:rPr>
          <w:b/>
          <w:sz w:val="24"/>
          <w:szCs w:val="24"/>
        </w:rPr>
        <w:t>925 340</w:t>
      </w:r>
      <w:r w:rsidR="00C57AFA" w:rsidRPr="004750DB">
        <w:rPr>
          <w:sz w:val="24"/>
          <w:szCs w:val="24"/>
        </w:rPr>
        <w:t xml:space="preserve"> (девятьсот двадцать пять тысяч триста сорок) рублей 00 копеек РФ, без учета НДС; НДС составляет </w:t>
      </w:r>
      <w:r w:rsidR="00C57AFA" w:rsidRPr="004750DB">
        <w:rPr>
          <w:b/>
          <w:sz w:val="24"/>
          <w:szCs w:val="24"/>
        </w:rPr>
        <w:t>166 561</w:t>
      </w:r>
      <w:r w:rsidR="00C57AFA" w:rsidRPr="004750DB">
        <w:rPr>
          <w:sz w:val="24"/>
          <w:szCs w:val="24"/>
        </w:rPr>
        <w:t xml:space="preserve"> (сто шестьдесят шесть тысяч пятьсот шестьдесят один) рубль 20 копеек РФ; </w:t>
      </w:r>
      <w:r w:rsidR="00C57AFA" w:rsidRPr="004750DB">
        <w:rPr>
          <w:b/>
          <w:color w:val="000000"/>
          <w:sz w:val="24"/>
          <w:szCs w:val="24"/>
        </w:rPr>
        <w:t>1 091 901</w:t>
      </w:r>
      <w:r w:rsidR="00C57AFA" w:rsidRPr="004750DB">
        <w:rPr>
          <w:sz w:val="24"/>
          <w:szCs w:val="24"/>
        </w:rPr>
        <w:t xml:space="preserve"> (один миллион девяносто одна тысяча девятьсот один) рубль 20 копеек РФ, с учетом НДС.</w:t>
      </w:r>
    </w:p>
    <w:p w:rsidR="004F657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10C2A"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D52835">
        <w:rPr>
          <w:bCs w:val="0"/>
          <w:sz w:val="24"/>
          <w:szCs w:val="24"/>
        </w:rPr>
        <w:fldChar w:fldCharType="begin"/>
      </w:r>
      <w:r w:rsidR="003F3A69">
        <w:rPr>
          <w:bCs w:val="0"/>
          <w:sz w:val="24"/>
          <w:szCs w:val="24"/>
        </w:rPr>
        <w:instrText xml:space="preserve"> REF _Ref55336310 \r \h </w:instrText>
      </w:r>
      <w:r w:rsidR="00D52835">
        <w:rPr>
          <w:bCs w:val="0"/>
          <w:sz w:val="24"/>
          <w:szCs w:val="24"/>
        </w:rPr>
      </w:r>
      <w:r w:rsidR="00D52835">
        <w:rPr>
          <w:bCs w:val="0"/>
          <w:sz w:val="24"/>
          <w:szCs w:val="24"/>
        </w:rPr>
        <w:fldChar w:fldCharType="separate"/>
      </w:r>
      <w:r w:rsidR="008E0092">
        <w:rPr>
          <w:bCs w:val="0"/>
          <w:sz w:val="24"/>
          <w:szCs w:val="24"/>
        </w:rPr>
        <w:t>5.1</w:t>
      </w:r>
      <w:r w:rsidR="00D52835">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w:t>
      </w:r>
      <w:r w:rsidRPr="00510C2A">
        <w:rPr>
          <w:bCs w:val="0"/>
          <w:sz w:val="24"/>
          <w:szCs w:val="24"/>
        </w:rPr>
        <w:t xml:space="preserve">соответствовать цене, указанной в </w:t>
      </w:r>
      <w:r w:rsidR="00546518" w:rsidRPr="00510C2A">
        <w:rPr>
          <w:bCs w:val="0"/>
          <w:sz w:val="24"/>
          <w:szCs w:val="24"/>
        </w:rPr>
        <w:t>Сводной таблице стоимости</w:t>
      </w:r>
      <w:r w:rsidRPr="00510C2A">
        <w:rPr>
          <w:bCs w:val="0"/>
          <w:sz w:val="24"/>
          <w:szCs w:val="24"/>
        </w:rPr>
        <w:t xml:space="preserve"> </w:t>
      </w:r>
      <w:r w:rsidR="001C4BB0" w:rsidRPr="00510C2A">
        <w:rPr>
          <w:bCs w:val="0"/>
          <w:sz w:val="24"/>
          <w:szCs w:val="24"/>
        </w:rPr>
        <w:t>работ</w:t>
      </w:r>
      <w:r w:rsidR="001C4BB0" w:rsidRPr="00510C2A">
        <w:rPr>
          <w:szCs w:val="24"/>
        </w:rPr>
        <w:t xml:space="preserve"> </w:t>
      </w:r>
      <w:r w:rsidR="003F3A69" w:rsidRPr="00510C2A">
        <w:rPr>
          <w:bCs w:val="0"/>
          <w:sz w:val="24"/>
          <w:szCs w:val="24"/>
        </w:rPr>
        <w:t>(</w:t>
      </w:r>
      <w:r w:rsidR="003F3A69" w:rsidRPr="00510C2A">
        <w:rPr>
          <w:bCs w:val="0"/>
          <w:spacing w:val="-2"/>
          <w:sz w:val="24"/>
          <w:szCs w:val="24"/>
        </w:rPr>
        <w:t>под</w:t>
      </w:r>
      <w:r w:rsidR="003F3A69" w:rsidRPr="00510C2A">
        <w:rPr>
          <w:bCs w:val="0"/>
          <w:sz w:val="24"/>
          <w:szCs w:val="24"/>
        </w:rPr>
        <w:t xml:space="preserve">раздел </w:t>
      </w:r>
      <w:r w:rsidR="00D52835" w:rsidRPr="00510C2A">
        <w:rPr>
          <w:bCs w:val="0"/>
          <w:sz w:val="24"/>
          <w:szCs w:val="24"/>
        </w:rPr>
        <w:fldChar w:fldCharType="begin"/>
      </w:r>
      <w:r w:rsidR="003F3A69" w:rsidRPr="00510C2A">
        <w:rPr>
          <w:bCs w:val="0"/>
          <w:sz w:val="24"/>
          <w:szCs w:val="24"/>
        </w:rPr>
        <w:instrText xml:space="preserve"> REF _Ref440271072 \r \h </w:instrText>
      </w:r>
      <w:r w:rsidR="00510C2A">
        <w:rPr>
          <w:bCs w:val="0"/>
          <w:sz w:val="24"/>
          <w:szCs w:val="24"/>
        </w:rPr>
        <w:instrText xml:space="preserve"> \* MERGEFORMAT </w:instrText>
      </w:r>
      <w:r w:rsidR="00D52835" w:rsidRPr="00510C2A">
        <w:rPr>
          <w:bCs w:val="0"/>
          <w:sz w:val="24"/>
          <w:szCs w:val="24"/>
        </w:rPr>
      </w:r>
      <w:r w:rsidR="00D52835" w:rsidRPr="00510C2A">
        <w:rPr>
          <w:bCs w:val="0"/>
          <w:sz w:val="24"/>
          <w:szCs w:val="24"/>
        </w:rPr>
        <w:fldChar w:fldCharType="separate"/>
      </w:r>
      <w:r w:rsidR="008E0092" w:rsidRPr="00510C2A">
        <w:rPr>
          <w:bCs w:val="0"/>
          <w:sz w:val="24"/>
          <w:szCs w:val="24"/>
        </w:rPr>
        <w:t>5.2</w:t>
      </w:r>
      <w:r w:rsidR="00D52835" w:rsidRPr="00510C2A">
        <w:rPr>
          <w:bCs w:val="0"/>
          <w:sz w:val="24"/>
          <w:szCs w:val="24"/>
        </w:rPr>
        <w:fldChar w:fldCharType="end"/>
      </w:r>
      <w:r w:rsidR="003F3A69" w:rsidRPr="00510C2A">
        <w:rPr>
          <w:bCs w:val="0"/>
          <w:sz w:val="24"/>
          <w:szCs w:val="24"/>
        </w:rPr>
        <w:t>)</w:t>
      </w:r>
      <w:r w:rsidR="00EA1723" w:rsidRPr="00510C2A">
        <w:rPr>
          <w:bCs w:val="0"/>
          <w:sz w:val="24"/>
          <w:szCs w:val="24"/>
        </w:rPr>
        <w:t xml:space="preserve"> </w:t>
      </w:r>
      <w:r w:rsidR="00EA1723" w:rsidRPr="00510C2A">
        <w:rPr>
          <w:sz w:val="24"/>
          <w:szCs w:val="24"/>
        </w:rPr>
        <w:t xml:space="preserve">и Графике оплаты </w:t>
      </w:r>
      <w:r w:rsidR="007F76D6" w:rsidRPr="00510C2A">
        <w:rPr>
          <w:sz w:val="24"/>
          <w:szCs w:val="24"/>
        </w:rPr>
        <w:t>выполнения работ</w:t>
      </w:r>
      <w:r w:rsidR="00EA1723" w:rsidRPr="00510C2A">
        <w:rPr>
          <w:sz w:val="24"/>
          <w:szCs w:val="24"/>
        </w:rPr>
        <w:t xml:space="preserve"> (подраздел </w:t>
      </w:r>
      <w:r w:rsidR="00D52835" w:rsidRPr="00510C2A">
        <w:rPr>
          <w:sz w:val="24"/>
          <w:szCs w:val="24"/>
        </w:rPr>
        <w:fldChar w:fldCharType="begin"/>
      </w:r>
      <w:r w:rsidR="00EA1723" w:rsidRPr="00510C2A">
        <w:rPr>
          <w:sz w:val="24"/>
          <w:szCs w:val="24"/>
        </w:rPr>
        <w:instrText xml:space="preserve"> REF _Ref440361439 \r \h </w:instrText>
      </w:r>
      <w:r w:rsidR="00510C2A">
        <w:rPr>
          <w:sz w:val="24"/>
          <w:szCs w:val="24"/>
        </w:rPr>
        <w:instrText xml:space="preserve"> \* MERGEFORMAT </w:instrText>
      </w:r>
      <w:r w:rsidR="00D52835" w:rsidRPr="00510C2A">
        <w:rPr>
          <w:sz w:val="24"/>
          <w:szCs w:val="24"/>
        </w:rPr>
      </w:r>
      <w:r w:rsidR="00D52835" w:rsidRPr="00510C2A">
        <w:rPr>
          <w:sz w:val="24"/>
          <w:szCs w:val="24"/>
        </w:rPr>
        <w:fldChar w:fldCharType="separate"/>
      </w:r>
      <w:r w:rsidR="008E0092" w:rsidRPr="00510C2A">
        <w:rPr>
          <w:sz w:val="24"/>
          <w:szCs w:val="24"/>
        </w:rPr>
        <w:t>5.5</w:t>
      </w:r>
      <w:r w:rsidR="00D52835" w:rsidRPr="00510C2A">
        <w:rPr>
          <w:sz w:val="24"/>
          <w:szCs w:val="24"/>
        </w:rPr>
        <w:fldChar w:fldCharType="end"/>
      </w:r>
      <w:r w:rsidR="00EA1723" w:rsidRPr="00510C2A">
        <w:rPr>
          <w:sz w:val="24"/>
          <w:szCs w:val="24"/>
        </w:rPr>
        <w:t>)</w:t>
      </w:r>
      <w:r w:rsidRPr="00510C2A">
        <w:rPr>
          <w:bCs w:val="0"/>
          <w:sz w:val="24"/>
          <w:szCs w:val="24"/>
        </w:rPr>
        <w:t>. В противном случае Заявк</w:t>
      </w:r>
      <w:r w:rsidR="009F10B1" w:rsidRPr="00510C2A">
        <w:rPr>
          <w:bCs w:val="0"/>
          <w:sz w:val="24"/>
          <w:szCs w:val="24"/>
        </w:rPr>
        <w:t>а</w:t>
      </w:r>
      <w:r w:rsidRPr="00510C2A">
        <w:rPr>
          <w:bCs w:val="0"/>
          <w:sz w:val="24"/>
          <w:szCs w:val="24"/>
        </w:rPr>
        <w:t xml:space="preserve"> Участника будет отклонен</w:t>
      </w:r>
      <w:r w:rsidR="009F10B1" w:rsidRPr="00510C2A">
        <w:rPr>
          <w:bCs w:val="0"/>
          <w:sz w:val="24"/>
          <w:szCs w:val="24"/>
        </w:rPr>
        <w:t>а</w:t>
      </w:r>
      <w:r w:rsidRPr="00510C2A">
        <w:rPr>
          <w:bCs w:val="0"/>
          <w:sz w:val="24"/>
          <w:szCs w:val="24"/>
        </w:rPr>
        <w:t xml:space="preserve"> без рассмотрения по существу.</w:t>
      </w:r>
    </w:p>
    <w:p w:rsidR="00D00D5E" w:rsidRPr="00510C2A" w:rsidRDefault="00D00D5E"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10C2A">
        <w:rPr>
          <w:sz w:val="24"/>
          <w:szCs w:val="24"/>
        </w:rPr>
        <w:t xml:space="preserve"> </w:t>
      </w:r>
      <w:r w:rsidR="005B47BD" w:rsidRPr="00510C2A">
        <w:rPr>
          <w:sz w:val="24"/>
          <w:szCs w:val="24"/>
        </w:rPr>
        <w:t>Участник</w:t>
      </w:r>
      <w:r w:rsidRPr="00510C2A">
        <w:rPr>
          <w:sz w:val="24"/>
          <w:szCs w:val="24"/>
        </w:rPr>
        <w:t xml:space="preserve"> должен предоставить на рассмотрение Закупочной комиссии сводный сметный расчет и локальные сметы на выполнение СМР, ПНР, по каждому титулу отдельно. Сметная документация должна учитывать процент снижения. Если цена, указанная </w:t>
      </w:r>
      <w:r w:rsidR="005B47BD" w:rsidRPr="00510C2A">
        <w:rPr>
          <w:sz w:val="24"/>
          <w:szCs w:val="24"/>
        </w:rPr>
        <w:t>Участником</w:t>
      </w:r>
      <w:r w:rsidRPr="00510C2A">
        <w:rPr>
          <w:sz w:val="24"/>
          <w:szCs w:val="24"/>
        </w:rPr>
        <w:t xml:space="preserve"> в Письме о подачи оферты</w:t>
      </w:r>
      <w:r w:rsidR="005B47BD" w:rsidRPr="00510C2A">
        <w:rPr>
          <w:sz w:val="24"/>
          <w:szCs w:val="24"/>
        </w:rPr>
        <w:t xml:space="preserve"> (подраздел </w:t>
      </w:r>
      <w:r w:rsidR="00D52835" w:rsidRPr="00510C2A">
        <w:rPr>
          <w:sz w:val="24"/>
          <w:szCs w:val="24"/>
        </w:rPr>
        <w:fldChar w:fldCharType="begin"/>
      </w:r>
      <w:r w:rsidR="005B47BD" w:rsidRPr="00510C2A">
        <w:rPr>
          <w:sz w:val="24"/>
          <w:szCs w:val="24"/>
        </w:rPr>
        <w:instrText xml:space="preserve"> REF _Ref55336310 \r \h </w:instrText>
      </w:r>
      <w:r w:rsidR="00510C2A">
        <w:rPr>
          <w:sz w:val="24"/>
          <w:szCs w:val="24"/>
        </w:rPr>
        <w:instrText xml:space="preserve"> \* MERGEFORMAT </w:instrText>
      </w:r>
      <w:r w:rsidR="00D52835" w:rsidRPr="00510C2A">
        <w:rPr>
          <w:sz w:val="24"/>
          <w:szCs w:val="24"/>
        </w:rPr>
      </w:r>
      <w:r w:rsidR="00D52835" w:rsidRPr="00510C2A">
        <w:rPr>
          <w:sz w:val="24"/>
          <w:szCs w:val="24"/>
        </w:rPr>
        <w:fldChar w:fldCharType="separate"/>
      </w:r>
      <w:r w:rsidR="008E0092" w:rsidRPr="00510C2A">
        <w:rPr>
          <w:sz w:val="24"/>
          <w:szCs w:val="24"/>
        </w:rPr>
        <w:t>5.1</w:t>
      </w:r>
      <w:r w:rsidR="00D52835" w:rsidRPr="00510C2A">
        <w:rPr>
          <w:sz w:val="24"/>
          <w:szCs w:val="24"/>
        </w:rPr>
        <w:fldChar w:fldCharType="end"/>
      </w:r>
      <w:r w:rsidR="005B47BD" w:rsidRPr="00510C2A">
        <w:rPr>
          <w:sz w:val="24"/>
          <w:szCs w:val="24"/>
        </w:rPr>
        <w:t>)</w:t>
      </w:r>
      <w:r w:rsidRPr="00510C2A">
        <w:rPr>
          <w:sz w:val="24"/>
          <w:szCs w:val="24"/>
        </w:rPr>
        <w:t xml:space="preserve">, ниже начальной (предельной) цены, установленной Заказчиком (подпункт </w:t>
      </w:r>
      <w:r w:rsidR="00D52835" w:rsidRPr="00510C2A">
        <w:rPr>
          <w:sz w:val="24"/>
          <w:szCs w:val="24"/>
        </w:rPr>
        <w:fldChar w:fldCharType="begin"/>
      </w:r>
      <w:r w:rsidR="005B47BD" w:rsidRPr="00510C2A">
        <w:rPr>
          <w:sz w:val="24"/>
          <w:szCs w:val="24"/>
        </w:rPr>
        <w:instrText xml:space="preserve"> REF _Ref440549152 \r \h </w:instrText>
      </w:r>
      <w:r w:rsidR="00510C2A">
        <w:rPr>
          <w:sz w:val="24"/>
          <w:szCs w:val="24"/>
        </w:rPr>
        <w:instrText xml:space="preserve"> \* MERGEFORMAT </w:instrText>
      </w:r>
      <w:r w:rsidR="00D52835" w:rsidRPr="00510C2A">
        <w:rPr>
          <w:sz w:val="24"/>
          <w:szCs w:val="24"/>
        </w:rPr>
      </w:r>
      <w:r w:rsidR="00D52835" w:rsidRPr="00510C2A">
        <w:rPr>
          <w:sz w:val="24"/>
          <w:szCs w:val="24"/>
        </w:rPr>
        <w:fldChar w:fldCharType="separate"/>
      </w:r>
      <w:r w:rsidR="008E0092" w:rsidRPr="00510C2A">
        <w:rPr>
          <w:sz w:val="24"/>
          <w:szCs w:val="24"/>
        </w:rPr>
        <w:t>3.3.7.1</w:t>
      </w:r>
      <w:r w:rsidR="00D52835" w:rsidRPr="00510C2A">
        <w:rPr>
          <w:sz w:val="24"/>
          <w:szCs w:val="24"/>
        </w:rPr>
        <w:fldChar w:fldCharType="end"/>
      </w:r>
      <w:r w:rsidRPr="00510C2A">
        <w:rPr>
          <w:sz w:val="24"/>
          <w:szCs w:val="24"/>
        </w:rPr>
        <w:t xml:space="preserve">), более чем на 20%, </w:t>
      </w:r>
      <w:r w:rsidR="005B47BD" w:rsidRPr="00510C2A">
        <w:rPr>
          <w:sz w:val="24"/>
          <w:szCs w:val="24"/>
        </w:rPr>
        <w:t>Участник</w:t>
      </w:r>
      <w:r w:rsidRPr="00510C2A">
        <w:rPr>
          <w:sz w:val="24"/>
          <w:szCs w:val="24"/>
        </w:rPr>
        <w:t xml:space="preserve"> должен предоставить в свободной форме дополнительные обосновывающие материалы для подтверждения своей цены. Непредставление вышеперечисленных документов служит основанием для отклонения </w:t>
      </w:r>
      <w:r w:rsidR="005B47BD" w:rsidRPr="00510C2A">
        <w:rPr>
          <w:sz w:val="24"/>
          <w:szCs w:val="24"/>
        </w:rPr>
        <w:t>Заявки Участника</w:t>
      </w:r>
      <w:r w:rsidRPr="00510C2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D52835">
        <w:rPr>
          <w:bCs w:val="0"/>
          <w:sz w:val="24"/>
          <w:szCs w:val="24"/>
        </w:rPr>
        <w:fldChar w:fldCharType="begin"/>
      </w:r>
      <w:r w:rsidR="003F3A69">
        <w:rPr>
          <w:bCs w:val="0"/>
          <w:sz w:val="24"/>
          <w:szCs w:val="24"/>
        </w:rPr>
        <w:instrText xml:space="preserve"> REF _Ref306138385 \r \h </w:instrText>
      </w:r>
      <w:r w:rsidR="00D52835">
        <w:rPr>
          <w:bCs w:val="0"/>
          <w:sz w:val="24"/>
          <w:szCs w:val="24"/>
        </w:rPr>
      </w:r>
      <w:r w:rsidR="00D52835">
        <w:rPr>
          <w:bCs w:val="0"/>
          <w:sz w:val="24"/>
          <w:szCs w:val="24"/>
        </w:rPr>
        <w:fldChar w:fldCharType="separate"/>
      </w:r>
      <w:r w:rsidR="008E0092">
        <w:rPr>
          <w:bCs w:val="0"/>
          <w:sz w:val="24"/>
          <w:szCs w:val="24"/>
        </w:rPr>
        <w:t>3.6.4</w:t>
      </w:r>
      <w:r w:rsidR="00D5283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9" w:name="_Ref191386407"/>
      <w:bookmarkStart w:id="320" w:name="_Ref191386526"/>
      <w:bookmarkStart w:id="321" w:name="_Toc440361333"/>
      <w:bookmarkStart w:id="322" w:name="_Toc440376088"/>
      <w:bookmarkStart w:id="323" w:name="_Toc440376215"/>
      <w:bookmarkStart w:id="324" w:name="_Toc440382480"/>
      <w:bookmarkStart w:id="325" w:name="_Toc440447150"/>
      <w:bookmarkStart w:id="326" w:name="_Toc440620830"/>
      <w:bookmarkStart w:id="327" w:name="_Toc440631465"/>
      <w:bookmarkStart w:id="328" w:name="_Toc440875705"/>
      <w:bookmarkStart w:id="329" w:name="_Toc441131729"/>
      <w:bookmarkStart w:id="33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9"/>
      <w:bookmarkEnd w:id="320"/>
      <w:bookmarkEnd w:id="321"/>
      <w:bookmarkEnd w:id="322"/>
      <w:bookmarkEnd w:id="323"/>
      <w:bookmarkEnd w:id="324"/>
      <w:bookmarkEnd w:id="325"/>
      <w:bookmarkEnd w:id="326"/>
      <w:bookmarkEnd w:id="327"/>
      <w:bookmarkEnd w:id="328"/>
      <w:bookmarkEnd w:id="32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93090116"/>
      <w:bookmarkStart w:id="332" w:name="_Ref191386482"/>
      <w:bookmarkStart w:id="333" w:name="_Ref440291364"/>
      <w:bookmarkEnd w:id="33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31"/>
      <w:r w:rsidRPr="00E71A48">
        <w:rPr>
          <w:bCs w:val="0"/>
          <w:sz w:val="24"/>
          <w:szCs w:val="24"/>
        </w:rPr>
        <w:t>:</w:t>
      </w:r>
      <w:bookmarkStart w:id="334" w:name="_Ref306004833"/>
      <w:bookmarkEnd w:id="33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663BF7">
        <w:fldChar w:fldCharType="begin"/>
      </w:r>
      <w:r w:rsidR="00663BF7">
        <w:instrText xml:space="preserve"> REF _Ref191386451 \n \h  \* MERGEFORMAT </w:instrText>
      </w:r>
      <w:r w:rsidR="00663BF7">
        <w:fldChar w:fldCharType="separate"/>
      </w:r>
      <w:r w:rsidR="008E0092" w:rsidRPr="008E0092">
        <w:rPr>
          <w:bCs w:val="0"/>
          <w:sz w:val="24"/>
          <w:szCs w:val="24"/>
        </w:rPr>
        <w:t>3.3.9</w:t>
      </w:r>
      <w:r w:rsidR="00663BF7">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D52835">
        <w:fldChar w:fldCharType="begin"/>
      </w:r>
      <w:r w:rsidR="001E2AA2">
        <w:rPr>
          <w:bCs w:val="0"/>
          <w:sz w:val="24"/>
          <w:szCs w:val="24"/>
        </w:rPr>
        <w:instrText xml:space="preserve"> REF _Ref440876618 \r \h </w:instrText>
      </w:r>
      <w:r w:rsidR="00D52835">
        <w:fldChar w:fldCharType="separate"/>
      </w:r>
      <w:r w:rsidR="008E0092">
        <w:rPr>
          <w:bCs w:val="0"/>
          <w:sz w:val="24"/>
          <w:szCs w:val="24"/>
        </w:rPr>
        <w:t>3.3.10</w:t>
      </w:r>
      <w:r w:rsidR="00D5283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33"/>
      <w:bookmarkEnd w:id="33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6" w:name="_Ref306032455"/>
      <w:r w:rsidRPr="00E71A48">
        <w:rPr>
          <w:bCs w:val="0"/>
          <w:color w:val="000000"/>
          <w:sz w:val="24"/>
          <w:szCs w:val="24"/>
        </w:rPr>
        <w:t xml:space="preserve">должен </w:t>
      </w:r>
      <w:bookmarkStart w:id="33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6"/>
      <w:bookmarkEnd w:id="337"/>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lastRenderedPageBreak/>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8"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Реестр недобросовестных поставщиков</w:t>
      </w:r>
      <w:r w:rsidRPr="001851F9">
        <w:rPr>
          <w:rFonts w:eastAsia="Arial Unicode MS"/>
          <w:sz w:val="24"/>
          <w:szCs w:val="24"/>
          <w:lang w:eastAsia="ru-RU"/>
        </w:rPr>
        <w:t xml:space="preserve">, который ведется в соответствии с Федеральным законом от </w:t>
      </w:r>
      <w:r w:rsidR="001851F9" w:rsidRPr="001851F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851F9">
        <w:rPr>
          <w:rFonts w:eastAsia="Arial Unicode MS"/>
          <w:sz w:val="24"/>
          <w:szCs w:val="24"/>
          <w:lang w:eastAsia="ru-RU"/>
        </w:rPr>
        <w:t>;</w:t>
      </w:r>
      <w:bookmarkEnd w:id="338"/>
      <w:proofErr w:type="gramEnd"/>
    </w:p>
    <w:p w:rsidR="00DC7643" w:rsidRPr="00510C2A"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10C2A">
        <w:rPr>
          <w:sz w:val="24"/>
          <w:szCs w:val="24"/>
        </w:rPr>
        <w:t>должен иметь соответствующие разрешающие документы</w:t>
      </w:r>
      <w:r w:rsidR="001B1DBF" w:rsidRPr="00510C2A">
        <w:rPr>
          <w:sz w:val="24"/>
          <w:szCs w:val="24"/>
        </w:rPr>
        <w:t xml:space="preserve"> (допуски СРО, лицензии)</w:t>
      </w:r>
      <w:r w:rsidRPr="00510C2A">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510C2A">
        <w:rPr>
          <w:sz w:val="24"/>
          <w:szCs w:val="24"/>
        </w:rPr>
        <w:t>выполнения работ</w:t>
      </w:r>
      <w:r w:rsidRPr="00510C2A">
        <w:rPr>
          <w:sz w:val="24"/>
          <w:szCs w:val="24"/>
        </w:rPr>
        <w:t xml:space="preserve">, указанных в п. </w:t>
      </w:r>
      <w:r w:rsidR="00663BF7" w:rsidRPr="00510C2A">
        <w:fldChar w:fldCharType="begin"/>
      </w:r>
      <w:r w:rsidR="00663BF7" w:rsidRPr="00510C2A">
        <w:instrText xml:space="preserve"> REF _Ref440275279 \r \h  \* MERGEFORMAT </w:instrText>
      </w:r>
      <w:r w:rsidR="00663BF7" w:rsidRPr="00510C2A">
        <w:fldChar w:fldCharType="separate"/>
      </w:r>
      <w:r w:rsidR="008E0092" w:rsidRPr="00510C2A">
        <w:rPr>
          <w:sz w:val="24"/>
          <w:szCs w:val="24"/>
        </w:rPr>
        <w:t>1.1.4</w:t>
      </w:r>
      <w:r w:rsidR="00663BF7" w:rsidRPr="00510C2A">
        <w:fldChar w:fldCharType="end"/>
      </w:r>
      <w:r w:rsidRPr="00510C2A">
        <w:rPr>
          <w:sz w:val="24"/>
          <w:szCs w:val="24"/>
        </w:rPr>
        <w:t xml:space="preserve"> и разделе </w:t>
      </w:r>
      <w:r w:rsidR="00663BF7" w:rsidRPr="00510C2A">
        <w:fldChar w:fldCharType="begin"/>
      </w:r>
      <w:r w:rsidR="00663BF7" w:rsidRPr="00510C2A">
        <w:instrText xml:space="preserve"> REF _Ref440270568 \r \h  \* MERGEFORMAT </w:instrText>
      </w:r>
      <w:r w:rsidR="00663BF7" w:rsidRPr="00510C2A">
        <w:fldChar w:fldCharType="separate"/>
      </w:r>
      <w:r w:rsidR="008E0092" w:rsidRPr="00510C2A">
        <w:t>4</w:t>
      </w:r>
      <w:r w:rsidR="00663BF7" w:rsidRPr="00510C2A">
        <w:fldChar w:fldCharType="end"/>
      </w:r>
      <w:r w:rsidRPr="00510C2A">
        <w:rPr>
          <w:sz w:val="24"/>
          <w:szCs w:val="24"/>
        </w:rPr>
        <w:t>, в соответствии с требованиями законод</w:t>
      </w:r>
      <w:r w:rsidR="001B1DBF" w:rsidRPr="00510C2A">
        <w:rPr>
          <w:sz w:val="24"/>
          <w:szCs w:val="24"/>
        </w:rPr>
        <w:t>ательства Российской Федерации);</w:t>
      </w:r>
    </w:p>
    <w:p w:rsidR="009D7F01" w:rsidRPr="00510C2A"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10C2A">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1B1DBF" w:rsidRPr="00510C2A">
        <w:rPr>
          <w:color w:val="000000"/>
          <w:sz w:val="24"/>
          <w:szCs w:val="24"/>
          <w:lang w:eastAsia="ru-RU"/>
        </w:rPr>
        <w:t>:</w:t>
      </w:r>
      <w:r w:rsidRPr="00510C2A">
        <w:rPr>
          <w:color w:val="000000"/>
          <w:sz w:val="24"/>
          <w:szCs w:val="24"/>
          <w:lang w:eastAsia="ru-RU"/>
        </w:rPr>
        <w:t xml:space="preserve"> </w:t>
      </w:r>
    </w:p>
    <w:p w:rsidR="009D7F01" w:rsidRPr="00510C2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10C2A">
        <w:rPr>
          <w:color w:val="000000"/>
          <w:sz w:val="24"/>
          <w:szCs w:val="24"/>
          <w:lang w:eastAsia="ru-RU"/>
        </w:rPr>
        <w:t xml:space="preserve">должен обладать опытом </w:t>
      </w:r>
      <w:r w:rsidR="001B1DBF" w:rsidRPr="00510C2A">
        <w:rPr>
          <w:color w:val="000000"/>
          <w:sz w:val="24"/>
          <w:szCs w:val="24"/>
          <w:lang w:eastAsia="ru-RU"/>
        </w:rPr>
        <w:t>выполнения</w:t>
      </w:r>
      <w:r w:rsidR="00B76768" w:rsidRPr="00510C2A">
        <w:rPr>
          <w:color w:val="000000"/>
          <w:sz w:val="24"/>
          <w:szCs w:val="24"/>
          <w:lang w:eastAsia="ru-RU"/>
        </w:rPr>
        <w:t xml:space="preserve"> </w:t>
      </w:r>
      <w:r w:rsidRPr="00510C2A">
        <w:rPr>
          <w:color w:val="000000"/>
          <w:sz w:val="24"/>
          <w:szCs w:val="24"/>
          <w:lang w:eastAsia="ru-RU"/>
        </w:rPr>
        <w:t xml:space="preserve">аналогичных </w:t>
      </w:r>
      <w:r w:rsidR="001B1DBF" w:rsidRPr="00510C2A">
        <w:rPr>
          <w:color w:val="000000"/>
          <w:sz w:val="24"/>
          <w:szCs w:val="24"/>
          <w:lang w:eastAsia="ru-RU"/>
        </w:rPr>
        <w:t>работ</w:t>
      </w:r>
      <w:r w:rsidR="009F4858" w:rsidRPr="00510C2A">
        <w:rPr>
          <w:color w:val="000000"/>
          <w:sz w:val="24"/>
          <w:szCs w:val="24"/>
          <w:lang w:eastAsia="ru-RU"/>
        </w:rPr>
        <w:t xml:space="preserve"> </w:t>
      </w:r>
      <w:r w:rsidR="00796BE6" w:rsidRPr="00510C2A">
        <w:rPr>
          <w:color w:val="000000"/>
          <w:sz w:val="24"/>
          <w:szCs w:val="24"/>
          <w:lang w:eastAsia="ru-RU"/>
        </w:rPr>
        <w:t xml:space="preserve">(желательно наличие </w:t>
      </w:r>
      <w:r w:rsidR="00036006" w:rsidRPr="00510C2A">
        <w:rPr>
          <w:color w:val="000000"/>
          <w:sz w:val="24"/>
          <w:szCs w:val="24"/>
          <w:lang w:eastAsia="ru-RU"/>
        </w:rPr>
        <w:t>за последние 3 года не менее 1 завершенного аналогичного</w:t>
      </w:r>
      <w:r w:rsidR="00A44B30" w:rsidRPr="00510C2A">
        <w:rPr>
          <w:color w:val="000000"/>
          <w:sz w:val="24"/>
          <w:szCs w:val="24"/>
          <w:lang w:eastAsia="ru-RU"/>
        </w:rPr>
        <w:t xml:space="preserve"> договора</w:t>
      </w:r>
      <w:r w:rsidR="00036006" w:rsidRPr="00510C2A">
        <w:rPr>
          <w:color w:val="000000"/>
          <w:sz w:val="24"/>
          <w:szCs w:val="24"/>
          <w:lang w:eastAsia="ru-RU"/>
        </w:rPr>
        <w:t xml:space="preserve"> по </w:t>
      </w:r>
      <w:r w:rsidR="001B1DBF" w:rsidRPr="00510C2A">
        <w:rPr>
          <w:color w:val="000000"/>
          <w:sz w:val="24"/>
          <w:szCs w:val="24"/>
          <w:lang w:eastAsia="ru-RU"/>
        </w:rPr>
        <w:t>выполняемым работам</w:t>
      </w:r>
      <w:r w:rsidR="00036006" w:rsidRPr="00510C2A">
        <w:rPr>
          <w:color w:val="000000"/>
          <w:sz w:val="24"/>
          <w:szCs w:val="24"/>
          <w:lang w:eastAsia="ru-RU"/>
        </w:rPr>
        <w:t xml:space="preserve"> (в </w:t>
      </w:r>
      <w:proofErr w:type="spellStart"/>
      <w:r w:rsidR="00036006" w:rsidRPr="00510C2A">
        <w:rPr>
          <w:color w:val="000000"/>
          <w:sz w:val="24"/>
          <w:szCs w:val="24"/>
          <w:lang w:eastAsia="ru-RU"/>
        </w:rPr>
        <w:t>т.ч</w:t>
      </w:r>
      <w:proofErr w:type="spellEnd"/>
      <w:r w:rsidR="00036006" w:rsidRPr="00510C2A">
        <w:rPr>
          <w:color w:val="000000"/>
          <w:sz w:val="24"/>
          <w:szCs w:val="24"/>
          <w:lang w:eastAsia="ru-RU"/>
        </w:rPr>
        <w:t xml:space="preserve">. объемам </w:t>
      </w:r>
      <w:r w:rsidR="001B1DBF" w:rsidRPr="00510C2A">
        <w:rPr>
          <w:color w:val="000000"/>
          <w:sz w:val="24"/>
          <w:szCs w:val="24"/>
          <w:lang w:eastAsia="ru-RU"/>
        </w:rPr>
        <w:t>работ</w:t>
      </w:r>
      <w:r w:rsidR="00036006" w:rsidRPr="00510C2A">
        <w:rPr>
          <w:color w:val="000000"/>
          <w:sz w:val="24"/>
          <w:szCs w:val="24"/>
          <w:lang w:eastAsia="ru-RU"/>
        </w:rPr>
        <w:t>) и общей сумме договора</w:t>
      </w:r>
      <w:r w:rsidR="00A44B30" w:rsidRPr="00510C2A">
        <w:rPr>
          <w:color w:val="000000"/>
          <w:sz w:val="24"/>
          <w:szCs w:val="24"/>
          <w:lang w:eastAsia="ru-RU"/>
        </w:rPr>
        <w:t>)</w:t>
      </w:r>
      <w:r w:rsidR="0027636D" w:rsidRPr="00510C2A">
        <w:rPr>
          <w:color w:val="000000"/>
          <w:sz w:val="24"/>
          <w:szCs w:val="24"/>
          <w:lang w:eastAsia="ru-RU"/>
        </w:rPr>
        <w:t>;</w:t>
      </w:r>
      <w:r w:rsidR="00036006" w:rsidRPr="00510C2A">
        <w:rPr>
          <w:color w:val="000000"/>
          <w:sz w:val="24"/>
          <w:szCs w:val="24"/>
          <w:lang w:eastAsia="ru-RU"/>
        </w:rPr>
        <w:t xml:space="preserve"> </w:t>
      </w:r>
    </w:p>
    <w:p w:rsidR="001B1DBF" w:rsidRPr="00510C2A" w:rsidRDefault="001B1DBF" w:rsidP="00CF39D0">
      <w:pPr>
        <w:numPr>
          <w:ilvl w:val="0"/>
          <w:numId w:val="21"/>
        </w:numPr>
        <w:suppressAutoHyphens w:val="0"/>
        <w:spacing w:line="264" w:lineRule="auto"/>
        <w:rPr>
          <w:sz w:val="24"/>
          <w:szCs w:val="24"/>
          <w:lang w:eastAsia="ru-RU"/>
        </w:rPr>
      </w:pPr>
      <w:r w:rsidRPr="00510C2A">
        <w:rPr>
          <w:sz w:val="24"/>
          <w:szCs w:val="24"/>
          <w:lang w:eastAsia="ru-RU"/>
        </w:rPr>
        <w:t xml:space="preserve">Участник должен предоставить </w:t>
      </w:r>
      <w:r w:rsidR="00007542" w:rsidRPr="00510C2A">
        <w:rPr>
          <w:sz w:val="24"/>
          <w:szCs w:val="24"/>
        </w:rPr>
        <w:t xml:space="preserve">предварительный договор комплексного страхования строительно-монтажных рисков, содержащий предварительное согласие страховой компании, отвечающей требованиям п. </w:t>
      </w:r>
      <w:r w:rsidR="00663BF7" w:rsidRPr="00510C2A">
        <w:fldChar w:fldCharType="begin"/>
      </w:r>
      <w:r w:rsidR="00663BF7" w:rsidRPr="00510C2A">
        <w:instrText xml:space="preserve"> REF _Ref440550568 \r \h  \* MERGEFORMAT </w:instrText>
      </w:r>
      <w:r w:rsidR="00663BF7" w:rsidRPr="00510C2A">
        <w:fldChar w:fldCharType="separate"/>
      </w:r>
      <w:r w:rsidR="008E0092" w:rsidRPr="00510C2A">
        <w:rPr>
          <w:sz w:val="24"/>
          <w:szCs w:val="24"/>
        </w:rPr>
        <w:t>3.3.1.10</w:t>
      </w:r>
      <w:r w:rsidR="00663BF7" w:rsidRPr="00510C2A">
        <w:fldChar w:fldCharType="end"/>
      </w:r>
      <w:r w:rsidR="00007542" w:rsidRPr="00510C2A">
        <w:rPr>
          <w:sz w:val="24"/>
          <w:szCs w:val="24"/>
        </w:rPr>
        <w:t xml:space="preserve"> настоящей Документации, заключить с Участником</w:t>
      </w:r>
      <w:r w:rsidR="00007542" w:rsidRPr="00510C2A">
        <w:rPr>
          <w:bCs w:val="0"/>
          <w:sz w:val="24"/>
          <w:szCs w:val="24"/>
        </w:rPr>
        <w:t>, в случае признания Заявки Участника лучшей,</w:t>
      </w:r>
      <w:r w:rsidR="00007542" w:rsidRPr="00510C2A">
        <w:rPr>
          <w:sz w:val="24"/>
          <w:szCs w:val="24"/>
        </w:rPr>
        <w:t xml:space="preserve"> договор страхования строительно-монтажных работ, являющихся предметом настоящего Запроса предложений, на условиях, указанных в п. </w:t>
      </w:r>
      <w:r w:rsidR="00663BF7" w:rsidRPr="00510C2A">
        <w:fldChar w:fldCharType="begin"/>
      </w:r>
      <w:r w:rsidR="00663BF7" w:rsidRPr="00510C2A">
        <w:instrText xml:space="preserve"> REF _Ref440550647 \r \h  \* MERGEFORMAT </w:instrText>
      </w:r>
      <w:r w:rsidR="00663BF7" w:rsidRPr="00510C2A">
        <w:fldChar w:fldCharType="separate"/>
      </w:r>
      <w:r w:rsidR="008E0092" w:rsidRPr="00510C2A">
        <w:rPr>
          <w:sz w:val="24"/>
          <w:szCs w:val="24"/>
        </w:rPr>
        <w:t>3.3.1.11</w:t>
      </w:r>
      <w:r w:rsidR="00663BF7" w:rsidRPr="00510C2A">
        <w:fldChar w:fldCharType="end"/>
      </w:r>
      <w:r w:rsidR="00007542" w:rsidRPr="00510C2A">
        <w:rPr>
          <w:sz w:val="24"/>
          <w:szCs w:val="24"/>
        </w:rPr>
        <w:t xml:space="preserve"> настоящей Документации</w:t>
      </w:r>
      <w:r w:rsidR="00586515" w:rsidRPr="00510C2A">
        <w:rPr>
          <w:sz w:val="24"/>
          <w:szCs w:val="24"/>
        </w:rPr>
        <w:t>;</w:t>
      </w:r>
    </w:p>
    <w:p w:rsidR="00CF39D0" w:rsidRPr="00C12FA4" w:rsidRDefault="0094713A" w:rsidP="00CF39D0">
      <w:pPr>
        <w:numPr>
          <w:ilvl w:val="0"/>
          <w:numId w:val="21"/>
        </w:numPr>
        <w:suppressAutoHyphens w:val="0"/>
        <w:spacing w:line="264" w:lineRule="auto"/>
        <w:rPr>
          <w:sz w:val="24"/>
          <w:szCs w:val="24"/>
          <w:lang w:eastAsia="ru-RU"/>
        </w:rPr>
      </w:pPr>
      <w:r w:rsidRPr="00510C2A">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510C2A">
        <w:rPr>
          <w:sz w:val="24"/>
          <w:szCs w:val="24"/>
          <w:lang w:eastAsia="ru-RU"/>
        </w:rPr>
        <w:t>ог</w:t>
      </w:r>
      <w:proofErr w:type="gramStart"/>
      <w:r w:rsidR="003776BB" w:rsidRPr="00510C2A">
        <w:rPr>
          <w:sz w:val="24"/>
          <w:szCs w:val="24"/>
          <w:lang w:eastAsia="ru-RU"/>
        </w:rPr>
        <w:t>о(</w:t>
      </w:r>
      <w:proofErr w:type="gramEnd"/>
      <w:r w:rsidRPr="00510C2A">
        <w:rPr>
          <w:sz w:val="24"/>
          <w:szCs w:val="24"/>
          <w:lang w:eastAsia="ru-RU"/>
        </w:rPr>
        <w:t>их</w:t>
      </w:r>
      <w:r w:rsidR="003776BB" w:rsidRPr="00510C2A">
        <w:rPr>
          <w:sz w:val="24"/>
          <w:szCs w:val="24"/>
          <w:lang w:eastAsia="ru-RU"/>
        </w:rPr>
        <w:t>)</w:t>
      </w:r>
      <w:r w:rsidRPr="00510C2A">
        <w:rPr>
          <w:sz w:val="24"/>
          <w:szCs w:val="24"/>
          <w:lang w:eastAsia="ru-RU"/>
        </w:rPr>
        <w:t xml:space="preserve"> задани</w:t>
      </w:r>
      <w:r w:rsidR="003776BB" w:rsidRPr="00510C2A">
        <w:rPr>
          <w:sz w:val="24"/>
          <w:szCs w:val="24"/>
          <w:lang w:eastAsia="ru-RU"/>
        </w:rPr>
        <w:t>я(</w:t>
      </w:r>
      <w:r w:rsidRPr="00510C2A">
        <w:rPr>
          <w:sz w:val="24"/>
          <w:szCs w:val="24"/>
          <w:lang w:eastAsia="ru-RU"/>
        </w:rPr>
        <w:t>й</w:t>
      </w:r>
      <w:r w:rsidR="003776BB" w:rsidRPr="00510C2A">
        <w:rPr>
          <w:sz w:val="24"/>
          <w:szCs w:val="24"/>
          <w:lang w:eastAsia="ru-RU"/>
        </w:rPr>
        <w:t>)</w:t>
      </w:r>
      <w:r w:rsidRPr="00510C2A">
        <w:rPr>
          <w:sz w:val="24"/>
          <w:szCs w:val="24"/>
          <w:lang w:eastAsia="ru-RU"/>
        </w:rPr>
        <w:t>, изложены в Приложении №</w:t>
      </w:r>
      <w:r w:rsidRPr="003803A7">
        <w:rPr>
          <w:sz w:val="24"/>
          <w:szCs w:val="24"/>
          <w:lang w:eastAsia="ru-RU"/>
        </w:rPr>
        <w:t>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9"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40" w:name="_Ref303587815"/>
      <w:r w:rsidRPr="000F4365">
        <w:rPr>
          <w:bCs w:val="0"/>
          <w:sz w:val="24"/>
          <w:szCs w:val="24"/>
        </w:rPr>
        <w:t xml:space="preserve">Для </w:t>
      </w:r>
      <w:r w:rsidRPr="000F4365">
        <w:rPr>
          <w:bCs w:val="0"/>
          <w:sz w:val="24"/>
          <w:szCs w:val="24"/>
        </w:rPr>
        <w:lastRenderedPageBreak/>
        <w:t>юридических,  лиц/ индивидуальных предпринимателей, если в каждом из пунктов не установлено иное:</w:t>
      </w:r>
      <w:bookmarkEnd w:id="339"/>
      <w:bookmarkEnd w:id="340"/>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510C2A" w:rsidRDefault="00E27E91" w:rsidP="00557C01">
      <w:pPr>
        <w:widowControl w:val="0"/>
        <w:numPr>
          <w:ilvl w:val="0"/>
          <w:numId w:val="48"/>
        </w:numPr>
        <w:tabs>
          <w:tab w:val="left" w:pos="1260"/>
        </w:tabs>
        <w:autoSpaceDE w:val="0"/>
        <w:spacing w:line="264" w:lineRule="auto"/>
        <w:ind w:left="1276"/>
        <w:rPr>
          <w:sz w:val="24"/>
          <w:szCs w:val="24"/>
        </w:rPr>
      </w:pPr>
      <w:bookmarkStart w:id="341" w:name="_Ref440279062"/>
      <w:r>
        <w:rPr>
          <w:sz w:val="24"/>
          <w:szCs w:val="24"/>
        </w:rPr>
        <w:t>Копи</w:t>
      </w:r>
      <w:r w:rsidR="004A0CCC">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210575">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w:t>
      </w:r>
      <w:r w:rsidR="00553A57" w:rsidRPr="00510C2A">
        <w:rPr>
          <w:sz w:val="24"/>
          <w:szCs w:val="24"/>
        </w:rPr>
        <w:t>срока окончания приема Заявок (обязательное требование);</w:t>
      </w:r>
      <w:bookmarkEnd w:id="341"/>
    </w:p>
    <w:p w:rsidR="00F82225" w:rsidRPr="00510C2A" w:rsidRDefault="00F82225" w:rsidP="00557C01">
      <w:pPr>
        <w:widowControl w:val="0"/>
        <w:numPr>
          <w:ilvl w:val="0"/>
          <w:numId w:val="48"/>
        </w:numPr>
        <w:tabs>
          <w:tab w:val="left" w:pos="1260"/>
        </w:tabs>
        <w:autoSpaceDE w:val="0"/>
        <w:spacing w:line="264" w:lineRule="auto"/>
        <w:ind w:left="1276"/>
        <w:rPr>
          <w:sz w:val="24"/>
          <w:szCs w:val="24"/>
        </w:rPr>
      </w:pPr>
      <w:r w:rsidRPr="00510C2A">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007542" w:rsidRPr="00510C2A" w:rsidRDefault="00007542" w:rsidP="00007542">
      <w:pPr>
        <w:widowControl w:val="0"/>
        <w:numPr>
          <w:ilvl w:val="0"/>
          <w:numId w:val="48"/>
        </w:numPr>
        <w:tabs>
          <w:tab w:val="left" w:pos="1260"/>
        </w:tabs>
        <w:autoSpaceDE w:val="0"/>
        <w:spacing w:line="264" w:lineRule="auto"/>
        <w:ind w:left="1276"/>
        <w:rPr>
          <w:sz w:val="24"/>
          <w:szCs w:val="24"/>
        </w:rPr>
      </w:pPr>
      <w:bookmarkStart w:id="342" w:name="_Ref440552284"/>
      <w:r w:rsidRPr="00510C2A">
        <w:rPr>
          <w:bCs w:val="0"/>
          <w:sz w:val="24"/>
          <w:szCs w:val="24"/>
        </w:rPr>
        <w:t xml:space="preserve">Нотариально заверенная копия подписанного с двух сторон предварительного </w:t>
      </w:r>
      <w:r w:rsidRPr="00510C2A">
        <w:rPr>
          <w:sz w:val="24"/>
          <w:szCs w:val="24"/>
        </w:rPr>
        <w:t xml:space="preserve">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00663BF7" w:rsidRPr="00510C2A">
        <w:fldChar w:fldCharType="begin"/>
      </w:r>
      <w:r w:rsidR="00663BF7" w:rsidRPr="00510C2A">
        <w:instrText xml:space="preserve"> REF _Ref440550568 \r \h  \* MERGEFORMAT </w:instrText>
      </w:r>
      <w:r w:rsidR="00663BF7" w:rsidRPr="00510C2A">
        <w:fldChar w:fldCharType="separate"/>
      </w:r>
      <w:r w:rsidR="008E0092" w:rsidRPr="00510C2A">
        <w:rPr>
          <w:sz w:val="24"/>
          <w:szCs w:val="24"/>
        </w:rPr>
        <w:t>3.3.1.10</w:t>
      </w:r>
      <w:r w:rsidR="00663BF7" w:rsidRPr="00510C2A">
        <w:fldChar w:fldCharType="end"/>
      </w:r>
      <w:r w:rsidRPr="00510C2A">
        <w:rPr>
          <w:sz w:val="24"/>
          <w:szCs w:val="24"/>
        </w:rPr>
        <w:t xml:space="preserve"> настоящей Документации, заключить с Участником</w:t>
      </w:r>
      <w:r w:rsidRPr="00510C2A">
        <w:rPr>
          <w:bCs w:val="0"/>
          <w:sz w:val="24"/>
          <w:szCs w:val="24"/>
        </w:rPr>
        <w:t>, в случае признания Заявки Участника лучшей,</w:t>
      </w:r>
      <w:r w:rsidRPr="00510C2A">
        <w:rPr>
          <w:sz w:val="24"/>
          <w:szCs w:val="24"/>
        </w:rPr>
        <w:t xml:space="preserve"> договор страхования строительно-монтажных работ, являющихся предметом настоящего Запроса предложений, на условиях, указанных в п. </w:t>
      </w:r>
      <w:r w:rsidR="00663BF7" w:rsidRPr="00510C2A">
        <w:fldChar w:fldCharType="begin"/>
      </w:r>
      <w:r w:rsidR="00663BF7" w:rsidRPr="00510C2A">
        <w:instrText xml:space="preserve"> REF _Ref440550647 \r \h  \* MERGEFORMAT </w:instrText>
      </w:r>
      <w:r w:rsidR="00663BF7" w:rsidRPr="00510C2A">
        <w:fldChar w:fldCharType="separate"/>
      </w:r>
      <w:r w:rsidR="008E0092" w:rsidRPr="00510C2A">
        <w:rPr>
          <w:sz w:val="24"/>
          <w:szCs w:val="24"/>
        </w:rPr>
        <w:t>3.3.1.11</w:t>
      </w:r>
      <w:r w:rsidR="00663BF7" w:rsidRPr="00510C2A">
        <w:fldChar w:fldCharType="end"/>
      </w:r>
      <w:r w:rsidRPr="00510C2A">
        <w:rPr>
          <w:sz w:val="24"/>
          <w:szCs w:val="24"/>
        </w:rPr>
        <w:t xml:space="preserve"> настоящей Документации;</w:t>
      </w:r>
      <w:bookmarkEnd w:id="342"/>
    </w:p>
    <w:p w:rsidR="00F82225" w:rsidRPr="00510C2A" w:rsidRDefault="00DB4CA4" w:rsidP="00557C01">
      <w:pPr>
        <w:widowControl w:val="0"/>
        <w:numPr>
          <w:ilvl w:val="0"/>
          <w:numId w:val="48"/>
        </w:numPr>
        <w:tabs>
          <w:tab w:val="left" w:pos="1260"/>
        </w:tabs>
        <w:autoSpaceDE w:val="0"/>
        <w:spacing w:line="264" w:lineRule="auto"/>
        <w:ind w:left="1276"/>
        <w:rPr>
          <w:sz w:val="24"/>
          <w:szCs w:val="24"/>
        </w:rPr>
      </w:pPr>
      <w:r w:rsidRPr="00510C2A">
        <w:rPr>
          <w:sz w:val="24"/>
          <w:szCs w:val="24"/>
        </w:rPr>
        <w:t>Информационное письмо о налич</w:t>
      </w:r>
      <w:proofErr w:type="gramStart"/>
      <w:r w:rsidRPr="00510C2A">
        <w:rPr>
          <w:sz w:val="24"/>
          <w:szCs w:val="24"/>
        </w:rPr>
        <w:t>ии у У</w:t>
      </w:r>
      <w:proofErr w:type="gramEnd"/>
      <w:r w:rsidRPr="00510C2A">
        <w:rPr>
          <w:sz w:val="24"/>
          <w:szCs w:val="24"/>
        </w:rPr>
        <w:t xml:space="preserve">частника конфликта интересов и/или связей, носящих характер </w:t>
      </w:r>
      <w:proofErr w:type="spellStart"/>
      <w:r w:rsidRPr="00510C2A">
        <w:rPr>
          <w:sz w:val="24"/>
          <w:szCs w:val="24"/>
        </w:rPr>
        <w:t>аффилированности</w:t>
      </w:r>
      <w:proofErr w:type="spellEnd"/>
      <w:r w:rsidRPr="00510C2A">
        <w:rPr>
          <w:sz w:val="24"/>
          <w:szCs w:val="24"/>
        </w:rPr>
        <w:t xml:space="preserve"> с сотрудниками Заказчика или Организатора </w:t>
      </w:r>
      <w:r w:rsidR="00A600E3" w:rsidRPr="00510C2A">
        <w:rPr>
          <w:sz w:val="24"/>
          <w:szCs w:val="24"/>
        </w:rPr>
        <w:t>(</w:t>
      </w:r>
      <w:r w:rsidR="003F3A69" w:rsidRPr="00510C2A">
        <w:rPr>
          <w:sz w:val="24"/>
          <w:szCs w:val="24"/>
        </w:rPr>
        <w:t>подраздел</w:t>
      </w:r>
      <w:r w:rsidR="00A600E3" w:rsidRPr="00510C2A">
        <w:rPr>
          <w:sz w:val="24"/>
          <w:szCs w:val="24"/>
        </w:rPr>
        <w:t xml:space="preserve"> </w:t>
      </w:r>
      <w:r w:rsidR="00663BF7" w:rsidRPr="00510C2A">
        <w:fldChar w:fldCharType="begin"/>
      </w:r>
      <w:r w:rsidR="00663BF7" w:rsidRPr="00510C2A">
        <w:instrText xml:space="preserve"> REF _Ref440271993 \r \h  \* MERGEFORMAT </w:instrText>
      </w:r>
      <w:r w:rsidR="00663BF7" w:rsidRPr="00510C2A">
        <w:fldChar w:fldCharType="separate"/>
      </w:r>
      <w:r w:rsidR="008E0092" w:rsidRPr="00510C2A">
        <w:rPr>
          <w:sz w:val="24"/>
          <w:szCs w:val="24"/>
        </w:rPr>
        <w:t>5.11</w:t>
      </w:r>
      <w:r w:rsidR="00663BF7" w:rsidRPr="00510C2A">
        <w:fldChar w:fldCharType="end"/>
      </w:r>
      <w:r w:rsidR="00A600E3" w:rsidRPr="00510C2A">
        <w:rPr>
          <w:sz w:val="24"/>
          <w:szCs w:val="24"/>
        </w:rPr>
        <w:t>)</w:t>
      </w:r>
      <w:r w:rsidR="00F82225" w:rsidRPr="00510C2A">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43"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D52835">
        <w:rPr>
          <w:sz w:val="24"/>
          <w:szCs w:val="24"/>
        </w:rPr>
        <w:fldChar w:fldCharType="begin"/>
      </w:r>
      <w:r w:rsidR="003F3A69">
        <w:rPr>
          <w:sz w:val="24"/>
          <w:szCs w:val="24"/>
        </w:rPr>
        <w:instrText xml:space="preserve"> REF _Ref440271964 \r \h </w:instrText>
      </w:r>
      <w:r w:rsidR="00D52835">
        <w:rPr>
          <w:sz w:val="24"/>
          <w:szCs w:val="24"/>
        </w:rPr>
      </w:r>
      <w:r w:rsidR="00D52835">
        <w:rPr>
          <w:sz w:val="24"/>
          <w:szCs w:val="24"/>
        </w:rPr>
        <w:fldChar w:fldCharType="separate"/>
      </w:r>
      <w:r w:rsidR="008E0092">
        <w:rPr>
          <w:sz w:val="24"/>
          <w:szCs w:val="24"/>
        </w:rPr>
        <w:t>5.1.3</w:t>
      </w:r>
      <w:r w:rsidR="00D52835">
        <w:rPr>
          <w:sz w:val="24"/>
          <w:szCs w:val="24"/>
        </w:rPr>
        <w:fldChar w:fldCharType="end"/>
      </w:r>
      <w:r w:rsidR="00A600E3">
        <w:rPr>
          <w:sz w:val="24"/>
          <w:szCs w:val="24"/>
        </w:rPr>
        <w:t>)</w:t>
      </w:r>
      <w:r w:rsidRPr="00F82225">
        <w:rPr>
          <w:sz w:val="24"/>
          <w:szCs w:val="24"/>
        </w:rPr>
        <w:t>;</w:t>
      </w:r>
      <w:bookmarkEnd w:id="343"/>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D52835">
        <w:rPr>
          <w:sz w:val="24"/>
          <w:szCs w:val="24"/>
        </w:rPr>
        <w:fldChar w:fldCharType="begin"/>
      </w:r>
      <w:r w:rsidR="003F3A69">
        <w:rPr>
          <w:sz w:val="24"/>
          <w:szCs w:val="24"/>
        </w:rPr>
        <w:instrText xml:space="preserve"> REF _Ref440272035 \r \h </w:instrText>
      </w:r>
      <w:r w:rsidR="00D52835">
        <w:rPr>
          <w:sz w:val="24"/>
          <w:szCs w:val="24"/>
        </w:rPr>
      </w:r>
      <w:r w:rsidR="00D52835">
        <w:rPr>
          <w:sz w:val="24"/>
          <w:szCs w:val="24"/>
        </w:rPr>
        <w:fldChar w:fldCharType="separate"/>
      </w:r>
      <w:r w:rsidR="008E0092">
        <w:rPr>
          <w:sz w:val="24"/>
          <w:szCs w:val="24"/>
        </w:rPr>
        <w:t>5.12</w:t>
      </w:r>
      <w:r w:rsidR="00D52835">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D52835">
        <w:rPr>
          <w:sz w:val="24"/>
          <w:szCs w:val="24"/>
        </w:rPr>
        <w:fldChar w:fldCharType="begin"/>
      </w:r>
      <w:r w:rsidR="003F3A69">
        <w:rPr>
          <w:sz w:val="24"/>
          <w:szCs w:val="24"/>
        </w:rPr>
        <w:instrText xml:space="preserve"> REF _Ref440272051 \r \h </w:instrText>
      </w:r>
      <w:r w:rsidR="00D52835">
        <w:rPr>
          <w:sz w:val="24"/>
          <w:szCs w:val="24"/>
        </w:rPr>
      </w:r>
      <w:r w:rsidR="00D52835">
        <w:rPr>
          <w:sz w:val="24"/>
          <w:szCs w:val="24"/>
        </w:rPr>
        <w:fldChar w:fldCharType="separate"/>
      </w:r>
      <w:r w:rsidR="008E0092">
        <w:rPr>
          <w:sz w:val="24"/>
          <w:szCs w:val="24"/>
        </w:rPr>
        <w:t>5.13</w:t>
      </w:r>
      <w:r w:rsidR="00D52835">
        <w:rPr>
          <w:sz w:val="24"/>
          <w:szCs w:val="24"/>
        </w:rPr>
        <w:fldChar w:fldCharType="end"/>
      </w:r>
      <w:r w:rsidR="00A600E3" w:rsidRPr="00A92723">
        <w:rPr>
          <w:sz w:val="24"/>
          <w:szCs w:val="24"/>
        </w:rPr>
        <w:t>)</w:t>
      </w:r>
      <w:r w:rsidRPr="00A92723">
        <w:rPr>
          <w:sz w:val="24"/>
          <w:szCs w:val="24"/>
        </w:rPr>
        <w:t>;</w:t>
      </w:r>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w:t>
      </w:r>
      <w:r w:rsidR="00F82225" w:rsidRPr="00F82225">
        <w:rPr>
          <w:sz w:val="24"/>
          <w:szCs w:val="24"/>
        </w:rPr>
        <w:lastRenderedPageBreak/>
        <w:t xml:space="preserve">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86515">
        <w:rPr>
          <w:sz w:val="24"/>
          <w:szCs w:val="24"/>
        </w:rPr>
        <w:t xml:space="preserve"> </w:t>
      </w:r>
      <w:r w:rsidR="00586515">
        <w:rPr>
          <w:szCs w:val="24"/>
        </w:rPr>
        <w:t>(</w:t>
      </w:r>
      <w:r w:rsidR="004A0CCC" w:rsidRPr="00F95B37">
        <w:rPr>
          <w:sz w:val="24"/>
          <w:szCs w:val="24"/>
        </w:rPr>
        <w:t>желательное требование, предоставляется Участником при наличии</w:t>
      </w:r>
      <w:r w:rsidR="00586515">
        <w:rPr>
          <w:szCs w:val="24"/>
        </w:rPr>
        <w:t>)</w:t>
      </w:r>
      <w:r w:rsidR="00F82225" w:rsidRPr="00F82225">
        <w:rPr>
          <w:sz w:val="24"/>
          <w:szCs w:val="24"/>
        </w:rPr>
        <w:t>;</w:t>
      </w:r>
      <w:proofErr w:type="gramEnd"/>
    </w:p>
    <w:p w:rsidR="00F82225" w:rsidRPr="004A0CCC" w:rsidRDefault="00D87E17"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179D3">
        <w:rPr>
          <w:sz w:val="24"/>
          <w:szCs w:val="24"/>
        </w:rPr>
        <w:t>05</w:t>
      </w:r>
      <w:r w:rsidR="000179D3" w:rsidRPr="00F82225">
        <w:rPr>
          <w:sz w:val="24"/>
          <w:szCs w:val="24"/>
        </w:rPr>
        <w:t>.0</w:t>
      </w:r>
      <w:r w:rsidR="000179D3">
        <w:rPr>
          <w:sz w:val="24"/>
          <w:szCs w:val="24"/>
        </w:rPr>
        <w:t>6</w:t>
      </w:r>
      <w:r w:rsidR="000179D3" w:rsidRPr="00F82225">
        <w:rPr>
          <w:sz w:val="24"/>
          <w:szCs w:val="24"/>
        </w:rPr>
        <w:t>.201</w:t>
      </w:r>
      <w:r w:rsidR="000179D3">
        <w:rPr>
          <w:sz w:val="24"/>
          <w:szCs w:val="24"/>
        </w:rPr>
        <w:t>5</w:t>
      </w:r>
      <w:r w:rsidR="000179D3" w:rsidRPr="00F82225">
        <w:rPr>
          <w:sz w:val="24"/>
          <w:szCs w:val="24"/>
        </w:rPr>
        <w:t xml:space="preserve"> N ММВ-7-</w:t>
      </w:r>
      <w:r w:rsidR="000179D3">
        <w:rPr>
          <w:sz w:val="24"/>
          <w:szCs w:val="24"/>
        </w:rPr>
        <w:t>17</w:t>
      </w:r>
      <w:r w:rsidR="000179D3" w:rsidRPr="00F82225">
        <w:rPr>
          <w:sz w:val="24"/>
          <w:szCs w:val="24"/>
        </w:rPr>
        <w:t>/</w:t>
      </w:r>
      <w:r w:rsidR="000179D3">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86515">
        <w:rPr>
          <w:sz w:val="24"/>
          <w:szCs w:val="24"/>
        </w:rPr>
        <w:t xml:space="preserve"> </w:t>
      </w:r>
      <w:r w:rsidR="00586515">
        <w:rPr>
          <w:szCs w:val="24"/>
        </w:rPr>
        <w:t>(</w:t>
      </w:r>
      <w:r w:rsidR="00586515" w:rsidRPr="004A0CCC">
        <w:rPr>
          <w:sz w:val="24"/>
          <w:szCs w:val="24"/>
        </w:rPr>
        <w:t>желательное условие)</w:t>
      </w:r>
      <w:r w:rsidR="00F82225" w:rsidRPr="004A0CCC">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97A76"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наличия заключения аудиторской проверки при проведении добровольного аудита</w:t>
      </w:r>
      <w:r w:rsidR="00C97A76" w:rsidRPr="00C97A76">
        <w:rPr>
          <w:sz w:val="24"/>
          <w:szCs w:val="24"/>
        </w:rPr>
        <w:t xml:space="preserve"> (желательное требование)</w:t>
      </w:r>
      <w:r w:rsidRPr="00C97A76">
        <w:rPr>
          <w:sz w:val="24"/>
          <w:szCs w:val="24"/>
        </w:rPr>
        <w:t>;</w:t>
      </w:r>
    </w:p>
    <w:p w:rsidR="00F82225" w:rsidRPr="00270DD6" w:rsidRDefault="007D7C50" w:rsidP="00557C01">
      <w:pPr>
        <w:widowControl w:val="0"/>
        <w:numPr>
          <w:ilvl w:val="0"/>
          <w:numId w:val="48"/>
        </w:numPr>
        <w:tabs>
          <w:tab w:val="left" w:pos="1260"/>
        </w:tabs>
        <w:autoSpaceDE w:val="0"/>
        <w:spacing w:line="264" w:lineRule="auto"/>
        <w:ind w:left="1276"/>
        <w:rPr>
          <w:sz w:val="24"/>
          <w:szCs w:val="24"/>
        </w:rPr>
      </w:pPr>
      <w:bookmarkStart w:id="344" w:name="_Ref440371812"/>
      <w:r w:rsidRPr="00270DD6">
        <w:rPr>
          <w:sz w:val="24"/>
          <w:szCs w:val="24"/>
        </w:rPr>
        <w:t>Анкета Участника закупки</w:t>
      </w:r>
      <w:r w:rsidR="00A154B7" w:rsidRPr="00270DD6">
        <w:rPr>
          <w:sz w:val="24"/>
          <w:szCs w:val="24"/>
        </w:rPr>
        <w:t xml:space="preserve"> </w:t>
      </w:r>
      <w:r w:rsidR="00A154B7" w:rsidRPr="00270DD6">
        <w:rPr>
          <w:bCs w:val="0"/>
          <w:sz w:val="24"/>
          <w:szCs w:val="24"/>
        </w:rPr>
        <w:t>по форме и в соответствии с инструкциями, приведенными в настоящей Документации</w:t>
      </w:r>
      <w:r w:rsidR="00F82225" w:rsidRPr="00270DD6">
        <w:rPr>
          <w:sz w:val="24"/>
          <w:szCs w:val="24"/>
        </w:rPr>
        <w:t xml:space="preserve"> </w:t>
      </w:r>
      <w:r w:rsidR="009948B4" w:rsidRPr="00270DD6">
        <w:rPr>
          <w:sz w:val="24"/>
          <w:szCs w:val="24"/>
        </w:rPr>
        <w:t>(</w:t>
      </w:r>
      <w:r w:rsidR="003F3A69" w:rsidRPr="00270DD6">
        <w:rPr>
          <w:sz w:val="24"/>
          <w:szCs w:val="24"/>
        </w:rPr>
        <w:t>подраздел</w:t>
      </w:r>
      <w:r w:rsidR="009948B4" w:rsidRPr="00270DD6">
        <w:rPr>
          <w:sz w:val="24"/>
          <w:szCs w:val="24"/>
        </w:rPr>
        <w:t xml:space="preserve"> </w:t>
      </w:r>
      <w:r w:rsidR="00663BF7">
        <w:fldChar w:fldCharType="begin"/>
      </w:r>
      <w:r w:rsidR="00663BF7">
        <w:instrText xml:space="preserve"> REF _Ref440272119 \r \h  \* MERGEFORMAT </w:instrText>
      </w:r>
      <w:r w:rsidR="00663BF7">
        <w:fldChar w:fldCharType="separate"/>
      </w:r>
      <w:r w:rsidR="008E0092" w:rsidRPr="008E0092">
        <w:rPr>
          <w:sz w:val="24"/>
          <w:szCs w:val="24"/>
        </w:rPr>
        <w:t>5.7.1</w:t>
      </w:r>
      <w:r w:rsidR="00663BF7">
        <w:fldChar w:fldCharType="end"/>
      </w:r>
      <w:r w:rsidR="009948B4" w:rsidRPr="00270DD6">
        <w:rPr>
          <w:sz w:val="24"/>
          <w:szCs w:val="24"/>
        </w:rPr>
        <w:t>)</w:t>
      </w:r>
      <w:r w:rsidR="00270DD6" w:rsidRPr="00270DD6">
        <w:rPr>
          <w:sz w:val="24"/>
          <w:szCs w:val="24"/>
        </w:rPr>
        <w:t xml:space="preserve"> с приложением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w:t>
      </w:r>
      <w:r w:rsidR="00270DD6" w:rsidRPr="00270DD6">
        <w:rPr>
          <w:bCs w:val="0"/>
          <w:sz w:val="24"/>
          <w:szCs w:val="24"/>
        </w:rPr>
        <w:lastRenderedPageBreak/>
        <w:t xml:space="preserve">формате MS </w:t>
      </w:r>
      <w:proofErr w:type="spellStart"/>
      <w:r w:rsidR="00270DD6" w:rsidRPr="00270DD6">
        <w:rPr>
          <w:bCs w:val="0"/>
          <w:sz w:val="24"/>
          <w:szCs w:val="24"/>
        </w:rPr>
        <w:t>Word</w:t>
      </w:r>
      <w:proofErr w:type="spellEnd"/>
      <w:r w:rsidR="00F82225" w:rsidRPr="00270DD6">
        <w:rPr>
          <w:sz w:val="24"/>
          <w:szCs w:val="24"/>
        </w:rPr>
        <w:t>;</w:t>
      </w:r>
      <w:bookmarkEnd w:id="344"/>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5"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D52835">
        <w:rPr>
          <w:sz w:val="24"/>
          <w:szCs w:val="24"/>
        </w:rPr>
        <w:fldChar w:fldCharType="begin"/>
      </w:r>
      <w:r w:rsidR="003F3A69">
        <w:rPr>
          <w:sz w:val="24"/>
          <w:szCs w:val="24"/>
        </w:rPr>
        <w:instrText xml:space="preserve"> REF _Ref440272147 \r \h </w:instrText>
      </w:r>
      <w:r w:rsidR="00D52835">
        <w:rPr>
          <w:sz w:val="24"/>
          <w:szCs w:val="24"/>
        </w:rPr>
      </w:r>
      <w:r w:rsidR="00D52835">
        <w:rPr>
          <w:sz w:val="24"/>
          <w:szCs w:val="24"/>
        </w:rPr>
        <w:fldChar w:fldCharType="separate"/>
      </w:r>
      <w:r w:rsidR="008E0092">
        <w:rPr>
          <w:sz w:val="24"/>
          <w:szCs w:val="24"/>
        </w:rPr>
        <w:t>5.7.2</w:t>
      </w:r>
      <w:r w:rsidR="00D52835">
        <w:rPr>
          <w:sz w:val="24"/>
          <w:szCs w:val="24"/>
        </w:rPr>
        <w:fldChar w:fldCharType="end"/>
      </w:r>
      <w:r w:rsidR="003F3A69">
        <w:rPr>
          <w:sz w:val="24"/>
          <w:szCs w:val="24"/>
        </w:rPr>
        <w:t>)</w:t>
      </w:r>
      <w:r w:rsidR="00DD56CB" w:rsidRPr="00DD56CB">
        <w:rPr>
          <w:sz w:val="24"/>
          <w:szCs w:val="24"/>
        </w:rPr>
        <w:t xml:space="preserve"> </w:t>
      </w:r>
      <w:r w:rsidR="00DD56CB" w:rsidRPr="0012081A">
        <w:rPr>
          <w:sz w:val="24"/>
          <w:szCs w:val="24"/>
        </w:rPr>
        <w:t>– предоставляется только теми Участниками/</w:t>
      </w:r>
      <w:r w:rsidR="00DD56CB">
        <w:rPr>
          <w:sz w:val="24"/>
          <w:szCs w:val="24"/>
        </w:rPr>
        <w:t>субподрядчиками/</w:t>
      </w:r>
      <w:r w:rsidR="00DD56CB"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D56CB" w:rsidRPr="0012081A">
        <w:rPr>
          <w:sz w:val="24"/>
          <w:szCs w:val="24"/>
        </w:rPr>
        <w:t xml:space="preserve"> предпринимательства в Российской Федерации»)</w:t>
      </w:r>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45"/>
    </w:p>
    <w:p w:rsidR="00F82225" w:rsidRPr="00DB4CA4"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r w:rsidR="00663BF7">
        <w:fldChar w:fldCharType="begin"/>
      </w:r>
      <w:r w:rsidR="00663BF7">
        <w:instrText xml:space="preserve"> REF _Ref440275279 \r \h  \* MERGEFORMAT </w:instrText>
      </w:r>
      <w:r w:rsidR="00663BF7">
        <w:fldChar w:fldCharType="separate"/>
      </w:r>
      <w:r w:rsidR="008E0092" w:rsidRPr="008E0092">
        <w:rPr>
          <w:sz w:val="24"/>
          <w:szCs w:val="24"/>
        </w:rPr>
        <w:t>1.1.4</w:t>
      </w:r>
      <w:r w:rsidR="00663BF7">
        <w:fldChar w:fldCharType="end"/>
      </w:r>
      <w:r w:rsidRPr="00DB4CA4">
        <w:rPr>
          <w:sz w:val="24"/>
          <w:szCs w:val="24"/>
        </w:rPr>
        <w:t xml:space="preserve"> и разделе </w:t>
      </w:r>
      <w:r w:rsidR="00663BF7">
        <w:fldChar w:fldCharType="begin"/>
      </w:r>
      <w:r w:rsidR="00663BF7">
        <w:instrText xml:space="preserve"> REF _Ref440270568 \r \h  \* MERGEFORMAT </w:instrText>
      </w:r>
      <w:r w:rsidR="00663BF7">
        <w:fldChar w:fldCharType="separate"/>
      </w:r>
      <w:r w:rsidR="008E0092">
        <w:t>4</w:t>
      </w:r>
      <w:r w:rsidR="00663BF7">
        <w:fldChar w:fldCharType="end"/>
      </w:r>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 xml:space="preserve">Справка о перечне и объемах выполнения аналогичных договоров </w:t>
      </w:r>
      <w:r w:rsidR="00A154B7" w:rsidRPr="00DB4CA4">
        <w:rPr>
          <w:bCs w:val="0"/>
          <w:sz w:val="24"/>
          <w:szCs w:val="24"/>
        </w:rPr>
        <w:t>по форме и в соответствии с инструкциями, приведенными в настоящей Документации</w:t>
      </w:r>
      <w:r w:rsidR="009948B4" w:rsidRPr="00DB4CA4">
        <w:rPr>
          <w:sz w:val="24"/>
          <w:szCs w:val="24"/>
        </w:rPr>
        <w:t xml:space="preserve"> (</w:t>
      </w:r>
      <w:r w:rsidR="003C2207" w:rsidRPr="00DB4CA4">
        <w:rPr>
          <w:sz w:val="24"/>
          <w:szCs w:val="24"/>
        </w:rPr>
        <w:t>подраздел</w:t>
      </w:r>
      <w:r w:rsidR="00EF41BB">
        <w:rPr>
          <w:sz w:val="24"/>
          <w:szCs w:val="24"/>
        </w:rPr>
        <w:t xml:space="preserve"> </w:t>
      </w:r>
      <w:r w:rsidR="00D52835">
        <w:rPr>
          <w:sz w:val="24"/>
          <w:szCs w:val="24"/>
        </w:rPr>
        <w:fldChar w:fldCharType="begin"/>
      </w:r>
      <w:r w:rsidR="00EF41BB">
        <w:rPr>
          <w:sz w:val="24"/>
          <w:szCs w:val="24"/>
        </w:rPr>
        <w:instrText xml:space="preserve"> REF _Ref449016908 \r \h </w:instrText>
      </w:r>
      <w:r w:rsidR="00D52835">
        <w:rPr>
          <w:sz w:val="24"/>
          <w:szCs w:val="24"/>
        </w:rPr>
      </w:r>
      <w:r w:rsidR="00D52835">
        <w:rPr>
          <w:sz w:val="24"/>
          <w:szCs w:val="24"/>
        </w:rPr>
        <w:fldChar w:fldCharType="separate"/>
      </w:r>
      <w:r w:rsidR="008E0092">
        <w:rPr>
          <w:sz w:val="24"/>
          <w:szCs w:val="24"/>
        </w:rPr>
        <w:t>5.8</w:t>
      </w:r>
      <w:r w:rsidR="00D52835">
        <w:rPr>
          <w:sz w:val="24"/>
          <w:szCs w:val="24"/>
        </w:rPr>
        <w:fldChar w:fldCharType="end"/>
      </w:r>
      <w:r w:rsidR="009948B4" w:rsidRPr="00DB4CA4">
        <w:rPr>
          <w:sz w:val="24"/>
          <w:szCs w:val="24"/>
        </w:rPr>
        <w:t>)</w:t>
      </w:r>
      <w:r w:rsidR="00920CB0" w:rsidRPr="00DB4CA4">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DB4CA4">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D52835">
        <w:rPr>
          <w:sz w:val="24"/>
          <w:szCs w:val="24"/>
        </w:rPr>
        <w:fldChar w:fldCharType="begin"/>
      </w:r>
      <w:r w:rsidR="00CF7FAD">
        <w:rPr>
          <w:sz w:val="24"/>
          <w:szCs w:val="24"/>
        </w:rPr>
        <w:instrText xml:space="preserve"> REF _Ref440881887 \r \h </w:instrText>
      </w:r>
      <w:r w:rsidR="00D52835">
        <w:rPr>
          <w:sz w:val="24"/>
          <w:szCs w:val="24"/>
        </w:rPr>
      </w:r>
      <w:r w:rsidR="00D52835">
        <w:rPr>
          <w:sz w:val="24"/>
          <w:szCs w:val="24"/>
        </w:rPr>
        <w:fldChar w:fldCharType="separate"/>
      </w:r>
      <w:r w:rsidR="008E0092">
        <w:rPr>
          <w:sz w:val="24"/>
          <w:szCs w:val="24"/>
        </w:rPr>
        <w:t>5.9</w:t>
      </w:r>
      <w:r w:rsidR="00D52835">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w:t>
      </w:r>
      <w:r w:rsidR="00DB4CA4">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D52835">
        <w:rPr>
          <w:sz w:val="24"/>
          <w:szCs w:val="24"/>
        </w:rPr>
        <w:fldChar w:fldCharType="begin"/>
      </w:r>
      <w:r w:rsidR="00CF7FAD">
        <w:rPr>
          <w:sz w:val="24"/>
          <w:szCs w:val="24"/>
        </w:rPr>
        <w:instrText xml:space="preserve"> REF _Ref440881894 \r \h </w:instrText>
      </w:r>
      <w:r w:rsidR="00D52835">
        <w:rPr>
          <w:sz w:val="24"/>
          <w:szCs w:val="24"/>
        </w:rPr>
      </w:r>
      <w:r w:rsidR="00D52835">
        <w:rPr>
          <w:sz w:val="24"/>
          <w:szCs w:val="24"/>
        </w:rPr>
        <w:fldChar w:fldCharType="separate"/>
      </w:r>
      <w:r w:rsidR="008E0092">
        <w:rPr>
          <w:sz w:val="24"/>
          <w:szCs w:val="24"/>
        </w:rPr>
        <w:t>5.10</w:t>
      </w:r>
      <w:r w:rsidR="00D52835">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6" w:name="_Ref442189588"/>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D52835">
        <w:rPr>
          <w:sz w:val="24"/>
          <w:szCs w:val="24"/>
        </w:rPr>
        <w:fldChar w:fldCharType="begin"/>
      </w:r>
      <w:r w:rsidR="003C2207">
        <w:rPr>
          <w:sz w:val="24"/>
          <w:szCs w:val="24"/>
        </w:rPr>
        <w:instrText xml:space="preserve"> REF _Ref440272256 \r \h </w:instrText>
      </w:r>
      <w:r w:rsidR="00D52835">
        <w:rPr>
          <w:sz w:val="24"/>
          <w:szCs w:val="24"/>
        </w:rPr>
      </w:r>
      <w:r w:rsidR="00D52835">
        <w:rPr>
          <w:sz w:val="24"/>
          <w:szCs w:val="24"/>
        </w:rPr>
        <w:fldChar w:fldCharType="separate"/>
      </w:r>
      <w:r w:rsidR="008E0092">
        <w:rPr>
          <w:sz w:val="24"/>
          <w:szCs w:val="24"/>
        </w:rPr>
        <w:t>5.14</w:t>
      </w:r>
      <w:r w:rsidR="00D52835">
        <w:rPr>
          <w:sz w:val="24"/>
          <w:szCs w:val="24"/>
        </w:rPr>
        <w:fldChar w:fldCharType="end"/>
      </w:r>
      <w:r>
        <w:rPr>
          <w:sz w:val="24"/>
          <w:szCs w:val="24"/>
        </w:rPr>
        <w:t>);</w:t>
      </w:r>
      <w:bookmarkEnd w:id="346"/>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663BF7">
        <w:fldChar w:fldCharType="begin"/>
      </w:r>
      <w:r w:rsidR="00663BF7">
        <w:instrText xml:space="preserve"> REF _Ref440272274 \r \h  \* MERGEFORMAT </w:instrText>
      </w:r>
      <w:r w:rsidR="00663BF7">
        <w:fldChar w:fldCharType="separate"/>
      </w:r>
      <w:r w:rsidR="008E0092" w:rsidRPr="008E0092">
        <w:rPr>
          <w:sz w:val="24"/>
          <w:szCs w:val="24"/>
        </w:rPr>
        <w:t>5.15</w:t>
      </w:r>
      <w:r w:rsidR="00663BF7">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w:t>
      </w:r>
      <w:r w:rsidRPr="007D7C50">
        <w:rPr>
          <w:sz w:val="24"/>
          <w:szCs w:val="24"/>
        </w:rPr>
        <w:lastRenderedPageBreak/>
        <w:t xml:space="preserve">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lastRenderedPageBreak/>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7" w:name="_Ref191386451"/>
      <w:bookmarkStart w:id="348" w:name="_Ref440271628"/>
      <w:bookmarkStart w:id="349" w:name="_Toc440361334"/>
      <w:bookmarkStart w:id="350" w:name="_Toc440376089"/>
      <w:bookmarkStart w:id="351" w:name="_Toc440376216"/>
      <w:bookmarkStart w:id="352" w:name="_Toc440382481"/>
      <w:bookmarkStart w:id="353" w:name="_Toc440447151"/>
      <w:bookmarkStart w:id="354" w:name="_Toc440620831"/>
      <w:bookmarkStart w:id="355" w:name="_Toc440631466"/>
      <w:bookmarkStart w:id="356" w:name="_Toc440875706"/>
      <w:bookmarkStart w:id="357" w:name="_Toc441131730"/>
      <w:r w:rsidRPr="00E71A48">
        <w:rPr>
          <w:szCs w:val="24"/>
        </w:rPr>
        <w:t xml:space="preserve">Привлечение </w:t>
      </w:r>
      <w:bookmarkEnd w:id="347"/>
      <w:bookmarkEnd w:id="348"/>
      <w:bookmarkEnd w:id="349"/>
      <w:bookmarkEnd w:id="350"/>
      <w:bookmarkEnd w:id="351"/>
      <w:bookmarkEnd w:id="352"/>
      <w:bookmarkEnd w:id="353"/>
      <w:r w:rsidR="00176B20">
        <w:rPr>
          <w:szCs w:val="24"/>
        </w:rPr>
        <w:t>субподрядчиков</w:t>
      </w:r>
      <w:bookmarkEnd w:id="354"/>
      <w:bookmarkEnd w:id="355"/>
      <w:bookmarkEnd w:id="356"/>
      <w:bookmarkEnd w:id="357"/>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8" w:name="_Ref191386461"/>
      <w:bookmarkStart w:id="359" w:name="_Toc440361335"/>
      <w:bookmarkStart w:id="360" w:name="_Toc440376090"/>
      <w:bookmarkStart w:id="361"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w:t>
      </w:r>
      <w:r w:rsidRPr="00E71A48">
        <w:rPr>
          <w:bCs w:val="0"/>
          <w:sz w:val="24"/>
          <w:szCs w:val="24"/>
        </w:rPr>
        <w:lastRenderedPageBreak/>
        <w:t xml:space="preserve">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663BF7">
        <w:fldChar w:fldCharType="begin"/>
      </w:r>
      <w:r w:rsidR="00663BF7">
        <w:instrText xml:space="preserve"> REF _Ref191386407 \r \h  \* MERGEFORMAT </w:instrText>
      </w:r>
      <w:r w:rsidR="00663BF7">
        <w:fldChar w:fldCharType="separate"/>
      </w:r>
      <w:r w:rsidR="008E0092" w:rsidRPr="008E0092">
        <w:rPr>
          <w:bCs w:val="0"/>
          <w:sz w:val="24"/>
          <w:szCs w:val="24"/>
        </w:rPr>
        <w:t>3.3.8</w:t>
      </w:r>
      <w:r w:rsidR="00663BF7">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62"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62"/>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D52835">
        <w:rPr>
          <w:bCs w:val="0"/>
          <w:sz w:val="24"/>
          <w:szCs w:val="24"/>
        </w:rPr>
        <w:fldChar w:fldCharType="begin"/>
      </w:r>
      <w:r w:rsidR="00D57D88">
        <w:rPr>
          <w:bCs w:val="0"/>
          <w:sz w:val="24"/>
          <w:szCs w:val="24"/>
        </w:rPr>
        <w:instrText xml:space="preserve"> REF _Ref440291364 \r \h </w:instrText>
      </w:r>
      <w:r w:rsidR="00D52835">
        <w:rPr>
          <w:bCs w:val="0"/>
          <w:sz w:val="24"/>
          <w:szCs w:val="24"/>
        </w:rPr>
      </w:r>
      <w:r w:rsidR="00D52835">
        <w:rPr>
          <w:bCs w:val="0"/>
          <w:sz w:val="24"/>
          <w:szCs w:val="24"/>
        </w:rPr>
        <w:fldChar w:fldCharType="separate"/>
      </w:r>
      <w:r w:rsidR="008E0092">
        <w:rPr>
          <w:bCs w:val="0"/>
          <w:sz w:val="24"/>
          <w:szCs w:val="24"/>
        </w:rPr>
        <w:t>3.3.8.1</w:t>
      </w:r>
      <w:r w:rsidR="00D52835">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D52835">
        <w:rPr>
          <w:sz w:val="24"/>
          <w:szCs w:val="24"/>
        </w:rPr>
        <w:fldChar w:fldCharType="begin"/>
      </w:r>
      <w:r>
        <w:rPr>
          <w:bCs w:val="0"/>
          <w:sz w:val="24"/>
          <w:szCs w:val="24"/>
        </w:rPr>
        <w:instrText xml:space="preserve"> REF _Ref303669127 \r \h </w:instrText>
      </w:r>
      <w:r w:rsidR="00D52835">
        <w:rPr>
          <w:sz w:val="24"/>
          <w:szCs w:val="24"/>
        </w:rPr>
      </w:r>
      <w:r w:rsidR="00D52835">
        <w:rPr>
          <w:sz w:val="24"/>
          <w:szCs w:val="24"/>
        </w:rPr>
        <w:fldChar w:fldCharType="separate"/>
      </w:r>
      <w:r w:rsidR="008E0092">
        <w:rPr>
          <w:bCs w:val="0"/>
          <w:sz w:val="24"/>
          <w:szCs w:val="24"/>
        </w:rPr>
        <w:t>3.3.8.2</w:t>
      </w:r>
      <w:r w:rsidR="00D52835">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D52835">
        <w:rPr>
          <w:bCs w:val="0"/>
          <w:sz w:val="24"/>
          <w:szCs w:val="24"/>
        </w:rPr>
        <w:fldChar w:fldCharType="begin"/>
      </w:r>
      <w:r w:rsidR="00362EA4">
        <w:rPr>
          <w:bCs w:val="0"/>
          <w:sz w:val="24"/>
          <w:szCs w:val="24"/>
        </w:rPr>
        <w:instrText xml:space="preserve"> REF _Ref440272510 \r \h </w:instrText>
      </w:r>
      <w:r w:rsidR="00D52835">
        <w:rPr>
          <w:bCs w:val="0"/>
          <w:sz w:val="24"/>
          <w:szCs w:val="24"/>
        </w:rPr>
      </w:r>
      <w:r w:rsidR="00D52835">
        <w:rPr>
          <w:bCs w:val="0"/>
          <w:sz w:val="24"/>
          <w:szCs w:val="24"/>
        </w:rPr>
        <w:fldChar w:fldCharType="separate"/>
      </w:r>
      <w:r w:rsidR="008E0092">
        <w:rPr>
          <w:bCs w:val="0"/>
          <w:sz w:val="24"/>
          <w:szCs w:val="24"/>
        </w:rPr>
        <w:t>5.16</w:t>
      </w:r>
      <w:r w:rsidR="00D5283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63" w:name="_Toc440382482"/>
      <w:bookmarkStart w:id="364" w:name="_Toc440447152"/>
      <w:bookmarkStart w:id="365" w:name="_Toc440620832"/>
      <w:bookmarkStart w:id="366" w:name="_Toc440631467"/>
      <w:bookmarkStart w:id="367" w:name="_Toc440875707"/>
      <w:bookmarkStart w:id="368" w:name="_Ref440876618"/>
      <w:bookmarkStart w:id="369" w:name="_Ref440876703"/>
      <w:bookmarkStart w:id="370" w:name="_Toc44113173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8"/>
      <w:bookmarkEnd w:id="359"/>
      <w:bookmarkEnd w:id="360"/>
      <w:bookmarkEnd w:id="361"/>
      <w:bookmarkEnd w:id="363"/>
      <w:bookmarkEnd w:id="364"/>
      <w:bookmarkEnd w:id="365"/>
      <w:bookmarkEnd w:id="366"/>
      <w:bookmarkEnd w:id="367"/>
      <w:bookmarkEnd w:id="368"/>
      <w:bookmarkEnd w:id="369"/>
      <w:bookmarkEnd w:id="37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663BF7">
        <w:fldChar w:fldCharType="begin"/>
      </w:r>
      <w:r w:rsidR="00663BF7">
        <w:instrText xml:space="preserve"> REF _Ref191386482 \r \h  \* MERGEFORMAT </w:instrText>
      </w:r>
      <w:r w:rsidR="00663BF7">
        <w:fldChar w:fldCharType="separate"/>
      </w:r>
      <w:r w:rsidR="008E0092" w:rsidRPr="008E0092">
        <w:rPr>
          <w:bCs w:val="0"/>
          <w:sz w:val="24"/>
          <w:szCs w:val="24"/>
        </w:rPr>
        <w:t>3.3.8.1</w:t>
      </w:r>
      <w:r w:rsidR="00663BF7">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lastRenderedPageBreak/>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663BF7">
        <w:fldChar w:fldCharType="begin"/>
      </w:r>
      <w:r w:rsidR="00663BF7">
        <w:instrText xml:space="preserve"> REF _Ref191386407 \r \h  \* MERGEFORMAT </w:instrText>
      </w:r>
      <w:r w:rsidR="00663BF7">
        <w:fldChar w:fldCharType="separate"/>
      </w:r>
      <w:r w:rsidR="008E0092" w:rsidRPr="008E0092">
        <w:rPr>
          <w:bCs w:val="0"/>
          <w:sz w:val="24"/>
          <w:szCs w:val="24"/>
        </w:rPr>
        <w:t>3.3.8</w:t>
      </w:r>
      <w:r w:rsidR="00663BF7">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D52835">
        <w:rPr>
          <w:bCs w:val="0"/>
          <w:sz w:val="24"/>
          <w:szCs w:val="24"/>
        </w:rPr>
        <w:fldChar w:fldCharType="begin"/>
      </w:r>
      <w:r w:rsidR="000F4365">
        <w:rPr>
          <w:bCs w:val="0"/>
          <w:sz w:val="24"/>
          <w:szCs w:val="24"/>
        </w:rPr>
        <w:instrText xml:space="preserve"> REF _Ref440291364 \r \h </w:instrText>
      </w:r>
      <w:r w:rsidR="00D52835">
        <w:rPr>
          <w:bCs w:val="0"/>
          <w:sz w:val="24"/>
          <w:szCs w:val="24"/>
        </w:rPr>
      </w:r>
      <w:r w:rsidR="00D52835">
        <w:rPr>
          <w:bCs w:val="0"/>
          <w:sz w:val="24"/>
          <w:szCs w:val="24"/>
        </w:rPr>
        <w:fldChar w:fldCharType="separate"/>
      </w:r>
      <w:r w:rsidR="008E0092">
        <w:rPr>
          <w:bCs w:val="0"/>
          <w:sz w:val="24"/>
          <w:szCs w:val="24"/>
        </w:rPr>
        <w:t>3.3.8.1</w:t>
      </w:r>
      <w:r w:rsidR="00D5283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7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7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7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7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7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7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63BF7">
        <w:fldChar w:fldCharType="begin"/>
      </w:r>
      <w:r w:rsidR="00663BF7">
        <w:instrText xml:space="preserve"> REF _Ref307563248 \r \h  \* MERGEFORMAT </w:instrText>
      </w:r>
      <w:r w:rsidR="00663BF7">
        <w:fldChar w:fldCharType="separate"/>
      </w:r>
      <w:r w:rsidR="008E0092" w:rsidRPr="008E0092">
        <w:rPr>
          <w:bCs w:val="0"/>
          <w:sz w:val="24"/>
          <w:szCs w:val="24"/>
          <w:lang w:val="en-US"/>
        </w:rPr>
        <w:t>a</w:t>
      </w:r>
      <w:r w:rsidR="008E0092" w:rsidRPr="008E0092">
        <w:rPr>
          <w:bCs w:val="0"/>
          <w:sz w:val="24"/>
          <w:szCs w:val="24"/>
        </w:rPr>
        <w:t>)</w:t>
      </w:r>
      <w:r w:rsidR="00663BF7">
        <w:fldChar w:fldCharType="end"/>
      </w:r>
      <w:r w:rsidRPr="00E71A48">
        <w:rPr>
          <w:bCs w:val="0"/>
          <w:sz w:val="24"/>
          <w:szCs w:val="24"/>
        </w:rPr>
        <w:t xml:space="preserve">- </w:t>
      </w:r>
      <w:r w:rsidR="00663BF7">
        <w:fldChar w:fldCharType="begin"/>
      </w:r>
      <w:r w:rsidR="00663BF7">
        <w:instrText xml:space="preserve"> REF _Ref307563262 \r \h  \* MERGEFORMAT </w:instrText>
      </w:r>
      <w:r w:rsidR="00663BF7">
        <w:fldChar w:fldCharType="separate"/>
      </w:r>
      <w:r w:rsidR="008E0092" w:rsidRPr="008E0092">
        <w:rPr>
          <w:bCs w:val="0"/>
          <w:sz w:val="24"/>
          <w:szCs w:val="24"/>
          <w:lang w:val="en-US"/>
        </w:rPr>
        <w:t>g</w:t>
      </w:r>
      <w:r w:rsidR="008E0092" w:rsidRPr="008E0092">
        <w:rPr>
          <w:bCs w:val="0"/>
          <w:sz w:val="24"/>
          <w:szCs w:val="24"/>
        </w:rPr>
        <w:t>)</w:t>
      </w:r>
      <w:r w:rsidR="00663BF7">
        <w:fldChar w:fldCharType="end"/>
      </w:r>
      <w:r w:rsidRPr="00E71A48">
        <w:rPr>
          <w:bCs w:val="0"/>
          <w:sz w:val="24"/>
          <w:szCs w:val="24"/>
        </w:rPr>
        <w:t xml:space="preserve">п. </w:t>
      </w:r>
      <w:r w:rsidR="00663BF7">
        <w:fldChar w:fldCharType="begin"/>
      </w:r>
      <w:r w:rsidR="00663BF7">
        <w:instrText xml:space="preserve"> REF _Ref306032591 \r \h  \* MERGEFORMAT </w:instrText>
      </w:r>
      <w:r w:rsidR="00663BF7">
        <w:fldChar w:fldCharType="separate"/>
      </w:r>
      <w:r w:rsidR="008E0092" w:rsidRPr="008E0092">
        <w:rPr>
          <w:bCs w:val="0"/>
          <w:sz w:val="24"/>
          <w:szCs w:val="24"/>
        </w:rPr>
        <w:t>3.3.10.4</w:t>
      </w:r>
      <w:r w:rsidR="00663BF7">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w:t>
      </w:r>
      <w:r w:rsidR="00717F60" w:rsidRPr="00D52133">
        <w:rPr>
          <w:bCs w:val="0"/>
          <w:sz w:val="24"/>
          <w:szCs w:val="24"/>
        </w:rPr>
        <w:lastRenderedPageBreak/>
        <w:t>каждого члена объединения установленным требованиям (п.</w:t>
      </w:r>
      <w:r w:rsidR="00EE2EFB" w:rsidRPr="00D52133">
        <w:rPr>
          <w:bCs w:val="0"/>
          <w:sz w:val="24"/>
          <w:szCs w:val="24"/>
        </w:rPr>
        <w:t xml:space="preserve"> </w:t>
      </w:r>
      <w:r w:rsidR="00D52835">
        <w:rPr>
          <w:sz w:val="24"/>
          <w:szCs w:val="24"/>
        </w:rPr>
        <w:fldChar w:fldCharType="begin"/>
      </w:r>
      <w:r w:rsidR="000F4365">
        <w:rPr>
          <w:bCs w:val="0"/>
          <w:sz w:val="24"/>
          <w:szCs w:val="24"/>
        </w:rPr>
        <w:instrText xml:space="preserve"> REF _Ref303669127 \r \h </w:instrText>
      </w:r>
      <w:r w:rsidR="00D52835">
        <w:rPr>
          <w:sz w:val="24"/>
          <w:szCs w:val="24"/>
        </w:rPr>
      </w:r>
      <w:r w:rsidR="00D52835">
        <w:rPr>
          <w:sz w:val="24"/>
          <w:szCs w:val="24"/>
        </w:rPr>
        <w:fldChar w:fldCharType="separate"/>
      </w:r>
      <w:r w:rsidR="008E0092">
        <w:rPr>
          <w:bCs w:val="0"/>
          <w:sz w:val="24"/>
          <w:szCs w:val="24"/>
        </w:rPr>
        <w:t>3.3.8.2</w:t>
      </w:r>
      <w:r w:rsidR="00D52835">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D52835">
        <w:rPr>
          <w:bCs w:val="0"/>
          <w:sz w:val="24"/>
          <w:szCs w:val="24"/>
        </w:rPr>
        <w:fldChar w:fldCharType="begin"/>
      </w:r>
      <w:r w:rsidR="00D50E8D">
        <w:rPr>
          <w:bCs w:val="0"/>
          <w:sz w:val="24"/>
          <w:szCs w:val="24"/>
        </w:rPr>
        <w:instrText xml:space="preserve"> REF _Ref440376324 \r \h </w:instrText>
      </w:r>
      <w:r w:rsidR="00D52835">
        <w:rPr>
          <w:bCs w:val="0"/>
          <w:sz w:val="24"/>
          <w:szCs w:val="24"/>
        </w:rPr>
      </w:r>
      <w:r w:rsidR="00D52835">
        <w:rPr>
          <w:bCs w:val="0"/>
          <w:sz w:val="24"/>
          <w:szCs w:val="24"/>
        </w:rPr>
        <w:fldChar w:fldCharType="separate"/>
      </w:r>
      <w:r w:rsidR="008E0092">
        <w:rPr>
          <w:bCs w:val="0"/>
          <w:sz w:val="24"/>
          <w:szCs w:val="24"/>
        </w:rPr>
        <w:t>5.17</w:t>
      </w:r>
      <w:r w:rsidR="00D5283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D52835">
        <w:rPr>
          <w:bCs w:val="0"/>
          <w:sz w:val="24"/>
          <w:szCs w:val="24"/>
        </w:rPr>
        <w:fldChar w:fldCharType="begin"/>
      </w:r>
      <w:r w:rsidR="000F4365">
        <w:rPr>
          <w:bCs w:val="0"/>
          <w:sz w:val="24"/>
          <w:szCs w:val="24"/>
        </w:rPr>
        <w:instrText xml:space="preserve"> REF _Ref440291364 \r \h </w:instrText>
      </w:r>
      <w:r w:rsidR="00D52835">
        <w:rPr>
          <w:bCs w:val="0"/>
          <w:sz w:val="24"/>
          <w:szCs w:val="24"/>
        </w:rPr>
      </w:r>
      <w:r w:rsidR="00D52835">
        <w:rPr>
          <w:bCs w:val="0"/>
          <w:sz w:val="24"/>
          <w:szCs w:val="24"/>
        </w:rPr>
        <w:fldChar w:fldCharType="separate"/>
      </w:r>
      <w:r w:rsidR="008E0092">
        <w:rPr>
          <w:bCs w:val="0"/>
          <w:sz w:val="24"/>
          <w:szCs w:val="24"/>
        </w:rPr>
        <w:t>3.3.8.1</w:t>
      </w:r>
      <w:r w:rsidR="00D5283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4" w:name="_Ref306114966"/>
      <w:bookmarkStart w:id="375" w:name="_Toc440361336"/>
      <w:bookmarkStart w:id="376" w:name="_Toc440376091"/>
      <w:bookmarkStart w:id="377" w:name="_Toc440376218"/>
      <w:bookmarkStart w:id="378" w:name="_Toc440382483"/>
      <w:bookmarkStart w:id="379" w:name="_Toc440447153"/>
      <w:bookmarkStart w:id="380" w:name="_Toc440620833"/>
      <w:bookmarkStart w:id="381" w:name="_Toc440631468"/>
      <w:bookmarkStart w:id="382" w:name="_Toc440875708"/>
      <w:bookmarkStart w:id="383" w:name="_Toc441131732"/>
      <w:r w:rsidRPr="00E71A48">
        <w:rPr>
          <w:szCs w:val="24"/>
        </w:rPr>
        <w:t>Разъяснение Документации по запросу предложений</w:t>
      </w:r>
      <w:bookmarkEnd w:id="374"/>
      <w:bookmarkEnd w:id="375"/>
      <w:bookmarkEnd w:id="376"/>
      <w:bookmarkEnd w:id="377"/>
      <w:bookmarkEnd w:id="378"/>
      <w:bookmarkEnd w:id="379"/>
      <w:bookmarkEnd w:id="380"/>
      <w:bookmarkEnd w:id="381"/>
      <w:bookmarkEnd w:id="382"/>
      <w:bookmarkEnd w:id="38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663BF7">
        <w:fldChar w:fldCharType="begin"/>
      </w:r>
      <w:r w:rsidR="00663BF7">
        <w:instrText xml:space="preserve"> REF _Ref440969856 \r \h  \* MERGEFORMAT </w:instrText>
      </w:r>
      <w:r w:rsidR="00663BF7">
        <w:fldChar w:fldCharType="separate"/>
      </w:r>
      <w:r w:rsidR="008E0092" w:rsidRPr="008E0092">
        <w:rPr>
          <w:bCs w:val="0"/>
          <w:iCs/>
          <w:sz w:val="24"/>
          <w:szCs w:val="24"/>
        </w:rPr>
        <w:t>3.3.12</w:t>
      </w:r>
      <w:r w:rsidR="00663BF7">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663BF7">
        <w:fldChar w:fldCharType="begin"/>
      </w:r>
      <w:r w:rsidR="00663BF7">
        <w:instrText xml:space="preserve"> REF _Ref440289401 \r \h  \* MERGEFORMAT </w:instrText>
      </w:r>
      <w:r w:rsidR="00663BF7">
        <w:fldChar w:fldCharType="separate"/>
      </w:r>
      <w:r w:rsidR="008E0092" w:rsidRPr="008E0092">
        <w:rPr>
          <w:bCs w:val="0"/>
          <w:iCs/>
          <w:sz w:val="24"/>
          <w:szCs w:val="24"/>
        </w:rPr>
        <w:t>3.3.13</w:t>
      </w:r>
      <w:r w:rsidR="00663BF7">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84" w:name="_Toc440361337"/>
      <w:bookmarkStart w:id="385" w:name="_Toc440376092"/>
      <w:bookmarkStart w:id="386" w:name="_Toc440376219"/>
      <w:bookmarkStart w:id="387" w:name="_Toc440382484"/>
      <w:bookmarkStart w:id="388" w:name="_Toc440447154"/>
      <w:bookmarkStart w:id="389" w:name="_Toc440620834"/>
      <w:bookmarkStart w:id="390" w:name="_Toc440631469"/>
      <w:bookmarkStart w:id="391" w:name="_Toc440875709"/>
      <w:bookmarkStart w:id="392" w:name="_Ref440969856"/>
      <w:bookmarkStart w:id="393" w:name="_Toc441131733"/>
      <w:r w:rsidRPr="00E71A48">
        <w:rPr>
          <w:szCs w:val="24"/>
        </w:rPr>
        <w:t>Внесение изменений в Документацию по запросу предложений.</w:t>
      </w:r>
      <w:bookmarkEnd w:id="384"/>
      <w:bookmarkEnd w:id="385"/>
      <w:bookmarkEnd w:id="386"/>
      <w:bookmarkEnd w:id="387"/>
      <w:bookmarkEnd w:id="388"/>
      <w:bookmarkEnd w:id="389"/>
      <w:bookmarkEnd w:id="390"/>
      <w:bookmarkEnd w:id="391"/>
      <w:bookmarkEnd w:id="392"/>
      <w:bookmarkEnd w:id="39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запроса предложений, оформившие свое участие в запросе </w:t>
      </w:r>
      <w:r w:rsidRPr="00E71A48">
        <w:rPr>
          <w:bCs w:val="0"/>
          <w:sz w:val="24"/>
          <w:szCs w:val="24"/>
        </w:rPr>
        <w:lastRenderedPageBreak/>
        <w:t>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94" w:name="_Ref440289401"/>
      <w:bookmarkStart w:id="395" w:name="_Toc440361338"/>
      <w:bookmarkStart w:id="396" w:name="_Toc440376093"/>
      <w:bookmarkStart w:id="397" w:name="_Toc440376220"/>
      <w:bookmarkStart w:id="398" w:name="_Toc440382485"/>
      <w:bookmarkStart w:id="399" w:name="_Toc440447155"/>
      <w:bookmarkStart w:id="400" w:name="_Toc440620835"/>
      <w:bookmarkStart w:id="401" w:name="_Toc440631470"/>
      <w:bookmarkStart w:id="402" w:name="_Toc440875710"/>
      <w:bookmarkStart w:id="403" w:name="_Toc441131734"/>
      <w:r w:rsidRPr="00E71A48">
        <w:rPr>
          <w:szCs w:val="24"/>
        </w:rPr>
        <w:t>Продление срока окончания приема Заявок</w:t>
      </w:r>
      <w:bookmarkEnd w:id="394"/>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04" w:name="_Ref191386249"/>
    </w:p>
    <w:p w:rsidR="00AC1995" w:rsidRPr="00E71A48" w:rsidRDefault="00AC1995" w:rsidP="00E71A48">
      <w:pPr>
        <w:pStyle w:val="3"/>
        <w:spacing w:line="264" w:lineRule="auto"/>
        <w:rPr>
          <w:szCs w:val="24"/>
          <w:lang w:eastAsia="ru-RU"/>
        </w:rPr>
      </w:pPr>
      <w:bookmarkStart w:id="405" w:name="_Toc299701566"/>
      <w:bookmarkStart w:id="406" w:name="_Ref306176386"/>
      <w:bookmarkStart w:id="407" w:name="_Ref440285128"/>
      <w:bookmarkStart w:id="408" w:name="_Toc440361339"/>
      <w:bookmarkStart w:id="409" w:name="_Toc440376094"/>
      <w:bookmarkStart w:id="410" w:name="_Toc440376221"/>
      <w:bookmarkStart w:id="411" w:name="_Toc440382486"/>
      <w:bookmarkStart w:id="412" w:name="_Toc440447156"/>
      <w:bookmarkStart w:id="413" w:name="_Toc440620836"/>
      <w:bookmarkStart w:id="414" w:name="_Toc440631471"/>
      <w:bookmarkStart w:id="415" w:name="_Toc440875711"/>
      <w:bookmarkStart w:id="416" w:name="_Toc44113173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5"/>
      <w:bookmarkEnd w:id="406"/>
      <w:bookmarkEnd w:id="407"/>
      <w:bookmarkEnd w:id="408"/>
      <w:bookmarkEnd w:id="409"/>
      <w:bookmarkEnd w:id="410"/>
      <w:bookmarkEnd w:id="411"/>
      <w:bookmarkEnd w:id="412"/>
      <w:bookmarkEnd w:id="413"/>
      <w:bookmarkEnd w:id="414"/>
      <w:bookmarkEnd w:id="415"/>
      <w:bookmarkEnd w:id="416"/>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D52835">
        <w:rPr>
          <w:bCs w:val="0"/>
          <w:sz w:val="24"/>
          <w:szCs w:val="24"/>
          <w:lang w:eastAsia="ru-RU"/>
        </w:rPr>
        <w:fldChar w:fldCharType="begin"/>
      </w:r>
      <w:r w:rsidR="003C2207">
        <w:rPr>
          <w:bCs w:val="0"/>
          <w:sz w:val="24"/>
          <w:szCs w:val="24"/>
          <w:lang w:eastAsia="ru-RU"/>
        </w:rPr>
        <w:instrText xml:space="preserve"> REF _Ref440272678 \r \h </w:instrText>
      </w:r>
      <w:r w:rsidR="00D52835">
        <w:rPr>
          <w:bCs w:val="0"/>
          <w:sz w:val="24"/>
          <w:szCs w:val="24"/>
          <w:lang w:eastAsia="ru-RU"/>
        </w:rPr>
      </w:r>
      <w:r w:rsidR="00D52835">
        <w:rPr>
          <w:bCs w:val="0"/>
          <w:sz w:val="24"/>
          <w:szCs w:val="24"/>
          <w:lang w:eastAsia="ru-RU"/>
        </w:rPr>
        <w:fldChar w:fldCharType="separate"/>
      </w:r>
      <w:r w:rsidR="008E0092">
        <w:rPr>
          <w:bCs w:val="0"/>
          <w:sz w:val="24"/>
          <w:szCs w:val="24"/>
          <w:lang w:eastAsia="ru-RU"/>
        </w:rPr>
        <w:t>5.14</w:t>
      </w:r>
      <w:r w:rsidR="00D52835">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8" w:name="_Ref307586570"/>
      <w:r w:rsidRPr="00E71A48">
        <w:rPr>
          <w:bCs w:val="0"/>
          <w:sz w:val="24"/>
          <w:szCs w:val="24"/>
        </w:rPr>
        <w:t>В соглашении о неустойке должно быть указано</w:t>
      </w:r>
      <w:bookmarkStart w:id="41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8"/>
      <w:bookmarkEnd w:id="419"/>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663BF7">
        <w:fldChar w:fldCharType="begin"/>
      </w:r>
      <w:r w:rsidR="00663BF7">
        <w:instrText xml:space="preserve"> REF _Ref306008743 \r \h  \* MERGEFORMAT </w:instrText>
      </w:r>
      <w:r w:rsidR="00663BF7">
        <w:fldChar w:fldCharType="separate"/>
      </w:r>
      <w:r w:rsidR="008E0092" w:rsidRPr="008E0092">
        <w:rPr>
          <w:bCs w:val="0"/>
          <w:sz w:val="24"/>
          <w:szCs w:val="24"/>
        </w:rPr>
        <w:t>3.3.4</w:t>
      </w:r>
      <w:r w:rsidR="00663BF7">
        <w:fldChar w:fldCharType="end"/>
      </w:r>
      <w:r w:rsidRPr="00E71A48">
        <w:rPr>
          <w:bCs w:val="0"/>
          <w:sz w:val="24"/>
          <w:szCs w:val="24"/>
        </w:rPr>
        <w:t xml:space="preserve">) после истечения срока окончания подачи заявок (п. </w:t>
      </w:r>
      <w:r w:rsidR="00D52835">
        <w:rPr>
          <w:sz w:val="24"/>
          <w:szCs w:val="24"/>
        </w:rPr>
        <w:fldChar w:fldCharType="begin"/>
      </w:r>
      <w:r w:rsidR="00065ED6">
        <w:rPr>
          <w:bCs w:val="0"/>
          <w:sz w:val="24"/>
          <w:szCs w:val="24"/>
        </w:rPr>
        <w:instrText xml:space="preserve"> REF _Ref440289953 \r \h </w:instrText>
      </w:r>
      <w:r w:rsidR="00D52835">
        <w:rPr>
          <w:sz w:val="24"/>
          <w:szCs w:val="24"/>
        </w:rPr>
      </w:r>
      <w:r w:rsidR="00D52835">
        <w:rPr>
          <w:sz w:val="24"/>
          <w:szCs w:val="24"/>
        </w:rPr>
        <w:fldChar w:fldCharType="separate"/>
      </w:r>
      <w:r w:rsidR="008E0092">
        <w:rPr>
          <w:bCs w:val="0"/>
          <w:sz w:val="24"/>
          <w:szCs w:val="24"/>
        </w:rPr>
        <w:t>3.4.1.3</w:t>
      </w:r>
      <w:r w:rsidR="00D52835">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D52835">
        <w:rPr>
          <w:bCs w:val="0"/>
          <w:sz w:val="24"/>
          <w:szCs w:val="24"/>
        </w:rPr>
        <w:fldChar w:fldCharType="begin"/>
      </w:r>
      <w:r w:rsidR="00414CAF">
        <w:rPr>
          <w:bCs w:val="0"/>
          <w:sz w:val="24"/>
          <w:szCs w:val="24"/>
        </w:rPr>
        <w:instrText xml:space="preserve"> REF _Ref303683929 \r \h </w:instrText>
      </w:r>
      <w:r w:rsidR="00D52835">
        <w:rPr>
          <w:bCs w:val="0"/>
          <w:sz w:val="24"/>
          <w:szCs w:val="24"/>
        </w:rPr>
      </w:r>
      <w:r w:rsidR="00D52835">
        <w:rPr>
          <w:bCs w:val="0"/>
          <w:sz w:val="24"/>
          <w:szCs w:val="24"/>
        </w:rPr>
        <w:fldChar w:fldCharType="separate"/>
      </w:r>
      <w:r w:rsidR="008E0092">
        <w:rPr>
          <w:bCs w:val="0"/>
          <w:sz w:val="24"/>
          <w:szCs w:val="24"/>
        </w:rPr>
        <w:t>3.10</w:t>
      </w:r>
      <w:r w:rsidR="00D52835">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20" w:name="_Ref307563802"/>
      <w:r w:rsidRPr="00E71A48">
        <w:rPr>
          <w:bCs w:val="0"/>
          <w:sz w:val="24"/>
          <w:szCs w:val="24"/>
        </w:rPr>
        <w:t xml:space="preserve">В случаях, указанных в п. </w:t>
      </w:r>
      <w:r w:rsidR="00663BF7">
        <w:fldChar w:fldCharType="begin"/>
      </w:r>
      <w:r w:rsidR="00663BF7">
        <w:instrText xml:space="preserve"> REF _Ref305753174 \r \h  \* MERGEFORMAT </w:instrText>
      </w:r>
      <w:r w:rsidR="00663BF7">
        <w:fldChar w:fldCharType="separate"/>
      </w:r>
      <w:r w:rsidR="008E0092" w:rsidRPr="008E0092">
        <w:rPr>
          <w:bCs w:val="0"/>
          <w:sz w:val="24"/>
          <w:szCs w:val="24"/>
        </w:rPr>
        <w:t>3.3.14.4</w:t>
      </w:r>
      <w:r w:rsidR="00663BF7">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2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21" w:name="_Ref299109207"/>
      <w:bookmarkStart w:id="42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1"/>
      <w:bookmarkEnd w:id="422"/>
    </w:p>
    <w:p w:rsidR="00F21407" w:rsidRPr="00F21407"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F21407">
        <w:rPr>
          <w:bCs w:val="0"/>
          <w:sz w:val="24"/>
          <w:szCs w:val="24"/>
        </w:rPr>
        <w:t>Участник должен предоставить оригинал соглашения о неустойке (</w:t>
      </w:r>
      <w:r w:rsidRPr="00F21407">
        <w:rPr>
          <w:bCs w:val="0"/>
          <w:sz w:val="24"/>
          <w:szCs w:val="24"/>
          <w:lang w:eastAsia="ru-RU"/>
        </w:rPr>
        <w:t xml:space="preserve">подраздел </w:t>
      </w:r>
      <w:r w:rsidR="00663BF7">
        <w:fldChar w:fldCharType="begin"/>
      </w:r>
      <w:r w:rsidR="00663BF7">
        <w:instrText xml:space="preserve"> REF _Ref440272256 \r \h  \* MERGEFORMAT </w:instrText>
      </w:r>
      <w:r w:rsidR="00663BF7">
        <w:fldChar w:fldCharType="separate"/>
      </w:r>
      <w:r w:rsidR="008E0092" w:rsidRPr="008E0092">
        <w:rPr>
          <w:bCs w:val="0"/>
          <w:sz w:val="24"/>
          <w:szCs w:val="24"/>
          <w:lang w:eastAsia="ru-RU"/>
        </w:rPr>
        <w:t>5.14</w:t>
      </w:r>
      <w:r w:rsidR="00663BF7">
        <w:fldChar w:fldCharType="end"/>
      </w:r>
      <w:r w:rsidRPr="00F21407">
        <w:rPr>
          <w:bCs w:val="0"/>
          <w:sz w:val="24"/>
          <w:szCs w:val="24"/>
        </w:rPr>
        <w:t xml:space="preserve">), а также Расписку сдачи-приемки соглашения о неустойке, подготовленную по </w:t>
      </w:r>
      <w:r w:rsidRPr="00F21407">
        <w:rPr>
          <w:bCs w:val="0"/>
          <w:spacing w:val="-1"/>
          <w:sz w:val="24"/>
          <w:szCs w:val="24"/>
        </w:rPr>
        <w:t xml:space="preserve">форме и в соответствии с инструкциями, приведенными в настоящей Документации </w:t>
      </w:r>
      <w:r w:rsidRPr="00F21407">
        <w:rPr>
          <w:bCs w:val="0"/>
          <w:sz w:val="24"/>
          <w:szCs w:val="24"/>
        </w:rPr>
        <w:t>(</w:t>
      </w:r>
      <w:r w:rsidRPr="00F21407">
        <w:rPr>
          <w:bCs w:val="0"/>
          <w:sz w:val="24"/>
          <w:szCs w:val="24"/>
          <w:lang w:eastAsia="ru-RU"/>
        </w:rPr>
        <w:t xml:space="preserve">подраздел </w:t>
      </w:r>
      <w:r w:rsidR="00663BF7">
        <w:fldChar w:fldCharType="begin"/>
      </w:r>
      <w:r w:rsidR="00663BF7">
        <w:instrText xml:space="preserve"> REF _Ref441574460 \r \h  \* MERGEFORMAT </w:instrText>
      </w:r>
      <w:r w:rsidR="00663BF7">
        <w:fldChar w:fldCharType="separate"/>
      </w:r>
      <w:r w:rsidR="008E0092" w:rsidRPr="008E0092">
        <w:rPr>
          <w:bCs w:val="0"/>
          <w:sz w:val="24"/>
          <w:szCs w:val="24"/>
          <w:lang w:eastAsia="ru-RU"/>
        </w:rPr>
        <w:t>5.18</w:t>
      </w:r>
      <w:r w:rsidR="00663BF7">
        <w:fldChar w:fldCharType="end"/>
      </w:r>
      <w:r w:rsidRPr="00F21407">
        <w:rPr>
          <w:bCs w:val="0"/>
          <w:sz w:val="24"/>
          <w:szCs w:val="24"/>
        </w:rPr>
        <w:t xml:space="preserve">), в срок не позднее даты и времени окончания приема заявок, указанных в пункте </w:t>
      </w:r>
      <w:r w:rsidR="00663BF7">
        <w:fldChar w:fldCharType="begin"/>
      </w:r>
      <w:r w:rsidR="00663BF7">
        <w:instrText xml:space="preserve"> REF _Ref440289953 \r \h  \* MERGEFORMAT </w:instrText>
      </w:r>
      <w:r w:rsidR="00663BF7">
        <w:fldChar w:fldCharType="separate"/>
      </w:r>
      <w:r w:rsidR="008E0092" w:rsidRPr="008E0092">
        <w:rPr>
          <w:bCs w:val="0"/>
          <w:sz w:val="24"/>
          <w:szCs w:val="24"/>
        </w:rPr>
        <w:t>3.4.1.3</w:t>
      </w:r>
      <w:r w:rsidR="00663BF7">
        <w:fldChar w:fldCharType="end"/>
      </w:r>
      <w:r w:rsidRPr="00F21407">
        <w:rPr>
          <w:bCs w:val="0"/>
          <w:sz w:val="24"/>
          <w:szCs w:val="24"/>
        </w:rPr>
        <w:t xml:space="preserve"> настоящей Документации, по адресу: </w:t>
      </w:r>
      <w:r w:rsidR="008F7BDE" w:rsidRPr="00C24ECF">
        <w:rPr>
          <w:sz w:val="24"/>
          <w:szCs w:val="24"/>
        </w:rPr>
        <w:t xml:space="preserve">РФ, </w:t>
      </w:r>
      <w:r w:rsidR="008F7BDE" w:rsidRPr="00C24ECF">
        <w:rPr>
          <w:iCs/>
          <w:sz w:val="24"/>
          <w:szCs w:val="24"/>
        </w:rPr>
        <w:t xml:space="preserve">394033, г. Воронеж, ул. </w:t>
      </w:r>
      <w:proofErr w:type="spellStart"/>
      <w:r w:rsidR="008F7BDE" w:rsidRPr="00C24ECF">
        <w:rPr>
          <w:iCs/>
          <w:sz w:val="24"/>
          <w:szCs w:val="24"/>
        </w:rPr>
        <w:t>Арзамасская</w:t>
      </w:r>
      <w:proofErr w:type="spellEnd"/>
      <w:r w:rsidR="008F7BDE" w:rsidRPr="00C24ECF">
        <w:rPr>
          <w:iCs/>
          <w:sz w:val="24"/>
          <w:szCs w:val="24"/>
        </w:rPr>
        <w:t>, д. 2</w:t>
      </w:r>
      <w:r w:rsidR="008F7BDE" w:rsidRPr="00C24ECF">
        <w:rPr>
          <w:sz w:val="24"/>
          <w:szCs w:val="24"/>
        </w:rPr>
        <w:t xml:space="preserve">, </w:t>
      </w:r>
      <w:proofErr w:type="spellStart"/>
      <w:r w:rsidR="008F7BDE" w:rsidRPr="00C24ECF">
        <w:rPr>
          <w:sz w:val="24"/>
          <w:szCs w:val="24"/>
        </w:rPr>
        <w:t>каб</w:t>
      </w:r>
      <w:proofErr w:type="spellEnd"/>
      <w:r w:rsidR="008F7BDE" w:rsidRPr="00C24ECF">
        <w:rPr>
          <w:sz w:val="24"/>
          <w:szCs w:val="24"/>
        </w:rPr>
        <w:t>. №112</w:t>
      </w:r>
      <w:r w:rsidR="008F7BDE" w:rsidRPr="00C24ECF">
        <w:rPr>
          <w:bCs w:val="0"/>
          <w:sz w:val="24"/>
          <w:szCs w:val="24"/>
        </w:rPr>
        <w:t xml:space="preserve">, исполнительный сотрудник – </w:t>
      </w:r>
      <w:r w:rsidR="008F7BDE" w:rsidRPr="00C24ECF">
        <w:rPr>
          <w:sz w:val="24"/>
          <w:szCs w:val="24"/>
        </w:rPr>
        <w:t xml:space="preserve">Зайцева </w:t>
      </w:r>
      <w:r w:rsidR="008F7BDE" w:rsidRPr="00C24ECF">
        <w:rPr>
          <w:sz w:val="24"/>
          <w:szCs w:val="24"/>
        </w:rPr>
        <w:lastRenderedPageBreak/>
        <w:t>Александра Анатольевна</w:t>
      </w:r>
      <w:r w:rsidR="008F7BDE" w:rsidRPr="00C24ECF">
        <w:rPr>
          <w:bCs w:val="0"/>
          <w:sz w:val="24"/>
          <w:szCs w:val="24"/>
        </w:rPr>
        <w:t xml:space="preserve">, контактный телефон </w:t>
      </w:r>
      <w:r w:rsidR="008F7BDE" w:rsidRPr="00C24ECF">
        <w:rPr>
          <w:sz w:val="24"/>
          <w:szCs w:val="24"/>
        </w:rPr>
        <w:t>(473) 249-57-66</w:t>
      </w:r>
      <w:r w:rsidRPr="00F2140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663BF7">
        <w:fldChar w:fldCharType="begin"/>
      </w:r>
      <w:r w:rsidR="00663BF7">
        <w:instrText xml:space="preserve"> REF _Ref191386085 \r \h  \* MERGEFORMAT </w:instrText>
      </w:r>
      <w:r w:rsidR="00663BF7">
        <w:fldChar w:fldCharType="separate"/>
      </w:r>
      <w:r w:rsidR="008E0092" w:rsidRPr="008E0092">
        <w:rPr>
          <w:sz w:val="24"/>
          <w:szCs w:val="24"/>
        </w:rPr>
        <w:t>1.1.1</w:t>
      </w:r>
      <w:r w:rsidR="00663BF7">
        <w:fldChar w:fldCharType="end"/>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663BF7">
        <w:fldChar w:fldCharType="begin"/>
      </w:r>
      <w:r w:rsidR="00663BF7">
        <w:instrText xml:space="preserve"> REF _Ref303323780 \r \h  \* MERGEFORMAT </w:instrText>
      </w:r>
      <w:r w:rsidR="00663BF7">
        <w:fldChar w:fldCharType="separate"/>
      </w:r>
      <w:r w:rsidR="008E0092" w:rsidRPr="008E0092">
        <w:rPr>
          <w:sz w:val="24"/>
          <w:szCs w:val="24"/>
        </w:rPr>
        <w:t>1.1.4</w:t>
      </w:r>
      <w:r w:rsidR="00663BF7">
        <w:fldChar w:fldCharType="end"/>
      </w:r>
      <w:r w:rsidRPr="00F21407">
        <w:rPr>
          <w:sz w:val="24"/>
          <w:szCs w:val="24"/>
        </w:rPr>
        <w:t>.</w:t>
      </w:r>
    </w:p>
    <w:p w:rsidR="00F21407" w:rsidRPr="00F21407" w:rsidRDefault="00F21407" w:rsidP="00F21407">
      <w:pPr>
        <w:widowControl w:val="0"/>
        <w:numPr>
          <w:ilvl w:val="3"/>
          <w:numId w:val="38"/>
        </w:numPr>
        <w:tabs>
          <w:tab w:val="left" w:pos="1620"/>
        </w:tabs>
        <w:suppressAutoHyphens w:val="0"/>
        <w:spacing w:line="264" w:lineRule="auto"/>
        <w:ind w:left="0" w:firstLine="540"/>
        <w:rPr>
          <w:sz w:val="24"/>
          <w:szCs w:val="24"/>
        </w:rPr>
      </w:pPr>
      <w:r w:rsidRPr="00F21407">
        <w:rPr>
          <w:bCs w:val="0"/>
          <w:sz w:val="24"/>
          <w:szCs w:val="24"/>
        </w:rPr>
        <w:t>Предоставление</w:t>
      </w:r>
      <w:r w:rsidRPr="00F21407">
        <w:rPr>
          <w:sz w:val="24"/>
          <w:szCs w:val="24"/>
        </w:rPr>
        <w:t xml:space="preserve"> оригинала </w:t>
      </w:r>
      <w:r w:rsidRPr="00F21407">
        <w:rPr>
          <w:bCs w:val="0"/>
          <w:sz w:val="24"/>
          <w:szCs w:val="24"/>
        </w:rPr>
        <w:t>соглашения о неустойке</w:t>
      </w:r>
      <w:r w:rsidRPr="00F21407">
        <w:rPr>
          <w:sz w:val="24"/>
          <w:szCs w:val="24"/>
        </w:rPr>
        <w:t xml:space="preserve"> без Расписки сдачи-приемки </w:t>
      </w:r>
      <w:r w:rsidRPr="00F21407">
        <w:rPr>
          <w:bCs w:val="0"/>
          <w:sz w:val="24"/>
          <w:szCs w:val="24"/>
        </w:rPr>
        <w:t>соглашения о неустойке</w:t>
      </w:r>
      <w:r w:rsidRPr="00F21407">
        <w:rPr>
          <w:sz w:val="24"/>
          <w:szCs w:val="24"/>
        </w:rPr>
        <w:t xml:space="preserve"> будет считаться Организатором как не предоставление </w:t>
      </w:r>
      <w:r w:rsidRPr="00F21407">
        <w:rPr>
          <w:bCs w:val="0"/>
          <w:sz w:val="24"/>
          <w:szCs w:val="24"/>
        </w:rPr>
        <w:t>соглашения о неустойке</w:t>
      </w:r>
      <w:r w:rsidRPr="00F21407">
        <w:rPr>
          <w:sz w:val="24"/>
          <w:szCs w:val="24"/>
        </w:rPr>
        <w:t xml:space="preserve">, и повлечет за собой последствия, указанные в п. </w:t>
      </w:r>
      <w:r w:rsidR="00D52835">
        <w:rPr>
          <w:sz w:val="24"/>
          <w:szCs w:val="24"/>
        </w:rPr>
        <w:fldChar w:fldCharType="begin"/>
      </w:r>
      <w:r>
        <w:rPr>
          <w:sz w:val="24"/>
          <w:szCs w:val="24"/>
        </w:rPr>
        <w:instrText xml:space="preserve"> REF _Ref442189545 \r \h </w:instrText>
      </w:r>
      <w:r w:rsidR="00D52835">
        <w:rPr>
          <w:sz w:val="24"/>
          <w:szCs w:val="24"/>
        </w:rPr>
      </w:r>
      <w:r w:rsidR="00D52835">
        <w:rPr>
          <w:sz w:val="24"/>
          <w:szCs w:val="24"/>
        </w:rPr>
        <w:fldChar w:fldCharType="separate"/>
      </w:r>
      <w:r w:rsidR="008E0092">
        <w:rPr>
          <w:sz w:val="24"/>
          <w:szCs w:val="24"/>
        </w:rPr>
        <w:t>3.3.14.9</w:t>
      </w:r>
      <w:r w:rsidR="00D52835">
        <w:rPr>
          <w:sz w:val="24"/>
          <w:szCs w:val="24"/>
        </w:rPr>
        <w:fldChar w:fldCharType="end"/>
      </w:r>
      <w:r w:rsidRPr="00F2140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23" w:name="_Ref442189545"/>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2853B8">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423"/>
    </w:p>
    <w:p w:rsidR="00717F60" w:rsidRPr="00E71A48" w:rsidRDefault="00717F60" w:rsidP="00E71A48">
      <w:pPr>
        <w:pStyle w:val="2"/>
        <w:tabs>
          <w:tab w:val="clear" w:pos="0"/>
          <w:tab w:val="clear" w:pos="1700"/>
          <w:tab w:val="num" w:pos="709"/>
        </w:tabs>
        <w:spacing w:line="264" w:lineRule="auto"/>
      </w:pPr>
      <w:bookmarkStart w:id="424" w:name="_Ref305973214"/>
      <w:bookmarkStart w:id="425" w:name="_Toc441131736"/>
      <w:r w:rsidRPr="00E71A48">
        <w:t>Подача Заявок и их прием</w:t>
      </w:r>
      <w:bookmarkStart w:id="426" w:name="_Ref56229451"/>
      <w:bookmarkEnd w:id="404"/>
      <w:bookmarkEnd w:id="424"/>
      <w:bookmarkEnd w:id="425"/>
    </w:p>
    <w:p w:rsidR="00717F60" w:rsidRPr="00E71A48" w:rsidRDefault="00717F60" w:rsidP="00E71A48">
      <w:pPr>
        <w:pStyle w:val="3"/>
        <w:spacing w:line="264" w:lineRule="auto"/>
        <w:rPr>
          <w:szCs w:val="24"/>
        </w:rPr>
      </w:pPr>
      <w:bookmarkStart w:id="427" w:name="_Toc439323707"/>
      <w:bookmarkStart w:id="428" w:name="_Toc440361341"/>
      <w:bookmarkStart w:id="429" w:name="_Toc440376096"/>
      <w:bookmarkStart w:id="430" w:name="_Toc440376223"/>
      <w:bookmarkStart w:id="431" w:name="_Toc440382488"/>
      <w:bookmarkStart w:id="432" w:name="_Toc440447158"/>
      <w:bookmarkStart w:id="433" w:name="_Toc440620838"/>
      <w:bookmarkStart w:id="434" w:name="_Toc440631473"/>
      <w:bookmarkStart w:id="435" w:name="_Toc440875713"/>
      <w:bookmarkStart w:id="436" w:name="_Toc441131737"/>
      <w:r w:rsidRPr="00E71A48">
        <w:rPr>
          <w:szCs w:val="24"/>
        </w:rPr>
        <w:t>Подача Заявок через ЭТП</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943812"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 xml:space="preserve">файла </w:t>
      </w:r>
      <w:r w:rsidR="00270DD6" w:rsidRPr="00943812">
        <w:rPr>
          <w:bCs w:val="0"/>
          <w:sz w:val="24"/>
          <w:szCs w:val="24"/>
        </w:rPr>
        <w:t>копии Анкеты Участника запроса</w:t>
      </w:r>
      <w:proofErr w:type="gramEnd"/>
      <w:r w:rsidR="00270DD6" w:rsidRPr="00943812">
        <w:rPr>
          <w:bCs w:val="0"/>
          <w:sz w:val="24"/>
          <w:szCs w:val="24"/>
        </w:rPr>
        <w:t xml:space="preserve"> предложений, выполненного в формате MS </w:t>
      </w:r>
      <w:proofErr w:type="spellStart"/>
      <w:r w:rsidR="00270DD6" w:rsidRPr="00943812">
        <w:rPr>
          <w:bCs w:val="0"/>
          <w:sz w:val="24"/>
          <w:szCs w:val="24"/>
        </w:rPr>
        <w:t>Word</w:t>
      </w:r>
      <w:proofErr w:type="spellEnd"/>
      <w:r w:rsidR="00270DD6" w:rsidRPr="00943812">
        <w:rPr>
          <w:bCs w:val="0"/>
          <w:sz w:val="24"/>
          <w:szCs w:val="24"/>
        </w:rPr>
        <w:t>)</w:t>
      </w:r>
      <w:r w:rsidRPr="00943812">
        <w:rPr>
          <w:bCs w:val="0"/>
          <w:sz w:val="24"/>
          <w:szCs w:val="24"/>
        </w:rPr>
        <w:t xml:space="preserve"> в доступном для прочтения формате (предпочтительнее формат *.</w:t>
      </w:r>
      <w:proofErr w:type="spellStart"/>
      <w:r w:rsidRPr="00943812">
        <w:rPr>
          <w:bCs w:val="0"/>
          <w:sz w:val="24"/>
          <w:szCs w:val="24"/>
        </w:rPr>
        <w:t>pdf</w:t>
      </w:r>
      <w:proofErr w:type="spellEnd"/>
      <w:r w:rsidRPr="00943812">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43812">
        <w:rPr>
          <w:bCs w:val="0"/>
          <w:sz w:val="24"/>
          <w:szCs w:val="24"/>
        </w:rPr>
        <w:t xml:space="preserve">электронных </w:t>
      </w:r>
      <w:r w:rsidRPr="00943812">
        <w:rPr>
          <w:bCs w:val="0"/>
          <w:sz w:val="24"/>
          <w:szCs w:val="24"/>
        </w:rPr>
        <w:t>архивов, состоящих из нескольких частей (томов) на ЭТП не допускается.</w:t>
      </w:r>
    </w:p>
    <w:p w:rsidR="00717F60" w:rsidRPr="00943812"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7" w:name="_Ref440289953"/>
      <w:r w:rsidRPr="00943812">
        <w:rPr>
          <w:bCs w:val="0"/>
          <w:sz w:val="24"/>
          <w:szCs w:val="24"/>
        </w:rPr>
        <w:t>Заявк</w:t>
      </w:r>
      <w:r w:rsidR="00717F60" w:rsidRPr="00943812">
        <w:rPr>
          <w:bCs w:val="0"/>
          <w:sz w:val="24"/>
          <w:szCs w:val="24"/>
        </w:rPr>
        <w:t xml:space="preserve">и на ЭТП могут быть поданы до </w:t>
      </w:r>
      <w:r w:rsidR="002B5044" w:rsidRPr="00943812">
        <w:rPr>
          <w:b/>
          <w:bCs w:val="0"/>
          <w:sz w:val="24"/>
          <w:szCs w:val="24"/>
        </w:rPr>
        <w:t xml:space="preserve">12 часов 00 минут </w:t>
      </w:r>
      <w:r w:rsidR="00E51AC3" w:rsidRPr="00943812">
        <w:rPr>
          <w:b/>
          <w:bCs w:val="0"/>
          <w:sz w:val="24"/>
          <w:szCs w:val="24"/>
        </w:rPr>
        <w:t>03 ноября</w:t>
      </w:r>
      <w:r w:rsidR="002B5044" w:rsidRPr="00943812">
        <w:rPr>
          <w:b/>
          <w:bCs w:val="0"/>
          <w:sz w:val="24"/>
          <w:szCs w:val="24"/>
        </w:rPr>
        <w:t xml:space="preserve"> 2016 года</w:t>
      </w:r>
      <w:r w:rsidR="00BF60B6" w:rsidRPr="00943812">
        <w:rPr>
          <w:b/>
          <w:bCs w:val="0"/>
          <w:sz w:val="24"/>
          <w:szCs w:val="24"/>
        </w:rPr>
        <w:t xml:space="preserve">, </w:t>
      </w:r>
      <w:r w:rsidR="00BF60B6" w:rsidRPr="00943812">
        <w:rPr>
          <w:bCs w:val="0"/>
          <w:sz w:val="24"/>
          <w:szCs w:val="24"/>
        </w:rPr>
        <w:t xml:space="preserve">при этом предложенная Участником в Письме о подаче оферты </w:t>
      </w:r>
      <w:r w:rsidR="00BF60B6" w:rsidRPr="00943812">
        <w:rPr>
          <w:bCs w:val="0"/>
          <w:spacing w:val="-2"/>
          <w:sz w:val="24"/>
          <w:szCs w:val="24"/>
        </w:rPr>
        <w:t>(под</w:t>
      </w:r>
      <w:r w:rsidR="00BF60B6" w:rsidRPr="00943812">
        <w:rPr>
          <w:bCs w:val="0"/>
          <w:sz w:val="24"/>
          <w:szCs w:val="24"/>
        </w:rPr>
        <w:t xml:space="preserve">раздел </w:t>
      </w:r>
      <w:r w:rsidR="00D52835" w:rsidRPr="00943812">
        <w:rPr>
          <w:bCs w:val="0"/>
          <w:sz w:val="24"/>
          <w:szCs w:val="24"/>
        </w:rPr>
        <w:fldChar w:fldCharType="begin"/>
      </w:r>
      <w:r w:rsidR="00BF60B6" w:rsidRPr="00943812">
        <w:rPr>
          <w:bCs w:val="0"/>
          <w:sz w:val="24"/>
          <w:szCs w:val="24"/>
        </w:rPr>
        <w:instrText xml:space="preserve"> REF _Ref55336310 \r \h </w:instrText>
      </w:r>
      <w:r w:rsidR="00943812">
        <w:rPr>
          <w:bCs w:val="0"/>
          <w:sz w:val="24"/>
          <w:szCs w:val="24"/>
        </w:rPr>
        <w:instrText xml:space="preserve"> \* MERGEFORMAT </w:instrText>
      </w:r>
      <w:r w:rsidR="00D52835" w:rsidRPr="00943812">
        <w:rPr>
          <w:bCs w:val="0"/>
          <w:sz w:val="24"/>
          <w:szCs w:val="24"/>
        </w:rPr>
      </w:r>
      <w:r w:rsidR="00D52835" w:rsidRPr="00943812">
        <w:rPr>
          <w:bCs w:val="0"/>
          <w:sz w:val="24"/>
          <w:szCs w:val="24"/>
        </w:rPr>
        <w:fldChar w:fldCharType="separate"/>
      </w:r>
      <w:r w:rsidR="008E0092" w:rsidRPr="00943812">
        <w:rPr>
          <w:bCs w:val="0"/>
          <w:sz w:val="24"/>
          <w:szCs w:val="24"/>
        </w:rPr>
        <w:t>5.1</w:t>
      </w:r>
      <w:r w:rsidR="00D52835" w:rsidRPr="00943812">
        <w:rPr>
          <w:bCs w:val="0"/>
          <w:sz w:val="24"/>
          <w:szCs w:val="24"/>
        </w:rPr>
        <w:fldChar w:fldCharType="end"/>
      </w:r>
      <w:r w:rsidR="00BF60B6" w:rsidRPr="00943812">
        <w:rPr>
          <w:bCs w:val="0"/>
          <w:sz w:val="24"/>
          <w:szCs w:val="24"/>
          <w:lang w:eastAsia="ru-RU"/>
        </w:rPr>
        <w:t>)</w:t>
      </w:r>
      <w:r w:rsidR="00BF60B6" w:rsidRPr="00943812">
        <w:rPr>
          <w:bCs w:val="0"/>
          <w:sz w:val="24"/>
          <w:szCs w:val="24"/>
        </w:rPr>
        <w:t xml:space="preserve"> цена должна соответствовать цене, указанной Участни</w:t>
      </w:r>
      <w:r w:rsidR="00EF1023" w:rsidRPr="00943812">
        <w:rPr>
          <w:bCs w:val="0"/>
          <w:sz w:val="24"/>
          <w:szCs w:val="24"/>
        </w:rPr>
        <w:t>ком на «котировочной доске» ЭТП</w:t>
      </w:r>
      <w:r w:rsidR="00717F60" w:rsidRPr="00943812">
        <w:rPr>
          <w:bCs w:val="0"/>
          <w:sz w:val="24"/>
          <w:szCs w:val="24"/>
        </w:rPr>
        <w:t>.</w:t>
      </w:r>
      <w:bookmarkEnd w:id="437"/>
    </w:p>
    <w:p w:rsidR="00717F60" w:rsidRPr="00943812" w:rsidRDefault="00717F60" w:rsidP="00E71A48">
      <w:pPr>
        <w:pStyle w:val="3"/>
        <w:spacing w:line="264" w:lineRule="auto"/>
        <w:rPr>
          <w:szCs w:val="24"/>
        </w:rPr>
      </w:pPr>
      <w:bookmarkStart w:id="438" w:name="_Ref115077798"/>
      <w:bookmarkStart w:id="439" w:name="_Toc439323708"/>
      <w:bookmarkStart w:id="440" w:name="_Toc440361342"/>
      <w:bookmarkStart w:id="441" w:name="_Toc440376097"/>
      <w:bookmarkStart w:id="442" w:name="_Toc440376224"/>
      <w:bookmarkStart w:id="443" w:name="_Toc440382489"/>
      <w:bookmarkStart w:id="444" w:name="_Toc440447159"/>
      <w:bookmarkStart w:id="445" w:name="_Toc440620839"/>
      <w:bookmarkStart w:id="446" w:name="_Toc440631474"/>
      <w:bookmarkStart w:id="447" w:name="_Toc440875714"/>
      <w:bookmarkStart w:id="448" w:name="_Toc441131738"/>
      <w:r w:rsidRPr="00943812">
        <w:rPr>
          <w:szCs w:val="24"/>
        </w:rPr>
        <w:t xml:space="preserve">Подача Заявок в письменной </w:t>
      </w:r>
      <w:r w:rsidR="009D0FB4" w:rsidRPr="00943812">
        <w:rPr>
          <w:szCs w:val="24"/>
        </w:rPr>
        <w:t xml:space="preserve">(бумажной) </w:t>
      </w:r>
      <w:r w:rsidRPr="00943812">
        <w:rPr>
          <w:szCs w:val="24"/>
        </w:rPr>
        <w:t>форме</w:t>
      </w:r>
      <w:bookmarkEnd w:id="438"/>
      <w:bookmarkEnd w:id="439"/>
      <w:bookmarkEnd w:id="440"/>
      <w:bookmarkEnd w:id="441"/>
      <w:bookmarkEnd w:id="442"/>
      <w:bookmarkEnd w:id="443"/>
      <w:bookmarkEnd w:id="444"/>
      <w:bookmarkEnd w:id="445"/>
      <w:bookmarkEnd w:id="446"/>
      <w:bookmarkEnd w:id="447"/>
      <w:bookmarkEnd w:id="448"/>
    </w:p>
    <w:bookmarkEnd w:id="426"/>
    <w:p w:rsidR="00717F60" w:rsidRPr="00943812" w:rsidRDefault="001A3C31" w:rsidP="00557C01">
      <w:pPr>
        <w:widowControl w:val="0"/>
        <w:numPr>
          <w:ilvl w:val="3"/>
          <w:numId w:val="28"/>
        </w:numPr>
        <w:overflowPunct w:val="0"/>
        <w:autoSpaceDE w:val="0"/>
        <w:spacing w:after="100" w:line="264" w:lineRule="auto"/>
        <w:ind w:left="0" w:firstLine="567"/>
        <w:rPr>
          <w:bCs w:val="0"/>
          <w:sz w:val="24"/>
          <w:szCs w:val="24"/>
        </w:rPr>
      </w:pPr>
      <w:r w:rsidRPr="00943812">
        <w:rPr>
          <w:bCs w:val="0"/>
          <w:sz w:val="24"/>
          <w:szCs w:val="24"/>
        </w:rPr>
        <w:t>Подача Участником Заявки в письменной</w:t>
      </w:r>
      <w:r w:rsidR="009D0FB4" w:rsidRPr="00943812">
        <w:rPr>
          <w:bCs w:val="0"/>
          <w:sz w:val="24"/>
          <w:szCs w:val="24"/>
        </w:rPr>
        <w:t xml:space="preserve"> </w:t>
      </w:r>
      <w:r w:rsidR="009D0FB4" w:rsidRPr="00943812">
        <w:rPr>
          <w:sz w:val="24"/>
          <w:szCs w:val="24"/>
        </w:rPr>
        <w:t>(бумажной)</w:t>
      </w:r>
      <w:r w:rsidRPr="00943812">
        <w:rPr>
          <w:bCs w:val="0"/>
          <w:sz w:val="24"/>
          <w:szCs w:val="24"/>
        </w:rPr>
        <w:t xml:space="preserve"> форме не предусмотрена</w:t>
      </w:r>
      <w:r w:rsidR="00F21407" w:rsidRPr="00943812">
        <w:rPr>
          <w:bCs w:val="0"/>
          <w:sz w:val="24"/>
          <w:szCs w:val="24"/>
        </w:rPr>
        <w:t xml:space="preserve">, за исключением документов, указанных в </w:t>
      </w:r>
      <w:proofErr w:type="spellStart"/>
      <w:r w:rsidR="00F21407" w:rsidRPr="00943812">
        <w:rPr>
          <w:bCs w:val="0"/>
          <w:sz w:val="24"/>
          <w:szCs w:val="24"/>
        </w:rPr>
        <w:t>п.п</w:t>
      </w:r>
      <w:proofErr w:type="spellEnd"/>
      <w:r w:rsidR="00F21407" w:rsidRPr="00943812">
        <w:rPr>
          <w:bCs w:val="0"/>
          <w:sz w:val="24"/>
          <w:szCs w:val="24"/>
        </w:rPr>
        <w:t xml:space="preserve">. </w:t>
      </w:r>
      <w:r w:rsidR="00D52835" w:rsidRPr="00943812">
        <w:rPr>
          <w:sz w:val="24"/>
          <w:szCs w:val="24"/>
        </w:rPr>
        <w:fldChar w:fldCharType="begin"/>
      </w:r>
      <w:r w:rsidR="00F21407" w:rsidRPr="00943812">
        <w:rPr>
          <w:bCs w:val="0"/>
          <w:sz w:val="24"/>
          <w:szCs w:val="24"/>
        </w:rPr>
        <w:instrText xml:space="preserve"> REF _Ref442189588 \r \h </w:instrText>
      </w:r>
      <w:r w:rsidR="00943812">
        <w:rPr>
          <w:sz w:val="24"/>
          <w:szCs w:val="24"/>
        </w:rPr>
        <w:instrText xml:space="preserve"> \* MERGEFORMAT </w:instrText>
      </w:r>
      <w:r w:rsidR="00D52835" w:rsidRPr="00943812">
        <w:rPr>
          <w:sz w:val="24"/>
          <w:szCs w:val="24"/>
        </w:rPr>
      </w:r>
      <w:r w:rsidR="00D52835" w:rsidRPr="00943812">
        <w:rPr>
          <w:sz w:val="24"/>
          <w:szCs w:val="24"/>
        </w:rPr>
        <w:fldChar w:fldCharType="separate"/>
      </w:r>
      <w:r w:rsidR="008E0092" w:rsidRPr="00943812">
        <w:rPr>
          <w:bCs w:val="0"/>
          <w:sz w:val="24"/>
          <w:szCs w:val="24"/>
        </w:rPr>
        <w:t>ф)</w:t>
      </w:r>
      <w:r w:rsidR="00D52835" w:rsidRPr="00943812">
        <w:rPr>
          <w:sz w:val="24"/>
          <w:szCs w:val="24"/>
        </w:rPr>
        <w:fldChar w:fldCharType="end"/>
      </w:r>
      <w:r w:rsidR="00F21407" w:rsidRPr="00943812">
        <w:rPr>
          <w:sz w:val="24"/>
          <w:szCs w:val="24"/>
        </w:rPr>
        <w:t xml:space="preserve"> п. </w:t>
      </w:r>
      <w:r w:rsidR="00663BF7" w:rsidRPr="00943812">
        <w:fldChar w:fldCharType="begin"/>
      </w:r>
      <w:r w:rsidR="00663BF7" w:rsidRPr="00943812">
        <w:instrText xml:space="preserve"> REF _Ref306005578 \r \h  \* MERGEFORMAT </w:instrText>
      </w:r>
      <w:r w:rsidR="00663BF7" w:rsidRPr="00943812">
        <w:fldChar w:fldCharType="separate"/>
      </w:r>
      <w:r w:rsidR="008E0092" w:rsidRPr="00943812">
        <w:rPr>
          <w:sz w:val="24"/>
          <w:szCs w:val="24"/>
        </w:rPr>
        <w:t>3.3.8.3</w:t>
      </w:r>
      <w:r w:rsidR="00663BF7" w:rsidRPr="00943812">
        <w:fldChar w:fldCharType="end"/>
      </w:r>
      <w:r w:rsidR="00F21407" w:rsidRPr="00943812">
        <w:rPr>
          <w:sz w:val="24"/>
          <w:szCs w:val="24"/>
        </w:rPr>
        <w:t xml:space="preserve"> и подразделе </w:t>
      </w:r>
      <w:r w:rsidR="00663BF7" w:rsidRPr="00943812">
        <w:fldChar w:fldCharType="begin"/>
      </w:r>
      <w:r w:rsidR="00663BF7" w:rsidRPr="00943812">
        <w:instrText xml:space="preserve"> REF _Ref441574649 \r \h  \* MERGEFORMAT </w:instrText>
      </w:r>
      <w:r w:rsidR="00663BF7" w:rsidRPr="00943812">
        <w:fldChar w:fldCharType="separate"/>
      </w:r>
      <w:r w:rsidR="008E0092" w:rsidRPr="00943812">
        <w:rPr>
          <w:sz w:val="24"/>
          <w:szCs w:val="24"/>
        </w:rPr>
        <w:t>5.18</w:t>
      </w:r>
      <w:r w:rsidR="00663BF7" w:rsidRPr="00943812">
        <w:fldChar w:fldCharType="end"/>
      </w:r>
      <w:r w:rsidRPr="00943812">
        <w:rPr>
          <w:bCs w:val="0"/>
          <w:sz w:val="24"/>
          <w:szCs w:val="24"/>
        </w:rPr>
        <w:t>.</w:t>
      </w:r>
    </w:p>
    <w:p w:rsidR="00717F60" w:rsidRPr="00943812" w:rsidRDefault="00717F60" w:rsidP="00E71A48">
      <w:pPr>
        <w:pStyle w:val="2"/>
        <w:tabs>
          <w:tab w:val="clear" w:pos="1700"/>
          <w:tab w:val="left" w:pos="709"/>
        </w:tabs>
        <w:spacing w:line="264" w:lineRule="auto"/>
      </w:pPr>
      <w:bookmarkStart w:id="449" w:name="_Ref303683883"/>
      <w:bookmarkStart w:id="450" w:name="_Toc441131739"/>
      <w:r w:rsidRPr="00943812">
        <w:t xml:space="preserve">Изменение и отзыв </w:t>
      </w:r>
      <w:r w:rsidR="004B5EB3" w:rsidRPr="00943812">
        <w:t>Заявк</w:t>
      </w:r>
      <w:r w:rsidRPr="00943812">
        <w:t>и</w:t>
      </w:r>
      <w:bookmarkEnd w:id="449"/>
      <w:bookmarkEnd w:id="450"/>
    </w:p>
    <w:p w:rsidR="001A7C23" w:rsidRPr="00E71A48" w:rsidRDefault="001A7C23" w:rsidP="001A7C23">
      <w:pPr>
        <w:widowControl w:val="0"/>
        <w:numPr>
          <w:ilvl w:val="2"/>
          <w:numId w:val="29"/>
        </w:numPr>
        <w:autoSpaceDE w:val="0"/>
        <w:spacing w:after="100" w:line="264" w:lineRule="auto"/>
        <w:ind w:left="0" w:firstLine="567"/>
        <w:rPr>
          <w:bCs w:val="0"/>
          <w:sz w:val="24"/>
          <w:szCs w:val="24"/>
        </w:rPr>
      </w:pPr>
      <w:bookmarkStart w:id="451" w:name="_Ref305973250"/>
      <w:bookmarkStart w:id="452" w:name="_Toc441131740"/>
      <w:r w:rsidRPr="00E71A48">
        <w:rPr>
          <w:bCs w:val="0"/>
          <w:sz w:val="24"/>
          <w:szCs w:val="24"/>
        </w:rPr>
        <w:t xml:space="preserve">До окончания </w:t>
      </w:r>
      <w:r w:rsidRPr="00223D18">
        <w:rPr>
          <w:bCs w:val="0"/>
          <w:sz w:val="24"/>
          <w:szCs w:val="24"/>
        </w:rPr>
        <w:t xml:space="preserve">срока подачи заявок (п. </w:t>
      </w:r>
      <w:r w:rsidR="00663BF7">
        <w:fldChar w:fldCharType="begin"/>
      </w:r>
      <w:r w:rsidR="00663BF7">
        <w:instrText xml:space="preserve"> REF _Ref440289953 \r \h  \* MERGEFORMAT </w:instrText>
      </w:r>
      <w:r w:rsidR="00663BF7">
        <w:fldChar w:fldCharType="separate"/>
      </w:r>
      <w:r w:rsidR="008E0092" w:rsidRPr="008E0092">
        <w:rPr>
          <w:bCs w:val="0"/>
          <w:sz w:val="24"/>
          <w:szCs w:val="24"/>
        </w:rPr>
        <w:t>3.4.1.3</w:t>
      </w:r>
      <w:r w:rsidR="00663BF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663BF7">
        <w:fldChar w:fldCharType="begin"/>
      </w:r>
      <w:r w:rsidR="00663BF7">
        <w:instrText xml:space="preserve"> REF _Ref440289953 \r \h  \* MERGEFORMAT </w:instrText>
      </w:r>
      <w:r w:rsidR="00663BF7">
        <w:fldChar w:fldCharType="separate"/>
      </w:r>
      <w:r w:rsidR="008E0092" w:rsidRPr="008E0092">
        <w:rPr>
          <w:bCs w:val="0"/>
          <w:sz w:val="24"/>
          <w:szCs w:val="24"/>
        </w:rPr>
        <w:t>3.4.1.3</w:t>
      </w:r>
      <w:r w:rsidR="00663BF7">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lastRenderedPageBreak/>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663BF7">
        <w:fldChar w:fldCharType="begin"/>
      </w:r>
      <w:r w:rsidR="00663BF7">
        <w:instrText xml:space="preserve"> REF _Ref440289953 \r \h  \* MERGEFORMAT </w:instrText>
      </w:r>
      <w:r w:rsidR="00663BF7">
        <w:fldChar w:fldCharType="separate"/>
      </w:r>
      <w:r w:rsidR="008E0092" w:rsidRPr="008E0092">
        <w:rPr>
          <w:bCs w:val="0"/>
          <w:sz w:val="24"/>
          <w:szCs w:val="24"/>
        </w:rPr>
        <w:t>3.4.1.3</w:t>
      </w:r>
      <w:r w:rsidR="00663BF7">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663BF7">
        <w:fldChar w:fldCharType="begin"/>
      </w:r>
      <w:r w:rsidR="00663BF7">
        <w:instrText xml:space="preserve"> REF _Ref55279015 \r \h  \* MERGEFORMAT </w:instrText>
      </w:r>
      <w:r w:rsidR="00663BF7">
        <w:fldChar w:fldCharType="separate"/>
      </w:r>
      <w:r w:rsidR="008E0092" w:rsidRPr="008E0092">
        <w:rPr>
          <w:sz w:val="24"/>
          <w:szCs w:val="24"/>
        </w:rPr>
        <w:t>3.3.1.6</w:t>
      </w:r>
      <w:r w:rsidR="00663BF7">
        <w:fldChar w:fldCharType="end"/>
      </w:r>
      <w:r w:rsidRPr="00223D18">
        <w:rPr>
          <w:sz w:val="24"/>
          <w:szCs w:val="24"/>
        </w:rPr>
        <w:t xml:space="preserve">, </w:t>
      </w:r>
      <w:r w:rsidR="00663BF7">
        <w:fldChar w:fldCharType="begin"/>
      </w:r>
      <w:r w:rsidR="00663BF7">
        <w:instrText xml:space="preserve"> REF _Ref195087786 \r \h  \* MERGEFORMAT </w:instrText>
      </w:r>
      <w:r w:rsidR="00663BF7">
        <w:fldChar w:fldCharType="separate"/>
      </w:r>
      <w:r w:rsidR="008E0092" w:rsidRPr="008E0092">
        <w:rPr>
          <w:sz w:val="24"/>
          <w:szCs w:val="24"/>
        </w:rPr>
        <w:t>3.3.1.7</w:t>
      </w:r>
      <w:r w:rsidR="00663BF7">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51"/>
      <w:bookmarkEnd w:id="452"/>
      <w:r w:rsidRPr="00E71A48">
        <w:t xml:space="preserve"> </w:t>
      </w:r>
    </w:p>
    <w:p w:rsidR="00717F60" w:rsidRPr="00E71A48" w:rsidRDefault="00717F60" w:rsidP="00E71A48">
      <w:pPr>
        <w:pStyle w:val="3"/>
        <w:spacing w:line="264" w:lineRule="auto"/>
        <w:rPr>
          <w:szCs w:val="24"/>
        </w:rPr>
      </w:pPr>
      <w:bookmarkStart w:id="453" w:name="_Toc439323711"/>
      <w:bookmarkStart w:id="454" w:name="_Toc440361345"/>
      <w:bookmarkStart w:id="455" w:name="_Toc440376100"/>
      <w:bookmarkStart w:id="456" w:name="_Toc440376227"/>
      <w:bookmarkStart w:id="457" w:name="_Toc440382492"/>
      <w:bookmarkStart w:id="458" w:name="_Toc440447162"/>
      <w:bookmarkStart w:id="459" w:name="_Toc440620842"/>
      <w:bookmarkStart w:id="460" w:name="_Toc440631477"/>
      <w:bookmarkStart w:id="461" w:name="_Toc440875717"/>
      <w:bookmarkStart w:id="462" w:name="_Toc441131741"/>
      <w:r w:rsidRPr="00E71A48">
        <w:rPr>
          <w:szCs w:val="24"/>
        </w:rPr>
        <w:t>Общие положения</w:t>
      </w:r>
      <w:bookmarkEnd w:id="453"/>
      <w:bookmarkEnd w:id="454"/>
      <w:bookmarkEnd w:id="455"/>
      <w:bookmarkEnd w:id="456"/>
      <w:bookmarkEnd w:id="457"/>
      <w:bookmarkEnd w:id="458"/>
      <w:bookmarkEnd w:id="459"/>
      <w:bookmarkEnd w:id="460"/>
      <w:bookmarkEnd w:id="461"/>
      <w:bookmarkEnd w:id="462"/>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663BF7">
        <w:fldChar w:fldCharType="begin"/>
      </w:r>
      <w:r w:rsidR="00663BF7">
        <w:instrText xml:space="preserve"> REF _Ref93089454 \n \h  \* MERGEFORMAT </w:instrText>
      </w:r>
      <w:r w:rsidR="00663BF7">
        <w:fldChar w:fldCharType="separate"/>
      </w:r>
      <w:r w:rsidR="008E0092" w:rsidRPr="008E0092">
        <w:rPr>
          <w:bCs w:val="0"/>
          <w:sz w:val="24"/>
          <w:szCs w:val="24"/>
        </w:rPr>
        <w:t>3.6.2</w:t>
      </w:r>
      <w:r w:rsidR="00663BF7">
        <w:fldChar w:fldCharType="end"/>
      </w:r>
      <w:r w:rsidRPr="00E71A48">
        <w:rPr>
          <w:bCs w:val="0"/>
          <w:sz w:val="24"/>
          <w:szCs w:val="24"/>
        </w:rPr>
        <w:t xml:space="preserve">), проведение (при необходимости) переговоров (пункт </w:t>
      </w:r>
      <w:r w:rsidR="00663BF7">
        <w:fldChar w:fldCharType="begin"/>
      </w:r>
      <w:r w:rsidR="00663BF7">
        <w:instrText xml:space="preserve"> REF _Ref303670674 \n \h  \* MERGEFORMAT </w:instrText>
      </w:r>
      <w:r w:rsidR="00663BF7">
        <w:fldChar w:fldCharType="separate"/>
      </w:r>
      <w:r w:rsidR="008E0092" w:rsidRPr="008E0092">
        <w:rPr>
          <w:bCs w:val="0"/>
          <w:sz w:val="24"/>
          <w:szCs w:val="24"/>
        </w:rPr>
        <w:t>3.6.3</w:t>
      </w:r>
      <w:r w:rsidR="00663BF7">
        <w:fldChar w:fldCharType="end"/>
      </w:r>
      <w:r w:rsidRPr="00E71A48">
        <w:rPr>
          <w:bCs w:val="0"/>
          <w:sz w:val="24"/>
          <w:szCs w:val="24"/>
        </w:rPr>
        <w:t>) и оценочную стадию (пункт</w:t>
      </w:r>
      <w:r w:rsidR="007F3FB7" w:rsidRPr="00E71A48">
        <w:rPr>
          <w:bCs w:val="0"/>
          <w:sz w:val="24"/>
          <w:szCs w:val="24"/>
        </w:rPr>
        <w:t xml:space="preserve"> </w:t>
      </w:r>
      <w:r w:rsidR="00663BF7">
        <w:fldChar w:fldCharType="begin"/>
      </w:r>
      <w:r w:rsidR="00663BF7">
        <w:instrText xml:space="preserve"> REF _Ref306138385 \r \h  \* MERGEFORMAT </w:instrText>
      </w:r>
      <w:r w:rsidR="00663BF7">
        <w:fldChar w:fldCharType="separate"/>
      </w:r>
      <w:r w:rsidR="008E0092" w:rsidRPr="008E0092">
        <w:rPr>
          <w:bCs w:val="0"/>
          <w:sz w:val="24"/>
          <w:szCs w:val="24"/>
        </w:rPr>
        <w:t>3.6.4</w:t>
      </w:r>
      <w:r w:rsidR="00663BF7">
        <w:fldChar w:fldCharType="end"/>
      </w:r>
      <w:r w:rsidRPr="00E71A48">
        <w:rPr>
          <w:bCs w:val="0"/>
          <w:sz w:val="24"/>
          <w:szCs w:val="24"/>
        </w:rPr>
        <w:t>).</w:t>
      </w:r>
    </w:p>
    <w:p w:rsidR="00717F60" w:rsidRPr="00E71A48" w:rsidRDefault="00717F60" w:rsidP="00E71A48">
      <w:pPr>
        <w:pStyle w:val="3"/>
        <w:spacing w:line="264" w:lineRule="auto"/>
        <w:rPr>
          <w:szCs w:val="24"/>
        </w:rPr>
      </w:pPr>
      <w:bookmarkStart w:id="463" w:name="_Ref93089454"/>
      <w:bookmarkStart w:id="464" w:name="_Toc439323712"/>
      <w:bookmarkStart w:id="465" w:name="_Toc440361346"/>
      <w:bookmarkStart w:id="466" w:name="_Toc440376101"/>
      <w:bookmarkStart w:id="467" w:name="_Toc440376228"/>
      <w:bookmarkStart w:id="468" w:name="_Toc440382493"/>
      <w:bookmarkStart w:id="469" w:name="_Toc440447163"/>
      <w:bookmarkStart w:id="470" w:name="_Toc440620843"/>
      <w:bookmarkStart w:id="471" w:name="_Toc440631478"/>
      <w:bookmarkStart w:id="472" w:name="_Toc440875718"/>
      <w:bookmarkStart w:id="473" w:name="_Toc441131742"/>
      <w:r w:rsidRPr="00E71A48">
        <w:rPr>
          <w:szCs w:val="24"/>
        </w:rPr>
        <w:t>Отборочная стадия</w:t>
      </w:r>
      <w:bookmarkEnd w:id="463"/>
      <w:bookmarkEnd w:id="464"/>
      <w:bookmarkEnd w:id="465"/>
      <w:bookmarkEnd w:id="466"/>
      <w:bookmarkEnd w:id="467"/>
      <w:bookmarkEnd w:id="468"/>
      <w:bookmarkEnd w:id="469"/>
      <w:bookmarkEnd w:id="470"/>
      <w:bookmarkEnd w:id="471"/>
      <w:bookmarkEnd w:id="472"/>
      <w:bookmarkEnd w:id="47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xml:space="preserve">, а </w:t>
      </w:r>
      <w:r w:rsidR="00076D8B" w:rsidRPr="008E312A">
        <w:rPr>
          <w:sz w:val="24"/>
          <w:szCs w:val="24"/>
        </w:rPr>
        <w:lastRenderedPageBreak/>
        <w:t>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5"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474"/>
      <w:bookmarkEnd w:id="475"/>
    </w:p>
    <w:p w:rsidR="00F4128C" w:rsidRPr="008E312A" w:rsidRDefault="008E312A"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663BF7">
        <w:fldChar w:fldCharType="begin"/>
      </w:r>
      <w:r w:rsidR="00663BF7">
        <w:instrText xml:space="preserve"> REF _Ref444180906 \r \h  \* MERGEFORMAT </w:instrText>
      </w:r>
      <w:r w:rsidR="00663BF7">
        <w:fldChar w:fldCharType="separate"/>
      </w:r>
      <w:r w:rsidR="008E0092" w:rsidRPr="008E0092">
        <w:rPr>
          <w:sz w:val="24"/>
          <w:szCs w:val="24"/>
        </w:rPr>
        <w:t>5.12</w:t>
      </w:r>
      <w:r w:rsidR="00663BF7">
        <w:fldChar w:fldCharType="end"/>
      </w:r>
      <w:r w:rsidRPr="008E312A">
        <w:rPr>
          <w:sz w:val="24"/>
          <w:szCs w:val="24"/>
        </w:rPr>
        <w:t xml:space="preserve">); </w:t>
      </w:r>
    </w:p>
    <w:p w:rsidR="00F4128C" w:rsidRPr="008E312A" w:rsidRDefault="00F4128C"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663BF7">
        <w:fldChar w:fldCharType="begin"/>
      </w:r>
      <w:r w:rsidR="00663BF7">
        <w:instrText xml:space="preserve"> REF _Ref306176386 \r \h  \* MERGEFORMAT </w:instrText>
      </w:r>
      <w:r w:rsidR="00663BF7">
        <w:fldChar w:fldCharType="separate"/>
      </w:r>
      <w:r w:rsidR="008E0092" w:rsidRPr="008E0092">
        <w:rPr>
          <w:sz w:val="24"/>
          <w:szCs w:val="24"/>
        </w:rPr>
        <w:t>3.3.14</w:t>
      </w:r>
      <w:r w:rsidR="00663BF7">
        <w:fldChar w:fldCharType="end"/>
      </w:r>
      <w:r w:rsidRPr="008E312A">
        <w:rPr>
          <w:sz w:val="24"/>
          <w:szCs w:val="24"/>
        </w:rPr>
        <w:t>;</w:t>
      </w:r>
    </w:p>
    <w:p w:rsidR="00F4128C" w:rsidRPr="008E312A" w:rsidRDefault="008E312A" w:rsidP="00F4128C">
      <w:pPr>
        <w:pStyle w:val="affffff0"/>
        <w:widowControl w:val="0"/>
        <w:numPr>
          <w:ilvl w:val="0"/>
          <w:numId w:val="96"/>
        </w:numPr>
        <w:tabs>
          <w:tab w:val="left" w:pos="426"/>
        </w:tabs>
        <w:autoSpaceDE w:val="0"/>
        <w:spacing w:after="100" w:line="264" w:lineRule="auto"/>
        <w:rPr>
          <w:sz w:val="24"/>
          <w:szCs w:val="24"/>
        </w:rPr>
      </w:pPr>
      <w:r w:rsidRPr="008E312A">
        <w:rPr>
          <w:sz w:val="24"/>
          <w:szCs w:val="24"/>
        </w:rPr>
        <w:t xml:space="preserve">поданы Участниками, но не содержат всех </w:t>
      </w:r>
      <w:proofErr w:type="gramStart"/>
      <w:r w:rsidRPr="008E312A">
        <w:rPr>
          <w:sz w:val="24"/>
          <w:szCs w:val="24"/>
        </w:rPr>
        <w:t>документов</w:t>
      </w:r>
      <w:proofErr w:type="gramEnd"/>
      <w:r w:rsidRPr="008E312A">
        <w:rPr>
          <w:sz w:val="24"/>
          <w:szCs w:val="24"/>
        </w:rPr>
        <w:t xml:space="preserve"> требуемых настоящей Документацией по запросу предложений</w:t>
      </w:r>
      <w:r w:rsidR="00F4128C" w:rsidRPr="008E312A">
        <w:rPr>
          <w:sz w:val="24"/>
          <w:szCs w:val="24"/>
        </w:rPr>
        <w:t>;</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C97A76"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663BF7">
        <w:fldChar w:fldCharType="begin"/>
      </w:r>
      <w:r w:rsidR="00663BF7">
        <w:instrText xml:space="preserve"> REF _Ref306176386 \r \h  \* MERGEFORMAT </w:instrText>
      </w:r>
      <w:r w:rsidR="00663BF7">
        <w:fldChar w:fldCharType="separate"/>
      </w:r>
      <w:r w:rsidR="008E0092" w:rsidRPr="008E0092">
        <w:rPr>
          <w:sz w:val="24"/>
          <w:szCs w:val="24"/>
        </w:rPr>
        <w:t>3.3.14</w:t>
      </w:r>
      <w:r w:rsidR="00663BF7">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6" w:name="_Ref303670674"/>
      <w:bookmarkStart w:id="477" w:name="_Toc439323713"/>
      <w:bookmarkStart w:id="478" w:name="_Toc440361347"/>
      <w:bookmarkStart w:id="479" w:name="_Toc440376102"/>
      <w:bookmarkStart w:id="480" w:name="_Toc440376229"/>
      <w:bookmarkStart w:id="481" w:name="_Toc440382494"/>
      <w:bookmarkStart w:id="482" w:name="_Toc440447164"/>
      <w:bookmarkStart w:id="483" w:name="_Toc440620844"/>
      <w:bookmarkStart w:id="484" w:name="_Toc440631479"/>
      <w:bookmarkStart w:id="485" w:name="_Toc440875719"/>
      <w:bookmarkStart w:id="486" w:name="_Toc441131743"/>
      <w:r w:rsidRPr="00E71A48">
        <w:rPr>
          <w:szCs w:val="24"/>
        </w:rPr>
        <w:t>Проведение переговоров</w:t>
      </w:r>
      <w:bookmarkEnd w:id="476"/>
      <w:bookmarkEnd w:id="477"/>
      <w:bookmarkEnd w:id="478"/>
      <w:bookmarkEnd w:id="479"/>
      <w:bookmarkEnd w:id="480"/>
      <w:bookmarkEnd w:id="481"/>
      <w:bookmarkEnd w:id="482"/>
      <w:bookmarkEnd w:id="483"/>
      <w:bookmarkEnd w:id="484"/>
      <w:bookmarkEnd w:id="485"/>
      <w:bookmarkEnd w:id="486"/>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7" w:name="_Ref306138385"/>
      <w:bookmarkStart w:id="488" w:name="_Toc439323714"/>
      <w:bookmarkStart w:id="489" w:name="_Toc440361348"/>
      <w:bookmarkStart w:id="490" w:name="_Toc440376103"/>
      <w:bookmarkStart w:id="491" w:name="_Toc440376230"/>
      <w:bookmarkStart w:id="492" w:name="_Toc440382495"/>
      <w:bookmarkStart w:id="493" w:name="_Toc440447165"/>
      <w:bookmarkStart w:id="494" w:name="_Toc440620845"/>
      <w:bookmarkStart w:id="495" w:name="_Toc440631480"/>
      <w:bookmarkStart w:id="496" w:name="_Toc440875720"/>
      <w:bookmarkStart w:id="497" w:name="_Toc441131744"/>
      <w:r w:rsidRPr="00E71A48">
        <w:rPr>
          <w:szCs w:val="24"/>
        </w:rPr>
        <w:t>Оценочная стадия</w:t>
      </w:r>
      <w:bookmarkEnd w:id="487"/>
      <w:bookmarkEnd w:id="488"/>
      <w:bookmarkEnd w:id="489"/>
      <w:bookmarkEnd w:id="490"/>
      <w:bookmarkEnd w:id="491"/>
      <w:bookmarkEnd w:id="492"/>
      <w:bookmarkEnd w:id="493"/>
      <w:bookmarkEnd w:id="494"/>
      <w:bookmarkEnd w:id="495"/>
      <w:bookmarkEnd w:id="496"/>
      <w:bookmarkEnd w:id="497"/>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 xml:space="preserve">рамках оценочной стадии Закупочная комиссия оценивает и сопоставляет </w:t>
      </w:r>
      <w:r w:rsidRPr="00E71A48">
        <w:rPr>
          <w:sz w:val="24"/>
          <w:szCs w:val="24"/>
        </w:rPr>
        <w:lastRenderedPageBreak/>
        <w:t>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8" w:name="_Ref303250967"/>
      <w:bookmarkStart w:id="499" w:name="_Toc305697378"/>
      <w:bookmarkStart w:id="500" w:name="_Toc441131745"/>
      <w:bookmarkStart w:id="501" w:name="_Toc255985696"/>
      <w:r w:rsidRPr="00E71A48">
        <w:t>Аукционная процедура понижени</w:t>
      </w:r>
      <w:r w:rsidR="00E60F8E" w:rsidRPr="00E71A48">
        <w:t>я</w:t>
      </w:r>
      <w:r w:rsidRPr="00E71A48">
        <w:t xml:space="preserve"> цены (переторжка)</w:t>
      </w:r>
      <w:bookmarkEnd w:id="498"/>
      <w:bookmarkEnd w:id="499"/>
      <w:bookmarkEnd w:id="500"/>
      <w:r w:rsidRPr="00E71A48">
        <w:t xml:space="preserve"> </w:t>
      </w:r>
    </w:p>
    <w:bookmarkEnd w:id="50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50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0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 xml:space="preserve">ов запроса </w:t>
      </w:r>
      <w:r w:rsidRPr="00E71A48">
        <w:rPr>
          <w:iCs/>
          <w:sz w:val="24"/>
          <w:szCs w:val="24"/>
          <w:lang w:eastAsia="ru-RU"/>
        </w:rPr>
        <w:lastRenderedPageBreak/>
        <w:t>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663BF7">
        <w:fldChar w:fldCharType="begin"/>
      </w:r>
      <w:r w:rsidR="00663BF7">
        <w:instrText xml:space="preserve"> REF _Ref306352987 \r \h  \* MERGEFORMAT </w:instrText>
      </w:r>
      <w:r w:rsidR="00663BF7">
        <w:fldChar w:fldCharType="separate"/>
      </w:r>
      <w:r w:rsidR="008E0092" w:rsidRPr="008E0092">
        <w:rPr>
          <w:iCs/>
          <w:sz w:val="24"/>
          <w:szCs w:val="24"/>
          <w:lang w:eastAsia="ru-RU"/>
        </w:rPr>
        <w:t>3.7.3</w:t>
      </w:r>
      <w:r w:rsidR="00663BF7">
        <w:fldChar w:fldCharType="end"/>
      </w:r>
      <w:r w:rsidRPr="00E71A48">
        <w:rPr>
          <w:iCs/>
          <w:sz w:val="24"/>
          <w:szCs w:val="24"/>
          <w:lang w:eastAsia="ru-RU"/>
        </w:rPr>
        <w:t xml:space="preserve"> - </w:t>
      </w:r>
      <w:r w:rsidR="00663BF7">
        <w:fldChar w:fldCharType="begin"/>
      </w:r>
      <w:r w:rsidR="00663BF7">
        <w:instrText xml:space="preserve"> REF _Ref306353005 \r \h  \* MERGEFORMAT </w:instrText>
      </w:r>
      <w:r w:rsidR="00663BF7">
        <w:fldChar w:fldCharType="separate"/>
      </w:r>
      <w:r w:rsidR="008E0092" w:rsidRPr="008E0092">
        <w:rPr>
          <w:iCs/>
          <w:sz w:val="24"/>
          <w:szCs w:val="24"/>
          <w:lang w:eastAsia="ru-RU"/>
        </w:rPr>
        <w:t>3.7.5</w:t>
      </w:r>
      <w:r w:rsidR="00663BF7">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определяющие его коммерческое предложение с приложением соответствующих файлов</w:t>
      </w:r>
      <w:r w:rsidR="00C97A76" w:rsidRPr="00C97A76">
        <w:rPr>
          <w:sz w:val="24"/>
          <w:szCs w:val="24"/>
          <w:lang w:eastAsia="ru-RU"/>
        </w:rPr>
        <w:t xml:space="preserve"> </w:t>
      </w:r>
      <w:r w:rsidR="00C97A76" w:rsidRPr="00C97A76">
        <w:rPr>
          <w:sz w:val="24"/>
          <w:szCs w:val="24"/>
        </w:rPr>
        <w:t>(все документы, входящие в Заявку, которые 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4" w:name="_Ref303681924"/>
      <w:bookmarkStart w:id="505" w:name="_Ref303683914"/>
      <w:bookmarkStart w:id="506" w:name="_Toc441131746"/>
      <w:r w:rsidRPr="00E71A48">
        <w:t xml:space="preserve">Подведение итогов </w:t>
      </w:r>
      <w:r w:rsidR="00DF639D" w:rsidRPr="00E71A48">
        <w:t>З</w:t>
      </w:r>
      <w:r w:rsidRPr="00E71A48">
        <w:t>апроса предложений</w:t>
      </w:r>
      <w:bookmarkEnd w:id="504"/>
      <w:bookmarkEnd w:id="505"/>
      <w:bookmarkEnd w:id="506"/>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8" w:name="_Ref303251044"/>
      <w:bookmarkStart w:id="509" w:name="_Toc441131747"/>
      <w:bookmarkStart w:id="510" w:name="_Ref191386295"/>
      <w:r w:rsidRPr="00E71A48">
        <w:t xml:space="preserve">Признание запроса предложений </w:t>
      </w:r>
      <w:proofErr w:type="gramStart"/>
      <w:r w:rsidRPr="00E71A48">
        <w:t>несостоявшимся</w:t>
      </w:r>
      <w:bookmarkEnd w:id="508"/>
      <w:bookmarkEnd w:id="509"/>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1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1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1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1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13"/>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w:t>
      </w:r>
      <w:r w:rsidRPr="00E71A48">
        <w:rPr>
          <w:bCs w:val="0"/>
          <w:sz w:val="24"/>
          <w:szCs w:val="24"/>
          <w:lang w:eastAsia="ru-RU"/>
        </w:rPr>
        <w:lastRenderedPageBreak/>
        <w:t xml:space="preserve">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4" w:name="_Ref303683929"/>
      <w:bookmarkStart w:id="515" w:name="_Toc44113174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10"/>
      <w:bookmarkEnd w:id="514"/>
      <w:bookmarkEnd w:id="515"/>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6" w:name="_Ref294695403"/>
      <w:bookmarkStart w:id="51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6"/>
      <w:bookmarkEnd w:id="517"/>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663BF7">
        <w:fldChar w:fldCharType="begin"/>
      </w:r>
      <w:r w:rsidR="00663BF7">
        <w:instrText xml:space="preserve"> REF _Ref294695546 \r \h  \* MERGEFORMAT </w:instrText>
      </w:r>
      <w:r w:rsidR="00663BF7">
        <w:fldChar w:fldCharType="separate"/>
      </w:r>
      <w:r w:rsidR="008E0092" w:rsidRPr="008E0092">
        <w:rPr>
          <w:bCs w:val="0"/>
          <w:sz w:val="24"/>
          <w:szCs w:val="24"/>
        </w:rPr>
        <w:t xml:space="preserve"> 1.2.6 </w:t>
      </w:r>
      <w:r w:rsidR="00663BF7">
        <w:fldChar w:fldCharType="end"/>
      </w:r>
      <w:r w:rsidRPr="00E71A48">
        <w:rPr>
          <w:bCs w:val="0"/>
          <w:sz w:val="24"/>
          <w:szCs w:val="24"/>
        </w:rPr>
        <w:t>и/или в срок, определенный в п.</w:t>
      </w:r>
      <w:r w:rsidR="001716DB" w:rsidRPr="00E71A48">
        <w:rPr>
          <w:bCs w:val="0"/>
          <w:sz w:val="24"/>
          <w:szCs w:val="24"/>
        </w:rPr>
        <w:t xml:space="preserve"> </w:t>
      </w:r>
      <w:r w:rsidR="00663BF7">
        <w:fldChar w:fldCharType="begin"/>
      </w:r>
      <w:r w:rsidR="00663BF7">
        <w:instrText xml:space="preserve"> REF _Ref294695403 \n \h  \* MERGEFORMAT </w:instrText>
      </w:r>
      <w:r w:rsidR="00663BF7">
        <w:fldChar w:fldCharType="separate"/>
      </w:r>
      <w:r w:rsidR="008E0092" w:rsidRPr="008E0092">
        <w:rPr>
          <w:bCs w:val="0"/>
          <w:sz w:val="24"/>
          <w:szCs w:val="24"/>
        </w:rPr>
        <w:t>3.10.3</w:t>
      </w:r>
      <w:r w:rsidR="00663BF7">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663BF7">
        <w:fldChar w:fldCharType="begin"/>
      </w:r>
      <w:r w:rsidR="00663BF7">
        <w:instrText xml:space="preserve"> REF _Ref305979053 \r \h  \* MERGEFORMAT </w:instrText>
      </w:r>
      <w:r w:rsidR="00663BF7">
        <w:fldChar w:fldCharType="separate"/>
      </w:r>
      <w:r w:rsidR="008E0092" w:rsidRPr="008E0092">
        <w:rPr>
          <w:bCs w:val="0"/>
          <w:sz w:val="24"/>
          <w:szCs w:val="24"/>
        </w:rPr>
        <w:t>3.10.4</w:t>
      </w:r>
      <w:r w:rsidR="00663BF7">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20" w:name="_Toc181693189"/>
      <w:bookmarkStart w:id="521" w:name="_Ref190680463"/>
      <w:bookmarkStart w:id="522" w:name="_Ref306140410"/>
      <w:bookmarkStart w:id="523" w:name="_Ref306142159"/>
      <w:bookmarkStart w:id="524" w:name="_Toc441131749"/>
      <w:bookmarkStart w:id="525" w:name="_Ref303102866"/>
      <w:bookmarkStart w:id="526" w:name="_Toc305835589"/>
      <w:bookmarkStart w:id="527" w:name="_Ref303683952"/>
      <w:bookmarkStart w:id="528" w:name="__RefNumPara__840_922829174"/>
      <w:bookmarkEnd w:id="519"/>
      <w:r w:rsidRPr="00414CAF">
        <w:lastRenderedPageBreak/>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20"/>
      <w:bookmarkEnd w:id="521"/>
      <w:bookmarkEnd w:id="522"/>
      <w:bookmarkEnd w:id="523"/>
      <w:bookmarkEnd w:id="524"/>
      <w:r w:rsidRPr="00414CAF">
        <w:t xml:space="preserve"> </w:t>
      </w:r>
      <w:bookmarkEnd w:id="525"/>
      <w:bookmarkEnd w:id="526"/>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D52835">
        <w:rPr>
          <w:sz w:val="24"/>
          <w:szCs w:val="24"/>
        </w:rPr>
        <w:fldChar w:fldCharType="begin"/>
      </w:r>
      <w:r w:rsidR="005818B2">
        <w:rPr>
          <w:sz w:val="24"/>
          <w:szCs w:val="24"/>
        </w:rPr>
        <w:instrText xml:space="preserve"> REF _Ref440272931 \r \h </w:instrText>
      </w:r>
      <w:r w:rsidR="00D52835">
        <w:rPr>
          <w:sz w:val="24"/>
          <w:szCs w:val="24"/>
        </w:rPr>
      </w:r>
      <w:r w:rsidR="00D52835">
        <w:rPr>
          <w:sz w:val="24"/>
          <w:szCs w:val="24"/>
        </w:rPr>
        <w:fldChar w:fldCharType="separate"/>
      </w:r>
      <w:r w:rsidR="008E0092">
        <w:rPr>
          <w:sz w:val="24"/>
          <w:szCs w:val="24"/>
        </w:rPr>
        <w:t>2</w:t>
      </w:r>
      <w:r w:rsidR="00D52835">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9" w:name="_Ref303694483"/>
      <w:bookmarkStart w:id="530" w:name="_Toc305835590"/>
      <w:bookmarkStart w:id="531" w:name="_Ref306140451"/>
      <w:r w:rsidRPr="00414CAF">
        <w:rPr>
          <w:b/>
          <w:bCs w:val="0"/>
          <w:snapToGrid w:val="0"/>
          <w:sz w:val="24"/>
          <w:szCs w:val="24"/>
          <w:lang w:eastAsia="ru-RU"/>
        </w:rPr>
        <w:t xml:space="preserve">Уведомление о результатах </w:t>
      </w:r>
      <w:bookmarkEnd w:id="529"/>
      <w:bookmarkEnd w:id="530"/>
      <w:r w:rsidRPr="00414CAF">
        <w:rPr>
          <w:b/>
          <w:bCs w:val="0"/>
          <w:snapToGrid w:val="0"/>
          <w:sz w:val="24"/>
          <w:szCs w:val="24"/>
          <w:lang w:eastAsia="ru-RU"/>
        </w:rPr>
        <w:t>запроса предложений</w:t>
      </w:r>
      <w:bookmarkEnd w:id="531"/>
    </w:p>
    <w:bookmarkEnd w:id="527"/>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663BF7">
        <w:fldChar w:fldCharType="begin"/>
      </w:r>
      <w:r w:rsidR="00663BF7">
        <w:instrText xml:space="preserve"> REF _Ref191386085 \r \h  \* MERGEFORMAT </w:instrText>
      </w:r>
      <w:r w:rsidR="00663BF7">
        <w:fldChar w:fldCharType="separate"/>
      </w:r>
      <w:r w:rsidR="008E0092" w:rsidRPr="008E0092">
        <w:rPr>
          <w:iCs/>
          <w:sz w:val="24"/>
          <w:szCs w:val="24"/>
        </w:rPr>
        <w:t>1.1.1</w:t>
      </w:r>
      <w:r w:rsidR="00663BF7">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943812"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32" w:name="_Ref440270568"/>
      <w:bookmarkStart w:id="533" w:name="_Ref440274159"/>
      <w:bookmarkStart w:id="534" w:name="_Ref440292555"/>
      <w:bookmarkStart w:id="535" w:name="_Ref440292779"/>
      <w:bookmarkStart w:id="536" w:name="_Toc441131750"/>
      <w:r w:rsidRPr="00943812">
        <w:rPr>
          <w:szCs w:val="24"/>
        </w:rPr>
        <w:lastRenderedPageBreak/>
        <w:t>Техническая часть</w:t>
      </w:r>
      <w:bookmarkEnd w:id="532"/>
      <w:bookmarkEnd w:id="533"/>
      <w:bookmarkEnd w:id="534"/>
      <w:bookmarkEnd w:id="535"/>
      <w:bookmarkEnd w:id="536"/>
      <w:r w:rsidRPr="00943812">
        <w:rPr>
          <w:szCs w:val="24"/>
        </w:rPr>
        <w:t xml:space="preserve"> </w:t>
      </w:r>
    </w:p>
    <w:p w:rsidR="002B5044" w:rsidRPr="00943812" w:rsidRDefault="002B5044" w:rsidP="0021751A">
      <w:pPr>
        <w:pStyle w:val="2"/>
        <w:ind w:left="1701" w:hanging="1134"/>
      </w:pPr>
      <w:bookmarkStart w:id="537" w:name="_Toc176064097"/>
      <w:bookmarkStart w:id="538" w:name="_Toc176338525"/>
      <w:bookmarkStart w:id="539" w:name="_Toc180399753"/>
      <w:bookmarkStart w:id="540" w:name="_Toc189457101"/>
      <w:bookmarkStart w:id="541" w:name="_Toc189461737"/>
      <w:bookmarkStart w:id="542" w:name="_Toc189462011"/>
      <w:bookmarkStart w:id="543" w:name="_Toc191273610"/>
      <w:bookmarkStart w:id="544" w:name="_Toc423421726"/>
      <w:bookmarkStart w:id="545" w:name="_Toc441131751"/>
      <w:bookmarkStart w:id="546" w:name="_Toc167189319"/>
      <w:bookmarkStart w:id="547" w:name="_Toc168725254"/>
      <w:r w:rsidRPr="00943812">
        <w:t xml:space="preserve">Перечень, объемы и характеристики </w:t>
      </w:r>
      <w:bookmarkEnd w:id="537"/>
      <w:bookmarkEnd w:id="538"/>
      <w:bookmarkEnd w:id="539"/>
      <w:bookmarkEnd w:id="540"/>
      <w:bookmarkEnd w:id="541"/>
      <w:bookmarkEnd w:id="542"/>
      <w:bookmarkEnd w:id="543"/>
      <w:bookmarkEnd w:id="544"/>
      <w:r w:rsidR="00C3704B" w:rsidRPr="00943812">
        <w:t xml:space="preserve">закупаемых </w:t>
      </w:r>
      <w:r w:rsidR="00CD1816" w:rsidRPr="00943812">
        <w:t>работ</w:t>
      </w:r>
      <w:bookmarkEnd w:id="545"/>
    </w:p>
    <w:p w:rsidR="002B5044" w:rsidRPr="00943812" w:rsidRDefault="002B5044" w:rsidP="002B5044">
      <w:pPr>
        <w:pStyle w:val="3"/>
        <w:ind w:left="0" w:firstLine="851"/>
        <w:jc w:val="both"/>
        <w:rPr>
          <w:b w:val="0"/>
          <w:szCs w:val="24"/>
        </w:rPr>
      </w:pPr>
      <w:bookmarkStart w:id="548" w:name="_Toc439166311"/>
      <w:bookmarkStart w:id="549" w:name="_Toc439170659"/>
      <w:bookmarkStart w:id="550" w:name="_Toc439172761"/>
      <w:bookmarkStart w:id="551" w:name="_Toc439173205"/>
      <w:bookmarkStart w:id="552" w:name="_Toc439238199"/>
      <w:bookmarkStart w:id="553" w:name="_Toc439252751"/>
      <w:bookmarkStart w:id="554" w:name="_Toc439323609"/>
      <w:bookmarkStart w:id="555" w:name="_Toc439323725"/>
      <w:bookmarkStart w:id="556" w:name="_Toc440361359"/>
      <w:bookmarkStart w:id="557" w:name="_Toc440376114"/>
      <w:bookmarkStart w:id="558" w:name="_Toc440376241"/>
      <w:bookmarkStart w:id="559" w:name="_Toc440382503"/>
      <w:bookmarkStart w:id="560" w:name="_Toc440447173"/>
      <w:bookmarkStart w:id="561" w:name="_Toc440620853"/>
      <w:bookmarkStart w:id="562" w:name="_Toc440631488"/>
      <w:bookmarkStart w:id="563" w:name="_Toc440875728"/>
      <w:bookmarkStart w:id="564" w:name="_Toc441131752"/>
      <w:r w:rsidRPr="00943812">
        <w:rPr>
          <w:b w:val="0"/>
          <w:szCs w:val="24"/>
        </w:rPr>
        <w:t>Техническ</w:t>
      </w:r>
      <w:r w:rsidR="003776BB" w:rsidRPr="00943812">
        <w:rPr>
          <w:b w:val="0"/>
          <w:szCs w:val="24"/>
        </w:rPr>
        <w:t>о</w:t>
      </w:r>
      <w:proofErr w:type="gramStart"/>
      <w:r w:rsidR="003776BB" w:rsidRPr="00943812">
        <w:rPr>
          <w:b w:val="0"/>
          <w:szCs w:val="24"/>
        </w:rPr>
        <w:t>е(</w:t>
      </w:r>
      <w:proofErr w:type="spellStart"/>
      <w:proofErr w:type="gramEnd"/>
      <w:r w:rsidRPr="00943812">
        <w:rPr>
          <w:b w:val="0"/>
          <w:szCs w:val="24"/>
        </w:rPr>
        <w:t>ие</w:t>
      </w:r>
      <w:proofErr w:type="spellEnd"/>
      <w:r w:rsidR="003776BB" w:rsidRPr="00943812">
        <w:rPr>
          <w:b w:val="0"/>
          <w:szCs w:val="24"/>
        </w:rPr>
        <w:t>)</w:t>
      </w:r>
      <w:r w:rsidRPr="00943812">
        <w:rPr>
          <w:b w:val="0"/>
          <w:szCs w:val="24"/>
        </w:rPr>
        <w:t xml:space="preserve"> задани</w:t>
      </w:r>
      <w:r w:rsidR="003776BB" w:rsidRPr="00943812">
        <w:rPr>
          <w:b w:val="0"/>
          <w:szCs w:val="24"/>
        </w:rPr>
        <w:t>е(</w:t>
      </w:r>
      <w:r w:rsidRPr="00943812">
        <w:rPr>
          <w:b w:val="0"/>
          <w:szCs w:val="24"/>
        </w:rPr>
        <w:t>я</w:t>
      </w:r>
      <w:r w:rsidR="003776BB" w:rsidRPr="00943812">
        <w:rPr>
          <w:b w:val="0"/>
          <w:szCs w:val="24"/>
        </w:rPr>
        <w:t>)</w:t>
      </w:r>
      <w:r w:rsidRPr="00943812">
        <w:rPr>
          <w:b w:val="0"/>
          <w:szCs w:val="24"/>
        </w:rPr>
        <w:t xml:space="preserve"> </w:t>
      </w:r>
      <w:r w:rsidR="00A154B7" w:rsidRPr="00943812">
        <w:rPr>
          <w:b w:val="0"/>
          <w:szCs w:val="24"/>
        </w:rPr>
        <w:t xml:space="preserve">по Лоту №1 (подраздел </w:t>
      </w:r>
      <w:r w:rsidR="00D52835" w:rsidRPr="00943812">
        <w:rPr>
          <w:b w:val="0"/>
          <w:szCs w:val="24"/>
        </w:rPr>
        <w:fldChar w:fldCharType="begin"/>
      </w:r>
      <w:r w:rsidR="00A154B7" w:rsidRPr="00943812">
        <w:rPr>
          <w:b w:val="0"/>
          <w:szCs w:val="24"/>
        </w:rPr>
        <w:instrText xml:space="preserve"> REF _Ref440275279 \r \h </w:instrText>
      </w:r>
      <w:r w:rsidR="00943812">
        <w:rPr>
          <w:b w:val="0"/>
          <w:szCs w:val="24"/>
        </w:rPr>
        <w:instrText xml:space="preserve"> \* MERGEFORMAT </w:instrText>
      </w:r>
      <w:r w:rsidR="00D52835" w:rsidRPr="00943812">
        <w:rPr>
          <w:b w:val="0"/>
          <w:szCs w:val="24"/>
        </w:rPr>
      </w:r>
      <w:r w:rsidR="00D52835" w:rsidRPr="00943812">
        <w:rPr>
          <w:b w:val="0"/>
          <w:szCs w:val="24"/>
        </w:rPr>
        <w:fldChar w:fldCharType="separate"/>
      </w:r>
      <w:r w:rsidR="008E0092" w:rsidRPr="00943812">
        <w:rPr>
          <w:b w:val="0"/>
          <w:szCs w:val="24"/>
        </w:rPr>
        <w:t>1.1.4</w:t>
      </w:r>
      <w:r w:rsidR="00D52835" w:rsidRPr="00943812">
        <w:rPr>
          <w:b w:val="0"/>
          <w:szCs w:val="24"/>
        </w:rPr>
        <w:fldChar w:fldCharType="end"/>
      </w:r>
      <w:r w:rsidR="00A154B7" w:rsidRPr="00943812">
        <w:rPr>
          <w:b w:val="0"/>
          <w:szCs w:val="24"/>
        </w:rPr>
        <w:t>)</w:t>
      </w:r>
      <w:r w:rsidRPr="00943812">
        <w:rPr>
          <w:b w:val="0"/>
          <w:szCs w:val="24"/>
        </w:rPr>
        <w:t xml:space="preserve"> изложен</w:t>
      </w:r>
      <w:r w:rsidR="00F463E8" w:rsidRPr="00943812">
        <w:rPr>
          <w:b w:val="0"/>
          <w:szCs w:val="24"/>
        </w:rPr>
        <w:t>о(</w:t>
      </w:r>
      <w:r w:rsidRPr="00943812">
        <w:rPr>
          <w:b w:val="0"/>
          <w:szCs w:val="24"/>
        </w:rPr>
        <w:t>ы</w:t>
      </w:r>
      <w:r w:rsidR="00F463E8" w:rsidRPr="00943812">
        <w:rPr>
          <w:b w:val="0"/>
          <w:szCs w:val="24"/>
        </w:rPr>
        <w:t>)</w:t>
      </w:r>
      <w:r w:rsidRPr="00943812">
        <w:rPr>
          <w:b w:val="0"/>
          <w:szCs w:val="24"/>
        </w:rPr>
        <w:t xml:space="preserve"> в Приложении №1, которое является неотъемлемым приложением к настоящей документации и предоставляется </w:t>
      </w:r>
      <w:r w:rsidR="0021751A" w:rsidRPr="00943812">
        <w:rPr>
          <w:b w:val="0"/>
          <w:szCs w:val="24"/>
        </w:rPr>
        <w:t>Участник</w:t>
      </w:r>
      <w:r w:rsidRPr="00943812">
        <w:rPr>
          <w:b w:val="0"/>
          <w:szCs w:val="24"/>
        </w:rPr>
        <w:t>ам вместе с ней в качестве отдельного документа.</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rsidR="002B5044" w:rsidRPr="00943812" w:rsidRDefault="002B5044" w:rsidP="0021751A">
      <w:pPr>
        <w:pStyle w:val="2"/>
        <w:ind w:left="1701" w:hanging="1134"/>
      </w:pPr>
      <w:bookmarkStart w:id="565" w:name="_Ref194832984"/>
      <w:bookmarkStart w:id="566" w:name="_Ref197686508"/>
      <w:bookmarkStart w:id="567" w:name="_Toc423421727"/>
      <w:bookmarkStart w:id="568" w:name="_Toc441131753"/>
      <w:r w:rsidRPr="00943812">
        <w:t xml:space="preserve">Требование к </w:t>
      </w:r>
      <w:bookmarkEnd w:id="565"/>
      <w:bookmarkEnd w:id="566"/>
      <w:bookmarkEnd w:id="567"/>
      <w:r w:rsidR="00C3704B" w:rsidRPr="00943812">
        <w:t xml:space="preserve">закупаемым </w:t>
      </w:r>
      <w:r w:rsidR="00CD1816" w:rsidRPr="00943812">
        <w:t>работам</w:t>
      </w:r>
      <w:bookmarkEnd w:id="568"/>
    </w:p>
    <w:p w:rsidR="002B5044" w:rsidRPr="00943812" w:rsidRDefault="002B5044" w:rsidP="002B5044">
      <w:pPr>
        <w:pStyle w:val="3"/>
        <w:ind w:left="0" w:firstLine="851"/>
        <w:jc w:val="both"/>
        <w:rPr>
          <w:b w:val="0"/>
          <w:szCs w:val="24"/>
        </w:rPr>
      </w:pPr>
      <w:bookmarkStart w:id="569" w:name="_Toc439166314"/>
      <w:bookmarkStart w:id="570" w:name="_Toc439170662"/>
      <w:bookmarkStart w:id="571" w:name="_Toc439172764"/>
      <w:bookmarkStart w:id="572" w:name="_Toc439173208"/>
      <w:bookmarkStart w:id="573" w:name="_Toc439238202"/>
      <w:bookmarkStart w:id="574" w:name="_Toc439252754"/>
      <w:bookmarkStart w:id="575" w:name="_Toc439323612"/>
      <w:bookmarkStart w:id="576" w:name="_Toc439323728"/>
      <w:bookmarkStart w:id="577" w:name="_Toc440361362"/>
      <w:bookmarkStart w:id="578" w:name="_Toc440376117"/>
      <w:bookmarkStart w:id="579" w:name="_Toc440376244"/>
      <w:bookmarkStart w:id="580" w:name="_Toc440382505"/>
      <w:bookmarkStart w:id="581" w:name="_Toc440447175"/>
      <w:bookmarkStart w:id="582" w:name="_Toc440620855"/>
      <w:bookmarkStart w:id="583" w:name="_Toc440631490"/>
      <w:bookmarkStart w:id="584" w:name="_Toc440875730"/>
      <w:bookmarkStart w:id="585" w:name="_Toc441131754"/>
      <w:bookmarkStart w:id="586" w:name="_Ref194833053"/>
      <w:bookmarkStart w:id="587" w:name="_Ref223496951"/>
      <w:bookmarkStart w:id="588" w:name="_Ref223496970"/>
      <w:r w:rsidRPr="00943812">
        <w:rPr>
          <w:b w:val="0"/>
          <w:szCs w:val="24"/>
        </w:rPr>
        <w:t xml:space="preserve">Дополнительные требования к </w:t>
      </w:r>
      <w:r w:rsidR="007177AF" w:rsidRPr="00943812">
        <w:rPr>
          <w:b w:val="0"/>
          <w:szCs w:val="24"/>
        </w:rPr>
        <w:t>закупаемым</w:t>
      </w:r>
      <w:r w:rsidR="00CD1816" w:rsidRPr="00943812">
        <w:rPr>
          <w:b w:val="0"/>
          <w:szCs w:val="24"/>
        </w:rPr>
        <w:t xml:space="preserve"> работам</w:t>
      </w:r>
      <w:r w:rsidR="003776BB" w:rsidRPr="00943812">
        <w:rPr>
          <w:b w:val="0"/>
          <w:szCs w:val="24"/>
          <w:lang w:eastAsia="ru-RU"/>
        </w:rPr>
        <w:t xml:space="preserve"> изложены в Приложении №1 (Техническо</w:t>
      </w:r>
      <w:proofErr w:type="gramStart"/>
      <w:r w:rsidR="003776BB" w:rsidRPr="00943812">
        <w:rPr>
          <w:b w:val="0"/>
          <w:szCs w:val="24"/>
          <w:lang w:eastAsia="ru-RU"/>
        </w:rPr>
        <w:t>м(</w:t>
      </w:r>
      <w:proofErr w:type="gramEnd"/>
      <w:r w:rsidR="003776BB" w:rsidRPr="00943812">
        <w:rPr>
          <w:b w:val="0"/>
          <w:szCs w:val="24"/>
          <w:lang w:eastAsia="ru-RU"/>
        </w:rPr>
        <w:t>их) задании(</w:t>
      </w:r>
      <w:proofErr w:type="spellStart"/>
      <w:r w:rsidR="003776BB" w:rsidRPr="00943812">
        <w:rPr>
          <w:b w:val="0"/>
          <w:szCs w:val="24"/>
          <w:lang w:eastAsia="ru-RU"/>
        </w:rPr>
        <w:t>ях</w:t>
      </w:r>
      <w:proofErr w:type="spellEnd"/>
      <w:r w:rsidR="003776BB" w:rsidRPr="00943812">
        <w:rPr>
          <w:b w:val="0"/>
          <w:szCs w:val="24"/>
          <w:lang w:eastAsia="ru-RU"/>
        </w:rPr>
        <w:t>)) к настоящей Документации. При несоблюдении требований Техническог</w:t>
      </w:r>
      <w:proofErr w:type="gramStart"/>
      <w:r w:rsidR="003776BB" w:rsidRPr="00943812">
        <w:rPr>
          <w:b w:val="0"/>
          <w:szCs w:val="24"/>
          <w:lang w:eastAsia="ru-RU"/>
        </w:rPr>
        <w:t>о(</w:t>
      </w:r>
      <w:proofErr w:type="gramEnd"/>
      <w:r w:rsidR="003776BB" w:rsidRPr="00943812">
        <w:rPr>
          <w:b w:val="0"/>
          <w:szCs w:val="24"/>
          <w:lang w:eastAsia="ru-RU"/>
        </w:rPr>
        <w:t>их) задания(й) Закупочная комиссия отклонит Заявку Участника</w:t>
      </w:r>
      <w:r w:rsidRPr="00943812">
        <w:rPr>
          <w:b w:val="0"/>
          <w:szCs w:val="24"/>
        </w:rPr>
        <w:t>.</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bookmarkEnd w:id="546"/>
    <w:bookmarkEnd w:id="547"/>
    <w:bookmarkEnd w:id="586"/>
    <w:bookmarkEnd w:id="587"/>
    <w:bookmarkEnd w:id="58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8"/>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9" w:name="_Ref440270602"/>
      <w:bookmarkStart w:id="590" w:name="_Toc441131755"/>
      <w:r w:rsidRPr="00E71A48">
        <w:rPr>
          <w:szCs w:val="24"/>
        </w:rPr>
        <w:lastRenderedPageBreak/>
        <w:t>Образцы основных форм документов, включаемых в Заявку</w:t>
      </w:r>
      <w:bookmarkEnd w:id="589"/>
      <w:bookmarkEnd w:id="590"/>
      <w:r w:rsidRPr="00E71A48">
        <w:rPr>
          <w:szCs w:val="24"/>
        </w:rPr>
        <w:t xml:space="preserve"> </w:t>
      </w:r>
    </w:p>
    <w:p w:rsidR="004F4D80" w:rsidRPr="00F647F7" w:rsidRDefault="004F4D80" w:rsidP="004F4D80">
      <w:pPr>
        <w:pStyle w:val="2"/>
      </w:pPr>
      <w:bookmarkStart w:id="591" w:name="_Ref55336310"/>
      <w:bookmarkStart w:id="592" w:name="_Toc57314672"/>
      <w:bookmarkStart w:id="593" w:name="_Toc69728986"/>
      <w:bookmarkStart w:id="594" w:name="_Toc98253919"/>
      <w:bookmarkStart w:id="595" w:name="_Toc165173847"/>
      <w:bookmarkStart w:id="596" w:name="_Toc423423667"/>
      <w:bookmarkStart w:id="597" w:name="_Toc441131756"/>
      <w:r w:rsidRPr="00F647F7">
        <w:t xml:space="preserve">Письмо о подаче оферты </w:t>
      </w:r>
      <w:bookmarkStart w:id="598" w:name="_Ref22846535"/>
      <w:r w:rsidRPr="00F647F7">
        <w:t>(</w:t>
      </w:r>
      <w:bookmarkEnd w:id="598"/>
      <w:r w:rsidRPr="00F647F7">
        <w:t xml:space="preserve">форма </w:t>
      </w:r>
      <w:r w:rsidRPr="00F647F7">
        <w:rPr>
          <w:noProof/>
        </w:rPr>
        <w:t>1</w:t>
      </w:r>
      <w:r w:rsidRPr="00F647F7">
        <w:t>)</w:t>
      </w:r>
      <w:bookmarkEnd w:id="591"/>
      <w:bookmarkEnd w:id="592"/>
      <w:bookmarkEnd w:id="593"/>
      <w:bookmarkEnd w:id="594"/>
      <w:bookmarkEnd w:id="595"/>
      <w:bookmarkEnd w:id="596"/>
      <w:bookmarkEnd w:id="597"/>
    </w:p>
    <w:p w:rsidR="004F4D80" w:rsidRPr="00C236C0" w:rsidRDefault="004F4D80" w:rsidP="004F4D80">
      <w:pPr>
        <w:pStyle w:val="3"/>
        <w:rPr>
          <w:szCs w:val="24"/>
        </w:rPr>
      </w:pPr>
      <w:bookmarkStart w:id="599" w:name="_Toc98253920"/>
      <w:bookmarkStart w:id="600" w:name="_Toc157248174"/>
      <w:bookmarkStart w:id="601" w:name="_Toc157496543"/>
      <w:bookmarkStart w:id="602" w:name="_Toc158206082"/>
      <w:bookmarkStart w:id="603" w:name="_Toc164057767"/>
      <w:bookmarkStart w:id="604" w:name="_Toc164137117"/>
      <w:bookmarkStart w:id="605" w:name="_Toc164161277"/>
      <w:bookmarkStart w:id="606" w:name="_Toc165173848"/>
      <w:bookmarkStart w:id="607" w:name="_Toc439170673"/>
      <w:bookmarkStart w:id="608" w:name="_Toc439172775"/>
      <w:bookmarkStart w:id="609" w:name="_Toc439173219"/>
      <w:bookmarkStart w:id="610" w:name="_Toc439238213"/>
      <w:bookmarkStart w:id="611" w:name="_Toc440361369"/>
      <w:bookmarkStart w:id="612" w:name="_Toc440376124"/>
      <w:bookmarkStart w:id="613" w:name="_Toc441131757"/>
      <w:r w:rsidRPr="00C236C0">
        <w:rPr>
          <w:szCs w:val="24"/>
        </w:rPr>
        <w:t>Форма письма о подаче оферты</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5" w:name="_Toc98253921"/>
      <w:bookmarkStart w:id="616" w:name="_Toc157248175"/>
      <w:bookmarkStart w:id="617" w:name="_Toc157496544"/>
      <w:bookmarkStart w:id="618" w:name="_Toc158206083"/>
      <w:bookmarkStart w:id="619" w:name="_Toc164057768"/>
      <w:bookmarkStart w:id="620" w:name="_Toc164137118"/>
      <w:bookmarkStart w:id="621" w:name="_Toc164161278"/>
      <w:bookmarkStart w:id="622" w:name="_Toc165173849"/>
      <w:r>
        <w:rPr>
          <w:b/>
          <w:szCs w:val="24"/>
        </w:rPr>
        <w:br w:type="page"/>
      </w:r>
    </w:p>
    <w:p w:rsidR="004F4D80" w:rsidRPr="00C236C0" w:rsidRDefault="004F4D80" w:rsidP="004F4D80">
      <w:pPr>
        <w:pStyle w:val="3"/>
        <w:rPr>
          <w:szCs w:val="24"/>
        </w:rPr>
      </w:pPr>
      <w:bookmarkStart w:id="623" w:name="_Toc439170674"/>
      <w:bookmarkStart w:id="624" w:name="_Toc439172776"/>
      <w:bookmarkStart w:id="625" w:name="_Toc439173220"/>
      <w:bookmarkStart w:id="626" w:name="_Toc439238214"/>
      <w:bookmarkStart w:id="627" w:name="_Toc439252762"/>
      <w:bookmarkStart w:id="628" w:name="_Toc439323736"/>
      <w:bookmarkStart w:id="629" w:name="_Toc440361370"/>
      <w:bookmarkStart w:id="630" w:name="_Toc440376125"/>
      <w:bookmarkStart w:id="631" w:name="_Toc440376252"/>
      <w:bookmarkStart w:id="632" w:name="_Toc440382510"/>
      <w:bookmarkStart w:id="633" w:name="_Toc440447180"/>
      <w:bookmarkStart w:id="634" w:name="_Toc440620860"/>
      <w:bookmarkStart w:id="635" w:name="_Toc440631495"/>
      <w:bookmarkStart w:id="636" w:name="_Toc440875734"/>
      <w:bookmarkStart w:id="637" w:name="_Toc441131758"/>
      <w:r w:rsidRPr="00C236C0">
        <w:rPr>
          <w:szCs w:val="24"/>
        </w:rPr>
        <w:lastRenderedPageBreak/>
        <w:t>Инструкции по заполнению</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D52835">
        <w:rPr>
          <w:sz w:val="24"/>
          <w:szCs w:val="24"/>
        </w:rPr>
        <w:fldChar w:fldCharType="begin"/>
      </w:r>
      <w:r w:rsidR="00673C59">
        <w:rPr>
          <w:sz w:val="24"/>
          <w:szCs w:val="24"/>
        </w:rPr>
        <w:instrText xml:space="preserve"> REF _Ref306008743 \r \h </w:instrText>
      </w:r>
      <w:r w:rsidR="00D52835">
        <w:rPr>
          <w:sz w:val="24"/>
          <w:szCs w:val="24"/>
        </w:rPr>
      </w:r>
      <w:r w:rsidR="00D52835">
        <w:rPr>
          <w:sz w:val="24"/>
          <w:szCs w:val="24"/>
        </w:rPr>
        <w:fldChar w:fldCharType="separate"/>
      </w:r>
      <w:r w:rsidR="008E0092">
        <w:rPr>
          <w:sz w:val="24"/>
          <w:szCs w:val="24"/>
        </w:rPr>
        <w:t>3.3.4</w:t>
      </w:r>
      <w:r w:rsidR="00D5283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D52835">
        <w:rPr>
          <w:sz w:val="24"/>
          <w:szCs w:val="24"/>
        </w:rPr>
        <w:fldChar w:fldCharType="begin"/>
      </w:r>
      <w:r w:rsidR="00D56F8C">
        <w:rPr>
          <w:sz w:val="24"/>
          <w:szCs w:val="24"/>
        </w:rPr>
        <w:instrText xml:space="preserve"> REF _Ref55279015 \r \h </w:instrText>
      </w:r>
      <w:r w:rsidR="00D52835">
        <w:rPr>
          <w:sz w:val="24"/>
          <w:szCs w:val="24"/>
        </w:rPr>
      </w:r>
      <w:r w:rsidR="00D52835">
        <w:rPr>
          <w:sz w:val="24"/>
          <w:szCs w:val="24"/>
        </w:rPr>
        <w:fldChar w:fldCharType="separate"/>
      </w:r>
      <w:r w:rsidR="008E0092">
        <w:rPr>
          <w:sz w:val="24"/>
          <w:szCs w:val="24"/>
        </w:rPr>
        <w:t>3.3.1.6</w:t>
      </w:r>
      <w:r w:rsidR="00D52835">
        <w:rPr>
          <w:sz w:val="24"/>
          <w:szCs w:val="24"/>
        </w:rPr>
        <w:fldChar w:fldCharType="end"/>
      </w:r>
      <w:r w:rsidRPr="00492C8B">
        <w:rPr>
          <w:sz w:val="24"/>
          <w:szCs w:val="24"/>
        </w:rPr>
        <w:t xml:space="preserve"> и </w:t>
      </w:r>
      <w:r w:rsidR="00D52835">
        <w:rPr>
          <w:sz w:val="24"/>
          <w:szCs w:val="24"/>
        </w:rPr>
        <w:fldChar w:fldCharType="begin"/>
      </w:r>
      <w:r w:rsidR="00D56F8C">
        <w:rPr>
          <w:sz w:val="24"/>
          <w:szCs w:val="24"/>
        </w:rPr>
        <w:instrText xml:space="preserve"> REF _Ref195087786 \r \h </w:instrText>
      </w:r>
      <w:r w:rsidR="00D52835">
        <w:rPr>
          <w:sz w:val="24"/>
          <w:szCs w:val="24"/>
        </w:rPr>
      </w:r>
      <w:r w:rsidR="00D52835">
        <w:rPr>
          <w:sz w:val="24"/>
          <w:szCs w:val="24"/>
        </w:rPr>
        <w:fldChar w:fldCharType="separate"/>
      </w:r>
      <w:r w:rsidR="008E0092">
        <w:rPr>
          <w:sz w:val="24"/>
          <w:szCs w:val="24"/>
        </w:rPr>
        <w:t>3.3.1.7</w:t>
      </w:r>
      <w:r w:rsidR="00D5283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8" w:name="_Ref55335821"/>
      <w:bookmarkStart w:id="639" w:name="_Ref55336345"/>
      <w:bookmarkStart w:id="640" w:name="_Toc57314674"/>
      <w:bookmarkStart w:id="641" w:name="_Toc69728988"/>
      <w:bookmarkStart w:id="642" w:name="_Toc98253922"/>
      <w:bookmarkStart w:id="643" w:name="_Toc165173850"/>
      <w:r>
        <w:br w:type="page"/>
      </w:r>
    </w:p>
    <w:p w:rsidR="00920CB0" w:rsidRDefault="00920CB0" w:rsidP="00920CB0">
      <w:pPr>
        <w:pStyle w:val="3"/>
        <w:rPr>
          <w:szCs w:val="24"/>
        </w:rPr>
      </w:pPr>
      <w:bookmarkStart w:id="644" w:name="_Ref440271964"/>
      <w:bookmarkStart w:id="645" w:name="_Toc440361371"/>
      <w:bookmarkStart w:id="646" w:name="_Toc440376126"/>
      <w:bookmarkStart w:id="647" w:name="_Toc441131759"/>
      <w:r>
        <w:rPr>
          <w:szCs w:val="24"/>
        </w:rPr>
        <w:lastRenderedPageBreak/>
        <w:t>Антикоррупционные обязательства (Форма 1.1).</w:t>
      </w:r>
      <w:bookmarkEnd w:id="644"/>
      <w:bookmarkEnd w:id="645"/>
      <w:bookmarkEnd w:id="646"/>
      <w:bookmarkEnd w:id="647"/>
    </w:p>
    <w:p w:rsidR="00920CB0" w:rsidRPr="00920CB0" w:rsidRDefault="00920CB0" w:rsidP="00473BFE">
      <w:pPr>
        <w:pStyle w:val="3"/>
        <w:numPr>
          <w:ilvl w:val="3"/>
          <w:numId w:val="76"/>
        </w:numPr>
        <w:rPr>
          <w:b w:val="0"/>
          <w:szCs w:val="24"/>
        </w:rPr>
      </w:pPr>
      <w:bookmarkStart w:id="648" w:name="_Toc439238216"/>
      <w:bookmarkStart w:id="649" w:name="_Toc439252764"/>
      <w:bookmarkStart w:id="650" w:name="_Toc439323738"/>
      <w:bookmarkStart w:id="651" w:name="_Toc440361372"/>
      <w:bookmarkStart w:id="652" w:name="_Toc440376127"/>
      <w:bookmarkStart w:id="653" w:name="_Toc440376254"/>
      <w:bookmarkStart w:id="654" w:name="_Toc440382512"/>
      <w:bookmarkStart w:id="655" w:name="_Toc440447182"/>
      <w:bookmarkStart w:id="656" w:name="_Toc440620862"/>
      <w:bookmarkStart w:id="657" w:name="_Toc440631497"/>
      <w:bookmarkStart w:id="658" w:name="_Toc440875736"/>
      <w:bookmarkStart w:id="659" w:name="_Toc441131760"/>
      <w:r w:rsidRPr="00920CB0">
        <w:rPr>
          <w:b w:val="0"/>
          <w:szCs w:val="24"/>
        </w:rPr>
        <w:t xml:space="preserve">Форма </w:t>
      </w:r>
      <w:r>
        <w:rPr>
          <w:b w:val="0"/>
          <w:szCs w:val="24"/>
        </w:rPr>
        <w:t>Антикоррупционных обязательств</w:t>
      </w:r>
      <w:bookmarkEnd w:id="648"/>
      <w:bookmarkEnd w:id="649"/>
      <w:bookmarkEnd w:id="650"/>
      <w:bookmarkEnd w:id="651"/>
      <w:bookmarkEnd w:id="652"/>
      <w:bookmarkEnd w:id="653"/>
      <w:bookmarkEnd w:id="654"/>
      <w:bookmarkEnd w:id="655"/>
      <w:bookmarkEnd w:id="656"/>
      <w:bookmarkEnd w:id="657"/>
      <w:bookmarkEnd w:id="658"/>
      <w:bookmarkEnd w:id="659"/>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60" w:name="_Toc423423668"/>
      <w:bookmarkStart w:id="661" w:name="_Ref440271072"/>
      <w:bookmarkStart w:id="662" w:name="_Ref440273986"/>
      <w:bookmarkStart w:id="663" w:name="_Ref440274337"/>
      <w:bookmarkStart w:id="664" w:name="_Ref440274913"/>
      <w:bookmarkStart w:id="665" w:name="_Ref440284918"/>
      <w:bookmarkStart w:id="666" w:name="_Toc44113176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638"/>
      <w:bookmarkEnd w:id="639"/>
      <w:bookmarkEnd w:id="640"/>
      <w:bookmarkEnd w:id="641"/>
      <w:bookmarkEnd w:id="642"/>
      <w:bookmarkEnd w:id="643"/>
      <w:bookmarkEnd w:id="660"/>
      <w:bookmarkEnd w:id="661"/>
      <w:bookmarkEnd w:id="662"/>
      <w:bookmarkEnd w:id="663"/>
      <w:bookmarkEnd w:id="664"/>
      <w:bookmarkEnd w:id="665"/>
      <w:bookmarkEnd w:id="666"/>
    </w:p>
    <w:p w:rsidR="004F4D80" w:rsidRPr="00C236C0" w:rsidRDefault="004F4D80" w:rsidP="004F4D80">
      <w:pPr>
        <w:pStyle w:val="3"/>
        <w:rPr>
          <w:szCs w:val="24"/>
        </w:rPr>
      </w:pPr>
      <w:bookmarkStart w:id="667" w:name="_Toc98253923"/>
      <w:bookmarkStart w:id="668" w:name="_Toc157248177"/>
      <w:bookmarkStart w:id="669" w:name="_Toc157496546"/>
      <w:bookmarkStart w:id="670" w:name="_Toc158206085"/>
      <w:bookmarkStart w:id="671" w:name="_Toc164057770"/>
      <w:bookmarkStart w:id="672" w:name="_Toc164137120"/>
      <w:bookmarkStart w:id="673" w:name="_Toc164161280"/>
      <w:bookmarkStart w:id="674" w:name="_Toc165173851"/>
      <w:bookmarkStart w:id="675" w:name="_Ref264038986"/>
      <w:bookmarkStart w:id="676" w:name="_Ref264359294"/>
      <w:bookmarkStart w:id="677" w:name="_Toc439170676"/>
      <w:bookmarkStart w:id="678" w:name="_Toc439172778"/>
      <w:bookmarkStart w:id="679" w:name="_Toc439173222"/>
      <w:bookmarkStart w:id="680" w:name="_Toc439238218"/>
      <w:bookmarkStart w:id="681" w:name="_Toc439252766"/>
      <w:bookmarkStart w:id="682" w:name="_Toc439323740"/>
      <w:bookmarkStart w:id="683" w:name="_Toc440361374"/>
      <w:bookmarkStart w:id="684" w:name="_Toc440376129"/>
      <w:bookmarkStart w:id="685" w:name="_Toc440376256"/>
      <w:bookmarkStart w:id="686" w:name="_Toc440382514"/>
      <w:bookmarkStart w:id="687" w:name="_Toc440447184"/>
      <w:bookmarkStart w:id="688" w:name="_Toc440620864"/>
      <w:bookmarkStart w:id="689" w:name="_Toc440631499"/>
      <w:bookmarkStart w:id="690" w:name="_Toc440875738"/>
      <w:bookmarkStart w:id="691" w:name="_Toc441131762"/>
      <w:r w:rsidRPr="00C236C0">
        <w:rPr>
          <w:szCs w:val="24"/>
        </w:rPr>
        <w:t xml:space="preserve">Форма </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r w:rsidR="00492C8B">
        <w:rPr>
          <w:szCs w:val="24"/>
        </w:rPr>
        <w:t>Сводной таблицы стоимости</w:t>
      </w:r>
      <w:bookmarkEnd w:id="681"/>
      <w:bookmarkEnd w:id="682"/>
      <w:bookmarkEnd w:id="683"/>
      <w:bookmarkEnd w:id="684"/>
      <w:bookmarkEnd w:id="685"/>
      <w:bookmarkEnd w:id="686"/>
      <w:bookmarkEnd w:id="687"/>
      <w:bookmarkEnd w:id="688"/>
      <w:bookmarkEnd w:id="689"/>
      <w:bookmarkEnd w:id="690"/>
      <w:r w:rsidR="001C4BB0" w:rsidRPr="001C4BB0">
        <w:rPr>
          <w:bCs w:val="0"/>
          <w:szCs w:val="24"/>
        </w:rPr>
        <w:t xml:space="preserve"> </w:t>
      </w:r>
      <w:r w:rsidR="001C4BB0" w:rsidRPr="005D252F">
        <w:rPr>
          <w:bCs w:val="0"/>
          <w:szCs w:val="24"/>
        </w:rPr>
        <w:t>работ</w:t>
      </w:r>
      <w:bookmarkEnd w:id="6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536"/>
        <w:gridCol w:w="5812"/>
        <w:gridCol w:w="3827"/>
      </w:tblGrid>
      <w:tr w:rsidR="00456188" w:rsidRPr="00336F2E" w:rsidTr="00456188">
        <w:trPr>
          <w:cantSplit/>
          <w:trHeight w:val="783"/>
        </w:trPr>
        <w:tc>
          <w:tcPr>
            <w:tcW w:w="14742" w:type="dxa"/>
            <w:gridSpan w:val="4"/>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4"/>
          </w:tcPr>
          <w:p w:rsidR="00456188" w:rsidRPr="00E1677F" w:rsidRDefault="00456188" w:rsidP="009207BD">
            <w:pPr>
              <w:numPr>
                <w:ilvl w:val="0"/>
                <w:numId w:val="93"/>
              </w:numPr>
              <w:suppressAutoHyphens w:val="0"/>
              <w:spacing w:line="240" w:lineRule="auto"/>
              <w:rPr>
                <w:i/>
                <w:sz w:val="24"/>
                <w:szCs w:val="24"/>
              </w:rPr>
            </w:pPr>
            <w:r w:rsidRPr="00E1677F">
              <w:rPr>
                <w:bCs w:val="0"/>
                <w:sz w:val="24"/>
                <w:szCs w:val="24"/>
              </w:rPr>
              <w:t>Филиал ПАО «МРСК Центра</w:t>
            </w:r>
            <w:r w:rsidRPr="00BD2DC5">
              <w:rPr>
                <w:b/>
                <w:bCs w:val="0"/>
                <w:sz w:val="24"/>
                <w:szCs w:val="24"/>
              </w:rPr>
              <w:t>»</w:t>
            </w:r>
            <w:r w:rsidRPr="00BD2DC5">
              <w:rPr>
                <w:b/>
                <w:sz w:val="24"/>
                <w:szCs w:val="24"/>
              </w:rPr>
              <w:t xml:space="preserve"> «</w:t>
            </w:r>
            <w:r w:rsidR="009207BD" w:rsidRPr="00BD2DC5">
              <w:rPr>
                <w:rStyle w:val="aa"/>
                <w:b w:val="0"/>
                <w:sz w:val="24"/>
                <w:szCs w:val="24"/>
              </w:rPr>
              <w:t>Воронежэнерго</w:t>
            </w:r>
            <w:r w:rsidRPr="00BD2DC5">
              <w:rPr>
                <w:b/>
                <w:sz w:val="24"/>
                <w:szCs w:val="24"/>
              </w:rPr>
              <w:t>»</w:t>
            </w: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2"/>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2"/>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2"/>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83135" w:rsidRDefault="00483135" w:rsidP="00456188">
      <w:pPr>
        <w:spacing w:line="240" w:lineRule="auto"/>
        <w:ind w:firstLine="0"/>
        <w:rPr>
          <w:color w:val="000000"/>
          <w:sz w:val="24"/>
          <w:szCs w:val="24"/>
        </w:rPr>
      </w:pPr>
    </w:p>
    <w:p w:rsidR="00483135" w:rsidRDefault="00483135" w:rsidP="00456188">
      <w:pPr>
        <w:spacing w:line="240" w:lineRule="auto"/>
        <w:ind w:firstLine="0"/>
        <w:rPr>
          <w:color w:val="000000"/>
          <w:sz w:val="24"/>
          <w:szCs w:val="24"/>
        </w:rPr>
      </w:pPr>
    </w:p>
    <w:p w:rsidR="00483135" w:rsidRDefault="00483135" w:rsidP="00456188">
      <w:pPr>
        <w:spacing w:line="240" w:lineRule="auto"/>
        <w:ind w:firstLine="0"/>
        <w:rPr>
          <w:color w:val="000000"/>
          <w:sz w:val="24"/>
          <w:szCs w:val="24"/>
        </w:rPr>
      </w:pPr>
    </w:p>
    <w:p w:rsidR="00483135" w:rsidRDefault="00483135" w:rsidP="00456188">
      <w:pPr>
        <w:spacing w:line="240" w:lineRule="auto"/>
        <w:ind w:firstLine="0"/>
        <w:rPr>
          <w:color w:val="000000"/>
          <w:sz w:val="24"/>
          <w:szCs w:val="24"/>
        </w:rPr>
      </w:pPr>
    </w:p>
    <w:p w:rsidR="00483135" w:rsidRDefault="00483135" w:rsidP="00456188">
      <w:pPr>
        <w:spacing w:line="240" w:lineRule="auto"/>
        <w:ind w:firstLine="0"/>
        <w:rPr>
          <w:color w:val="000000"/>
          <w:sz w:val="24"/>
          <w:szCs w:val="24"/>
        </w:rPr>
      </w:pPr>
    </w:p>
    <w:p w:rsidR="00483135" w:rsidRDefault="00483135" w:rsidP="00456188">
      <w:pPr>
        <w:spacing w:line="240" w:lineRule="auto"/>
        <w:ind w:firstLine="0"/>
        <w:rPr>
          <w:color w:val="000000"/>
          <w:sz w:val="24"/>
          <w:szCs w:val="24"/>
        </w:rPr>
      </w:pPr>
    </w:p>
    <w:p w:rsidR="00483135" w:rsidRDefault="00483135" w:rsidP="00456188">
      <w:pPr>
        <w:spacing w:line="240" w:lineRule="auto"/>
        <w:ind w:firstLine="0"/>
        <w:rPr>
          <w:color w:val="000000"/>
          <w:sz w:val="24"/>
          <w:szCs w:val="24"/>
        </w:rPr>
      </w:pPr>
    </w:p>
    <w:p w:rsidR="00483135" w:rsidRDefault="00483135" w:rsidP="00456188">
      <w:pPr>
        <w:spacing w:line="240" w:lineRule="auto"/>
        <w:ind w:firstLine="0"/>
        <w:rPr>
          <w:color w:val="000000"/>
          <w:sz w:val="24"/>
          <w:szCs w:val="24"/>
        </w:rPr>
      </w:pPr>
    </w:p>
    <w:p w:rsidR="00483135" w:rsidRDefault="00483135" w:rsidP="00456188">
      <w:pPr>
        <w:spacing w:line="240" w:lineRule="auto"/>
        <w:ind w:firstLine="0"/>
        <w:rPr>
          <w:color w:val="000000"/>
          <w:sz w:val="24"/>
          <w:szCs w:val="24"/>
        </w:rPr>
      </w:pPr>
    </w:p>
    <w:p w:rsidR="00483135" w:rsidRDefault="00483135"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552"/>
        <w:gridCol w:w="2410"/>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83135">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552"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410"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483135">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00483135">
              <w:rPr>
                <w:rStyle w:val="aa"/>
                <w:b w:val="0"/>
                <w:szCs w:val="24"/>
              </w:rPr>
              <w:t>Воронежэнерго</w:t>
            </w:r>
            <w:r w:rsidRPr="00E1677F">
              <w:rPr>
                <w:szCs w:val="24"/>
              </w:rPr>
              <w:t>»</w:t>
            </w:r>
          </w:p>
        </w:tc>
      </w:tr>
      <w:tr w:rsidR="00456188" w:rsidRPr="00336F2E" w:rsidTr="00483135">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83135">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83135">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778" w:type="dxa"/>
            <w:gridSpan w:val="4"/>
          </w:tcPr>
          <w:p w:rsidR="00456188" w:rsidRPr="00336F2E" w:rsidRDefault="00456188" w:rsidP="00483135">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 xml:space="preserve">по филиалу ПАО «МРСК Центра» </w:t>
            </w:r>
            <w:r w:rsidR="00483135">
              <w:rPr>
                <w:color w:val="000000"/>
                <w:szCs w:val="24"/>
              </w:rPr>
              <w:t>«Воронежэнерго</w:t>
            </w:r>
            <w:r w:rsidRPr="00E1677F">
              <w:rPr>
                <w:color w:val="000000"/>
                <w:szCs w:val="24"/>
              </w:rPr>
              <w:t>»</w:t>
            </w:r>
          </w:p>
        </w:tc>
        <w:tc>
          <w:tcPr>
            <w:tcW w:w="2410"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83135">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83135">
        <w:trPr>
          <w:trHeight w:val="284"/>
        </w:trPr>
        <w:tc>
          <w:tcPr>
            <w:tcW w:w="6804" w:type="dxa"/>
            <w:gridSpan w:val="4"/>
          </w:tcPr>
          <w:p w:rsidR="00456188" w:rsidRPr="00336F2E" w:rsidRDefault="00456188" w:rsidP="00483135">
            <w:pPr>
              <w:pStyle w:val="aff1"/>
              <w:spacing w:before="0" w:after="0"/>
              <w:rPr>
                <w:color w:val="000000"/>
                <w:szCs w:val="24"/>
              </w:rPr>
            </w:pPr>
            <w:r>
              <w:rPr>
                <w:b/>
                <w:bCs w:val="0"/>
                <w:color w:val="000000"/>
                <w:szCs w:val="24"/>
              </w:rPr>
              <w:t>ВСЕГО</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410"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83135">
        <w:trPr>
          <w:trHeight w:val="284"/>
        </w:trPr>
        <w:tc>
          <w:tcPr>
            <w:tcW w:w="6804" w:type="dxa"/>
            <w:gridSpan w:val="4"/>
          </w:tcPr>
          <w:p w:rsidR="00456188" w:rsidRPr="00336F2E" w:rsidRDefault="00456188" w:rsidP="00483135">
            <w:pPr>
              <w:pStyle w:val="aff1"/>
              <w:spacing w:before="0" w:after="0"/>
              <w:rPr>
                <w:color w:val="000000"/>
                <w:szCs w:val="24"/>
              </w:rPr>
            </w:pPr>
            <w:r w:rsidRPr="00336F2E">
              <w:rPr>
                <w:b/>
                <w:bCs w:val="0"/>
                <w:color w:val="000000"/>
                <w:szCs w:val="24"/>
              </w:rPr>
              <w:t>НДС, руб.</w:t>
            </w:r>
          </w:p>
        </w:tc>
        <w:tc>
          <w:tcPr>
            <w:tcW w:w="2552"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410"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83135">
        <w:trPr>
          <w:trHeight w:val="284"/>
        </w:trPr>
        <w:tc>
          <w:tcPr>
            <w:tcW w:w="6804" w:type="dxa"/>
            <w:gridSpan w:val="4"/>
          </w:tcPr>
          <w:p w:rsidR="00456188" w:rsidRPr="00336F2E" w:rsidRDefault="00456188" w:rsidP="00483135">
            <w:pPr>
              <w:pStyle w:val="aff1"/>
              <w:spacing w:before="0" w:after="0"/>
              <w:rPr>
                <w:color w:val="000000"/>
                <w:szCs w:val="24"/>
              </w:rPr>
            </w:pPr>
            <w:r>
              <w:rPr>
                <w:b/>
                <w:bCs w:val="0"/>
                <w:color w:val="000000"/>
                <w:szCs w:val="24"/>
              </w:rPr>
              <w:t>ВСЕГО</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410"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2" w:name="_Toc176765534"/>
      <w:bookmarkStart w:id="693" w:name="_Toc198979983"/>
      <w:bookmarkStart w:id="694" w:name="_Toc217466315"/>
      <w:bookmarkStart w:id="695" w:name="_Toc217702856"/>
      <w:bookmarkStart w:id="696" w:name="_Toc233601974"/>
      <w:bookmarkStart w:id="697" w:name="_Toc263343460"/>
      <w:r w:rsidRPr="00F647F7">
        <w:rPr>
          <w:b w:val="0"/>
          <w:szCs w:val="24"/>
        </w:rPr>
        <w:br w:type="page"/>
      </w:r>
      <w:bookmarkStart w:id="698" w:name="_Toc439170677"/>
      <w:bookmarkStart w:id="699" w:name="_Toc439172779"/>
      <w:bookmarkStart w:id="700" w:name="_Toc439173223"/>
      <w:bookmarkStart w:id="701" w:name="_Toc439238219"/>
      <w:bookmarkStart w:id="702" w:name="_Toc439252767"/>
      <w:bookmarkStart w:id="703" w:name="_Toc439323741"/>
      <w:bookmarkStart w:id="704" w:name="_Toc440361375"/>
      <w:bookmarkStart w:id="705" w:name="_Toc440376130"/>
      <w:bookmarkStart w:id="706" w:name="_Toc440376257"/>
      <w:bookmarkStart w:id="707" w:name="_Toc440382515"/>
      <w:bookmarkStart w:id="708" w:name="_Toc440447185"/>
      <w:bookmarkStart w:id="709" w:name="_Toc440620865"/>
      <w:bookmarkStart w:id="710" w:name="_Toc440631500"/>
      <w:bookmarkStart w:id="711" w:name="_Toc440875739"/>
      <w:bookmarkStart w:id="712" w:name="_Toc441131763"/>
      <w:r w:rsidRPr="00C236C0">
        <w:rPr>
          <w:szCs w:val="24"/>
        </w:rPr>
        <w:lastRenderedPageBreak/>
        <w:t>Инструкции по заполнению</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D52835">
        <w:rPr>
          <w:bCs w:val="0"/>
          <w:sz w:val="24"/>
          <w:szCs w:val="24"/>
        </w:rPr>
        <w:fldChar w:fldCharType="begin"/>
      </w:r>
      <w:r w:rsidR="007502E0">
        <w:rPr>
          <w:bCs w:val="0"/>
          <w:sz w:val="24"/>
          <w:szCs w:val="24"/>
        </w:rPr>
        <w:instrText xml:space="preserve"> REF _Ref440537086 \r \h </w:instrText>
      </w:r>
      <w:r w:rsidR="00D52835">
        <w:rPr>
          <w:bCs w:val="0"/>
          <w:sz w:val="24"/>
          <w:szCs w:val="24"/>
        </w:rPr>
      </w:r>
      <w:r w:rsidR="00D52835">
        <w:rPr>
          <w:bCs w:val="0"/>
          <w:sz w:val="24"/>
          <w:szCs w:val="24"/>
        </w:rPr>
        <w:fldChar w:fldCharType="separate"/>
      </w:r>
      <w:r w:rsidR="008E0092">
        <w:rPr>
          <w:bCs w:val="0"/>
          <w:sz w:val="24"/>
          <w:szCs w:val="24"/>
        </w:rPr>
        <w:t>5.3</w:t>
      </w:r>
      <w:r w:rsidR="00D5283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13" w:name="_Ref86826666"/>
      <w:bookmarkStart w:id="714" w:name="_Toc90385112"/>
      <w:bookmarkStart w:id="715" w:name="_Toc98253925"/>
      <w:bookmarkStart w:id="716" w:name="_Toc165173853"/>
      <w:bookmarkStart w:id="717"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8" w:name="_Ref440537086"/>
      <w:bookmarkStart w:id="719" w:name="_Toc4411317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3"/>
      <w:bookmarkEnd w:id="714"/>
      <w:bookmarkEnd w:id="715"/>
      <w:bookmarkEnd w:id="716"/>
      <w:bookmarkEnd w:id="717"/>
      <w:bookmarkEnd w:id="718"/>
      <w:bookmarkEnd w:id="719"/>
    </w:p>
    <w:p w:rsidR="004F4D80" w:rsidRPr="00C236C0" w:rsidRDefault="004F4D80" w:rsidP="004F4D80">
      <w:pPr>
        <w:pStyle w:val="3"/>
        <w:rPr>
          <w:szCs w:val="24"/>
        </w:rPr>
      </w:pPr>
      <w:bookmarkStart w:id="720" w:name="_Toc90385113"/>
      <w:bookmarkStart w:id="721" w:name="_Toc98253926"/>
      <w:bookmarkStart w:id="722" w:name="_Toc157248180"/>
      <w:bookmarkStart w:id="723" w:name="_Toc157496549"/>
      <w:bookmarkStart w:id="724" w:name="_Toc158206088"/>
      <w:bookmarkStart w:id="725" w:name="_Toc164057773"/>
      <w:bookmarkStart w:id="726" w:name="_Toc164137123"/>
      <w:bookmarkStart w:id="727" w:name="_Toc164161283"/>
      <w:bookmarkStart w:id="728" w:name="_Toc165173854"/>
      <w:bookmarkStart w:id="729" w:name="_Ref193690005"/>
      <w:bookmarkStart w:id="730" w:name="_Toc439170679"/>
      <w:bookmarkStart w:id="731" w:name="_Toc439172781"/>
      <w:bookmarkStart w:id="732" w:name="_Toc439173225"/>
      <w:bookmarkStart w:id="733" w:name="_Toc439238221"/>
      <w:bookmarkStart w:id="734" w:name="_Toc439252769"/>
      <w:bookmarkStart w:id="735" w:name="_Toc439323743"/>
      <w:bookmarkStart w:id="736" w:name="_Toc440361377"/>
      <w:bookmarkStart w:id="737" w:name="_Toc440376132"/>
      <w:bookmarkStart w:id="738" w:name="_Toc440376259"/>
      <w:bookmarkStart w:id="739" w:name="_Toc440382517"/>
      <w:bookmarkStart w:id="740" w:name="_Toc440447187"/>
      <w:bookmarkStart w:id="741" w:name="_Toc440620867"/>
      <w:bookmarkStart w:id="742" w:name="_Toc440631502"/>
      <w:bookmarkStart w:id="743" w:name="_Toc440875741"/>
      <w:bookmarkStart w:id="744" w:name="_Toc441131765"/>
      <w:r w:rsidRPr="00C236C0">
        <w:rPr>
          <w:szCs w:val="24"/>
        </w:rPr>
        <w:t xml:space="preserve">Форма </w:t>
      </w:r>
      <w:bookmarkEnd w:id="720"/>
      <w:bookmarkEnd w:id="721"/>
      <w:bookmarkEnd w:id="722"/>
      <w:bookmarkEnd w:id="723"/>
      <w:bookmarkEnd w:id="724"/>
      <w:bookmarkEnd w:id="725"/>
      <w:bookmarkEnd w:id="726"/>
      <w:bookmarkEnd w:id="727"/>
      <w:bookmarkEnd w:id="728"/>
      <w:bookmarkEnd w:id="729"/>
      <w:r w:rsidRPr="00C236C0">
        <w:rPr>
          <w:szCs w:val="24"/>
        </w:rPr>
        <w:t>технического предложения</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5" w:name="_Ref55335818"/>
      <w:bookmarkStart w:id="746" w:name="_Ref55336334"/>
      <w:bookmarkStart w:id="747" w:name="_Toc57314673"/>
      <w:bookmarkStart w:id="748" w:name="_Toc69728987"/>
      <w:bookmarkStart w:id="749" w:name="_Toc98253928"/>
      <w:bookmarkStart w:id="750" w:name="_Toc165173856"/>
      <w:bookmarkStart w:id="751" w:name="_Ref194749150"/>
      <w:bookmarkStart w:id="752" w:name="_Ref194750368"/>
      <w:bookmarkStart w:id="753" w:name="_Ref89649494"/>
      <w:bookmarkStart w:id="754"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D52835">
        <w:rPr>
          <w:i/>
          <w:color w:val="000000"/>
        </w:rPr>
        <w:fldChar w:fldCharType="begin"/>
      </w:r>
      <w:r w:rsidR="00EA3F63">
        <w:rPr>
          <w:i/>
          <w:color w:val="000000"/>
        </w:rPr>
        <w:instrText xml:space="preserve"> REF _Ref440270568 \r \h </w:instrText>
      </w:r>
      <w:r w:rsidR="00D52835">
        <w:rPr>
          <w:i/>
          <w:color w:val="000000"/>
        </w:rPr>
      </w:r>
      <w:r w:rsidR="00D52835">
        <w:rPr>
          <w:i/>
          <w:color w:val="000000"/>
        </w:rPr>
        <w:fldChar w:fldCharType="separate"/>
      </w:r>
      <w:r w:rsidR="008E0092">
        <w:rPr>
          <w:i/>
          <w:color w:val="000000"/>
        </w:rPr>
        <w:t>4</w:t>
      </w:r>
      <w:r w:rsidR="00D52835">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A745A3">
            <w:pPr>
              <w:spacing w:line="240" w:lineRule="auto"/>
              <w:ind w:firstLine="0"/>
              <w:rPr>
                <w:sz w:val="24"/>
                <w:szCs w:val="24"/>
              </w:rPr>
            </w:pPr>
            <w:r w:rsidRPr="000E702E">
              <w:rPr>
                <w:bCs w:val="0"/>
              </w:rPr>
              <w:t xml:space="preserve">Филиал </w:t>
            </w:r>
            <w:r>
              <w:rPr>
                <w:bCs w:val="0"/>
              </w:rPr>
              <w:t>ПАО «МРСК Центра»</w:t>
            </w:r>
            <w:r w:rsidRPr="00A745A3">
              <w:rPr>
                <w:bCs w:val="0"/>
              </w:rPr>
              <w:t xml:space="preserve"> «</w:t>
            </w:r>
            <w:r w:rsidR="00A745A3" w:rsidRPr="00A745A3">
              <w:rPr>
                <w:bCs w:val="0"/>
              </w:rPr>
              <w:t>Воронеж</w:t>
            </w:r>
            <w:r w:rsidRPr="00A745A3">
              <w:rPr>
                <w:bCs w:val="0"/>
              </w:rPr>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D52835">
        <w:rPr>
          <w:i/>
          <w:color w:val="000000"/>
        </w:rPr>
        <w:fldChar w:fldCharType="begin"/>
      </w:r>
      <w:r>
        <w:rPr>
          <w:i/>
          <w:color w:val="000000"/>
        </w:rPr>
        <w:instrText xml:space="preserve"> REF _Ref440270568 \r \h </w:instrText>
      </w:r>
      <w:r w:rsidR="00D52835">
        <w:rPr>
          <w:i/>
          <w:color w:val="000000"/>
        </w:rPr>
      </w:r>
      <w:r w:rsidR="00D52835">
        <w:rPr>
          <w:i/>
          <w:color w:val="000000"/>
        </w:rPr>
        <w:fldChar w:fldCharType="separate"/>
      </w:r>
      <w:r w:rsidR="008E0092">
        <w:rPr>
          <w:i/>
          <w:color w:val="000000"/>
        </w:rPr>
        <w:t>4</w:t>
      </w:r>
      <w:r w:rsidR="00D5283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5" w:name="_Toc176765537"/>
      <w:bookmarkStart w:id="756" w:name="_Toc198979986"/>
      <w:bookmarkStart w:id="757" w:name="_Toc217466321"/>
      <w:bookmarkStart w:id="758" w:name="_Toc217702859"/>
      <w:bookmarkStart w:id="759" w:name="_Toc233601977"/>
      <w:bookmarkStart w:id="760" w:name="_Toc263343463"/>
      <w:bookmarkStart w:id="761" w:name="_Toc439170680"/>
      <w:bookmarkStart w:id="762" w:name="_Toc439172782"/>
      <w:bookmarkStart w:id="763" w:name="_Toc439173226"/>
      <w:bookmarkStart w:id="764" w:name="_Toc439238222"/>
      <w:bookmarkStart w:id="765" w:name="_Toc439252770"/>
      <w:bookmarkStart w:id="766" w:name="_Toc439323744"/>
      <w:bookmarkStart w:id="767" w:name="_Toc440361378"/>
      <w:bookmarkStart w:id="768" w:name="_Toc440376133"/>
      <w:bookmarkStart w:id="769" w:name="_Toc440376260"/>
      <w:bookmarkStart w:id="770" w:name="_Toc440382518"/>
      <w:bookmarkStart w:id="771" w:name="_Toc440447188"/>
      <w:bookmarkStart w:id="772" w:name="_Toc440620868"/>
      <w:bookmarkStart w:id="773" w:name="_Toc440631503"/>
      <w:bookmarkStart w:id="774" w:name="_Toc440875742"/>
      <w:bookmarkStart w:id="775" w:name="_Toc441131766"/>
      <w:r w:rsidRPr="00C236C0">
        <w:rPr>
          <w:szCs w:val="24"/>
        </w:rPr>
        <w:lastRenderedPageBreak/>
        <w:t>Инструкции по заполнению</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D52835">
        <w:rPr>
          <w:sz w:val="24"/>
          <w:szCs w:val="24"/>
        </w:rPr>
        <w:fldChar w:fldCharType="begin"/>
      </w:r>
      <w:r w:rsidR="00DA1BA0">
        <w:rPr>
          <w:sz w:val="24"/>
          <w:szCs w:val="24"/>
        </w:rPr>
        <w:instrText xml:space="preserve"> REF _Ref55336310 \r \h </w:instrText>
      </w:r>
      <w:r w:rsidR="00D52835">
        <w:rPr>
          <w:sz w:val="24"/>
          <w:szCs w:val="24"/>
        </w:rPr>
      </w:r>
      <w:r w:rsidR="00D52835">
        <w:rPr>
          <w:sz w:val="24"/>
          <w:szCs w:val="24"/>
        </w:rPr>
        <w:fldChar w:fldCharType="separate"/>
      </w:r>
      <w:r w:rsidR="008E0092">
        <w:rPr>
          <w:sz w:val="24"/>
          <w:szCs w:val="24"/>
        </w:rPr>
        <w:t>5.1</w:t>
      </w:r>
      <w:r w:rsidR="00D5283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663BF7">
        <w:fldChar w:fldCharType="begin"/>
      </w:r>
      <w:r w:rsidR="00663BF7">
        <w:instrText xml:space="preserve"> REF _Ref440270568 \r \h  \* MERGEFORMAT </w:instrText>
      </w:r>
      <w:r w:rsidR="00663BF7">
        <w:fldChar w:fldCharType="separate"/>
      </w:r>
      <w:r w:rsidR="008E0092">
        <w:t>4</w:t>
      </w:r>
      <w:r w:rsidR="00663BF7">
        <w:fldChar w:fldCharType="end"/>
      </w:r>
      <w:r w:rsidRPr="00EA3F63">
        <w:rPr>
          <w:sz w:val="24"/>
          <w:szCs w:val="24"/>
        </w:rPr>
        <w:t xml:space="preserve"> с учетом предлагаемых условий Договора (раздел </w:t>
      </w:r>
      <w:r w:rsidR="00663BF7">
        <w:fldChar w:fldCharType="begin"/>
      </w:r>
      <w:r w:rsidR="00663BF7">
        <w:instrText xml:space="preserve"> REF _Ref440272931 \r \h  \* MERGEFORMAT </w:instrText>
      </w:r>
      <w:r w:rsidR="00663BF7">
        <w:fldChar w:fldCharType="separate"/>
      </w:r>
      <w:r w:rsidR="008E0092">
        <w:t>2</w:t>
      </w:r>
      <w:r w:rsidR="00663BF7">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7" w:name="_Toc423423670"/>
      <w:bookmarkStart w:id="778" w:name="_Ref440271036"/>
      <w:bookmarkStart w:id="779" w:name="_Ref440274366"/>
      <w:bookmarkStart w:id="780" w:name="_Ref440274902"/>
      <w:bookmarkStart w:id="781" w:name="_Ref440284947"/>
      <w:bookmarkStart w:id="782" w:name="_Ref440361140"/>
      <w:bookmarkStart w:id="783" w:name="_Toc44113176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5"/>
      <w:bookmarkEnd w:id="746"/>
      <w:bookmarkEnd w:id="747"/>
      <w:bookmarkEnd w:id="748"/>
      <w:bookmarkEnd w:id="749"/>
      <w:bookmarkEnd w:id="750"/>
      <w:bookmarkEnd w:id="751"/>
      <w:bookmarkEnd w:id="752"/>
      <w:bookmarkEnd w:id="776"/>
      <w:bookmarkEnd w:id="777"/>
      <w:bookmarkEnd w:id="778"/>
      <w:bookmarkEnd w:id="779"/>
      <w:bookmarkEnd w:id="780"/>
      <w:bookmarkEnd w:id="781"/>
      <w:bookmarkEnd w:id="782"/>
      <w:bookmarkEnd w:id="783"/>
    </w:p>
    <w:p w:rsidR="004F4D80" w:rsidRPr="00F647F7" w:rsidRDefault="004F4D80" w:rsidP="004F4D80">
      <w:pPr>
        <w:pStyle w:val="3"/>
        <w:rPr>
          <w:b w:val="0"/>
          <w:szCs w:val="24"/>
        </w:rPr>
      </w:pPr>
      <w:bookmarkStart w:id="784" w:name="_Toc98253929"/>
      <w:bookmarkStart w:id="785" w:name="_Toc157248183"/>
      <w:bookmarkStart w:id="786" w:name="_Toc157496552"/>
      <w:bookmarkStart w:id="787" w:name="_Toc158206091"/>
      <w:bookmarkStart w:id="788" w:name="_Toc164057776"/>
      <w:bookmarkStart w:id="789" w:name="_Toc164137126"/>
      <w:bookmarkStart w:id="790" w:name="_Toc164161286"/>
      <w:bookmarkStart w:id="791" w:name="_Toc165173857"/>
      <w:bookmarkStart w:id="792" w:name="_Toc439170682"/>
      <w:bookmarkStart w:id="793" w:name="_Toc439172784"/>
      <w:bookmarkStart w:id="794" w:name="_Toc439173228"/>
      <w:bookmarkStart w:id="795" w:name="_Toc439238224"/>
      <w:bookmarkStart w:id="796" w:name="_Toc439252772"/>
      <w:bookmarkStart w:id="797" w:name="_Toc439323746"/>
      <w:bookmarkStart w:id="798" w:name="_Toc440361380"/>
      <w:bookmarkStart w:id="799" w:name="_Toc440376135"/>
      <w:bookmarkStart w:id="800" w:name="_Toc440376262"/>
      <w:bookmarkStart w:id="801" w:name="_Toc440382520"/>
      <w:bookmarkStart w:id="802" w:name="_Toc440447190"/>
      <w:bookmarkStart w:id="803" w:name="_Toc440620870"/>
      <w:bookmarkStart w:id="804" w:name="_Toc440631505"/>
      <w:bookmarkStart w:id="805" w:name="_Toc440875744"/>
      <w:bookmarkStart w:id="806" w:name="_Toc441131768"/>
      <w:r w:rsidRPr="00F647F7">
        <w:rPr>
          <w:b w:val="0"/>
          <w:szCs w:val="24"/>
        </w:rPr>
        <w:t xml:space="preserve">Форма </w:t>
      </w:r>
      <w:bookmarkEnd w:id="784"/>
      <w:r w:rsidRPr="00F647F7">
        <w:rPr>
          <w:b w:val="0"/>
          <w:szCs w:val="24"/>
        </w:rPr>
        <w:t xml:space="preserve">графика </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r w:rsidR="00C22199">
        <w:rPr>
          <w:b w:val="0"/>
          <w:szCs w:val="24"/>
        </w:rPr>
        <w:t>выполнения работ</w:t>
      </w:r>
      <w:bookmarkEnd w:id="803"/>
      <w:bookmarkEnd w:id="804"/>
      <w:bookmarkEnd w:id="805"/>
      <w:bookmarkEnd w:id="8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1"/>
        <w:gridCol w:w="924"/>
        <w:gridCol w:w="925"/>
        <w:gridCol w:w="924"/>
        <w:gridCol w:w="925"/>
        <w:gridCol w:w="929"/>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A745A3">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2"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8"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A745A3">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A745A3">
              <w:rPr>
                <w:bCs w:val="0"/>
              </w:rPr>
              <w:t xml:space="preserve"> «</w:t>
            </w:r>
            <w:r w:rsidR="00A745A3" w:rsidRPr="00A745A3">
              <w:rPr>
                <w:bCs w:val="0"/>
                <w:i/>
              </w:rPr>
              <w:t>Воронежэнерго</w:t>
            </w:r>
            <w:r w:rsidRPr="00A745A3">
              <w:rPr>
                <w:bCs w:val="0"/>
              </w:rPr>
              <w:t>»</w:t>
            </w:r>
          </w:p>
        </w:tc>
      </w:tr>
      <w:tr w:rsidR="00C22199" w:rsidRPr="00656D93" w:rsidTr="00A745A3">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A745A3">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A745A3">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A745A3">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9469A6" w:rsidRPr="00656D93" w:rsidTr="00A745A3">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7" w:name="_Toc171070556"/>
      <w:bookmarkStart w:id="808" w:name="_Toc98253927"/>
      <w:bookmarkStart w:id="809" w:name="_Toc176605808"/>
      <w:bookmarkStart w:id="810" w:name="_Toc176611017"/>
      <w:bookmarkStart w:id="811" w:name="_Toc176611073"/>
      <w:bookmarkStart w:id="812" w:name="_Toc176668676"/>
      <w:bookmarkStart w:id="813" w:name="_Toc176684336"/>
      <w:bookmarkStart w:id="814" w:name="_Toc176746279"/>
      <w:bookmarkStart w:id="815" w:name="_Toc176747346"/>
      <w:bookmarkStart w:id="816" w:name="_Toc198979988"/>
      <w:bookmarkStart w:id="817" w:name="_Toc217466324"/>
      <w:bookmarkStart w:id="818" w:name="_Toc217702862"/>
      <w:bookmarkStart w:id="819" w:name="_Toc233601980"/>
      <w:bookmarkStart w:id="820" w:name="_Toc263343466"/>
      <w:r w:rsidRPr="00F647F7">
        <w:rPr>
          <w:b w:val="0"/>
          <w:szCs w:val="24"/>
        </w:rPr>
        <w:br w:type="page"/>
      </w:r>
      <w:bookmarkStart w:id="821" w:name="_Toc439170683"/>
      <w:bookmarkStart w:id="822" w:name="_Toc439172785"/>
      <w:bookmarkStart w:id="823" w:name="_Toc439173229"/>
      <w:bookmarkStart w:id="824" w:name="_Toc439238225"/>
      <w:bookmarkStart w:id="825" w:name="_Toc439252773"/>
      <w:bookmarkStart w:id="826" w:name="_Toc439323747"/>
      <w:bookmarkStart w:id="827" w:name="_Toc440361381"/>
      <w:bookmarkStart w:id="828" w:name="_Toc440376136"/>
      <w:bookmarkStart w:id="829" w:name="_Toc440376263"/>
      <w:bookmarkStart w:id="830" w:name="_Toc440382521"/>
      <w:bookmarkStart w:id="831" w:name="_Toc440447191"/>
      <w:bookmarkStart w:id="832" w:name="_Toc440620871"/>
      <w:bookmarkStart w:id="833" w:name="_Toc440631506"/>
      <w:bookmarkStart w:id="834" w:name="_Toc440875745"/>
      <w:bookmarkStart w:id="835" w:name="_Toc441131769"/>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D52835">
        <w:rPr>
          <w:sz w:val="24"/>
          <w:szCs w:val="24"/>
        </w:rPr>
        <w:fldChar w:fldCharType="begin"/>
      </w:r>
      <w:r w:rsidR="00D56F8C">
        <w:rPr>
          <w:sz w:val="24"/>
          <w:szCs w:val="24"/>
        </w:rPr>
        <w:instrText xml:space="preserve"> REF _Ref55336310 \r \h </w:instrText>
      </w:r>
      <w:r w:rsidR="00D52835">
        <w:rPr>
          <w:sz w:val="24"/>
          <w:szCs w:val="24"/>
        </w:rPr>
      </w:r>
      <w:r w:rsidR="00D52835">
        <w:rPr>
          <w:sz w:val="24"/>
          <w:szCs w:val="24"/>
        </w:rPr>
        <w:fldChar w:fldCharType="separate"/>
      </w:r>
      <w:r w:rsidR="008E0092">
        <w:rPr>
          <w:sz w:val="24"/>
          <w:szCs w:val="24"/>
        </w:rPr>
        <w:t>5.1</w:t>
      </w:r>
      <w:r w:rsidR="00D5283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D52835">
        <w:rPr>
          <w:sz w:val="24"/>
          <w:szCs w:val="24"/>
        </w:rPr>
        <w:fldChar w:fldCharType="begin"/>
      </w:r>
      <w:r w:rsidR="00D56F8C">
        <w:rPr>
          <w:sz w:val="24"/>
          <w:szCs w:val="24"/>
        </w:rPr>
        <w:instrText xml:space="preserve"> REF _Ref440273986 \r \h </w:instrText>
      </w:r>
      <w:r w:rsidR="00D52835">
        <w:rPr>
          <w:sz w:val="24"/>
          <w:szCs w:val="24"/>
        </w:rPr>
      </w:r>
      <w:r w:rsidR="00D52835">
        <w:rPr>
          <w:sz w:val="24"/>
          <w:szCs w:val="24"/>
        </w:rPr>
        <w:fldChar w:fldCharType="separate"/>
      </w:r>
      <w:r w:rsidR="008E0092">
        <w:rPr>
          <w:sz w:val="24"/>
          <w:szCs w:val="24"/>
        </w:rPr>
        <w:t>5.2</w:t>
      </w:r>
      <w:r w:rsidR="00D5283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6" w:name="_Hlt22846931"/>
      <w:bookmarkStart w:id="837" w:name="_Ref440361439"/>
      <w:bookmarkStart w:id="838" w:name="_Ref440361914"/>
      <w:bookmarkStart w:id="839" w:name="_Ref440361959"/>
      <w:bookmarkStart w:id="840" w:name="_Toc441131770"/>
      <w:bookmarkStart w:id="841" w:name="_Ref93264992"/>
      <w:bookmarkStart w:id="842" w:name="_Ref93265116"/>
      <w:bookmarkStart w:id="843" w:name="_Toc98253933"/>
      <w:bookmarkStart w:id="844" w:name="_Toc165173859"/>
      <w:bookmarkStart w:id="845" w:name="_Toc423423671"/>
      <w:bookmarkEnd w:id="83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7"/>
      <w:bookmarkEnd w:id="838"/>
      <w:bookmarkEnd w:id="839"/>
      <w:bookmarkEnd w:id="840"/>
    </w:p>
    <w:p w:rsidR="00B8118F" w:rsidRPr="00F647F7" w:rsidRDefault="00B8118F" w:rsidP="00B8118F">
      <w:pPr>
        <w:pStyle w:val="3"/>
        <w:rPr>
          <w:b w:val="0"/>
          <w:szCs w:val="24"/>
        </w:rPr>
      </w:pPr>
      <w:bookmarkStart w:id="846" w:name="_Toc440361383"/>
      <w:bookmarkStart w:id="847" w:name="_Toc440376138"/>
      <w:bookmarkStart w:id="848" w:name="_Toc440376265"/>
      <w:bookmarkStart w:id="849" w:name="_Toc440382523"/>
      <w:bookmarkStart w:id="850" w:name="_Toc440447193"/>
      <w:bookmarkStart w:id="851" w:name="_Toc440620873"/>
      <w:bookmarkStart w:id="852" w:name="_Toc440631508"/>
      <w:bookmarkStart w:id="853" w:name="_Toc440875747"/>
      <w:bookmarkStart w:id="854" w:name="_Toc441131771"/>
      <w:r w:rsidRPr="00F647F7">
        <w:rPr>
          <w:b w:val="0"/>
          <w:szCs w:val="24"/>
        </w:rPr>
        <w:t xml:space="preserve">Форма графика </w:t>
      </w:r>
      <w:r>
        <w:rPr>
          <w:b w:val="0"/>
          <w:szCs w:val="24"/>
        </w:rPr>
        <w:t xml:space="preserve">оплаты </w:t>
      </w:r>
      <w:bookmarkEnd w:id="846"/>
      <w:bookmarkEnd w:id="847"/>
      <w:bookmarkEnd w:id="848"/>
      <w:bookmarkEnd w:id="849"/>
      <w:bookmarkEnd w:id="850"/>
      <w:r w:rsidR="00FB7116">
        <w:rPr>
          <w:b w:val="0"/>
          <w:szCs w:val="24"/>
        </w:rPr>
        <w:t>выполнения работ</w:t>
      </w:r>
      <w:bookmarkEnd w:id="851"/>
      <w:bookmarkEnd w:id="852"/>
      <w:bookmarkEnd w:id="853"/>
      <w:bookmarkEnd w:id="85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A745A3">
            <w:pPr>
              <w:pStyle w:val="aff1"/>
              <w:numPr>
                <w:ilvl w:val="0"/>
                <w:numId w:val="82"/>
              </w:numPr>
              <w:rPr>
                <w:color w:val="000000"/>
                <w:szCs w:val="24"/>
              </w:rPr>
            </w:pPr>
            <w:r w:rsidRPr="000E702E">
              <w:rPr>
                <w:bCs w:val="0"/>
              </w:rPr>
              <w:t xml:space="preserve">Филиал </w:t>
            </w:r>
            <w:r>
              <w:rPr>
                <w:bCs w:val="0"/>
              </w:rPr>
              <w:t xml:space="preserve">ПАО «МРСК </w:t>
            </w:r>
            <w:r w:rsidRPr="00943812">
              <w:rPr>
                <w:bCs w:val="0"/>
              </w:rPr>
              <w:t>Центра»</w:t>
            </w:r>
            <w:r w:rsidRPr="00943812">
              <w:t xml:space="preserve"> «</w:t>
            </w:r>
            <w:r w:rsidR="00A745A3" w:rsidRPr="00943812">
              <w:rPr>
                <w:rStyle w:val="aa"/>
                <w:b w:val="0"/>
                <w:shd w:val="clear" w:color="auto" w:fill="auto"/>
              </w:rPr>
              <w:t>Воронежэнерго</w:t>
            </w:r>
            <w:r w:rsidRPr="00943812">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5" w:name="_Toc440361384"/>
      <w:bookmarkStart w:id="856" w:name="_Toc440376139"/>
      <w:bookmarkStart w:id="857" w:name="_Toc440376266"/>
      <w:bookmarkStart w:id="858" w:name="_Toc440382524"/>
      <w:bookmarkStart w:id="859" w:name="_Toc440447194"/>
      <w:bookmarkStart w:id="860" w:name="_Toc440620874"/>
      <w:bookmarkStart w:id="861" w:name="_Toc440631509"/>
      <w:bookmarkStart w:id="862" w:name="_Toc440875748"/>
      <w:bookmarkStart w:id="863" w:name="_Toc441131772"/>
      <w:r w:rsidRPr="00F647F7">
        <w:rPr>
          <w:b w:val="0"/>
          <w:szCs w:val="24"/>
        </w:rPr>
        <w:lastRenderedPageBreak/>
        <w:t>Инструкции по заполнению</w:t>
      </w:r>
      <w:bookmarkEnd w:id="855"/>
      <w:bookmarkEnd w:id="856"/>
      <w:bookmarkEnd w:id="857"/>
      <w:bookmarkEnd w:id="858"/>
      <w:bookmarkEnd w:id="859"/>
      <w:bookmarkEnd w:id="860"/>
      <w:bookmarkEnd w:id="861"/>
      <w:bookmarkEnd w:id="862"/>
      <w:bookmarkEnd w:id="863"/>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D52835">
        <w:rPr>
          <w:sz w:val="24"/>
          <w:szCs w:val="24"/>
        </w:rPr>
        <w:fldChar w:fldCharType="begin"/>
      </w:r>
      <w:r>
        <w:rPr>
          <w:sz w:val="24"/>
          <w:szCs w:val="24"/>
        </w:rPr>
        <w:instrText xml:space="preserve"> REF _Ref55336310 \r \h </w:instrText>
      </w:r>
      <w:r w:rsidR="00D52835">
        <w:rPr>
          <w:sz w:val="24"/>
          <w:szCs w:val="24"/>
        </w:rPr>
      </w:r>
      <w:r w:rsidR="00D52835">
        <w:rPr>
          <w:sz w:val="24"/>
          <w:szCs w:val="24"/>
        </w:rPr>
        <w:fldChar w:fldCharType="separate"/>
      </w:r>
      <w:r w:rsidR="008E0092">
        <w:rPr>
          <w:sz w:val="24"/>
          <w:szCs w:val="24"/>
        </w:rPr>
        <w:t>5.1</w:t>
      </w:r>
      <w:r w:rsidR="00D5283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D52835">
        <w:rPr>
          <w:sz w:val="24"/>
          <w:szCs w:val="24"/>
        </w:rPr>
        <w:fldChar w:fldCharType="begin"/>
      </w:r>
      <w:r>
        <w:rPr>
          <w:sz w:val="24"/>
          <w:szCs w:val="24"/>
        </w:rPr>
        <w:instrText xml:space="preserve"> REF _Ref440361140 \r \h </w:instrText>
      </w:r>
      <w:r w:rsidR="00D52835">
        <w:rPr>
          <w:sz w:val="24"/>
          <w:szCs w:val="24"/>
        </w:rPr>
      </w:r>
      <w:r w:rsidR="00D52835">
        <w:rPr>
          <w:sz w:val="24"/>
          <w:szCs w:val="24"/>
        </w:rPr>
        <w:fldChar w:fldCharType="separate"/>
      </w:r>
      <w:r w:rsidR="008E0092">
        <w:rPr>
          <w:sz w:val="24"/>
          <w:szCs w:val="24"/>
        </w:rPr>
        <w:t>5.4</w:t>
      </w:r>
      <w:r w:rsidR="00D52835">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4" w:name="_Ref440361531"/>
      <w:bookmarkStart w:id="865" w:name="_Ref440361610"/>
      <w:bookmarkStart w:id="866" w:name="_Toc4411317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3"/>
      <w:bookmarkEnd w:id="754"/>
      <w:bookmarkEnd w:id="841"/>
      <w:bookmarkEnd w:id="842"/>
      <w:bookmarkEnd w:id="843"/>
      <w:bookmarkEnd w:id="844"/>
      <w:bookmarkEnd w:id="845"/>
      <w:bookmarkEnd w:id="864"/>
      <w:bookmarkEnd w:id="865"/>
      <w:bookmarkEnd w:id="866"/>
    </w:p>
    <w:p w:rsidR="004F4D80" w:rsidRPr="00F647F7" w:rsidRDefault="004F4D80" w:rsidP="004F4D80">
      <w:pPr>
        <w:pStyle w:val="3"/>
        <w:rPr>
          <w:b w:val="0"/>
          <w:szCs w:val="24"/>
        </w:rPr>
      </w:pPr>
      <w:bookmarkStart w:id="867" w:name="_Toc439170685"/>
      <w:bookmarkStart w:id="868" w:name="_Toc439172787"/>
      <w:bookmarkStart w:id="869" w:name="_Toc439173231"/>
      <w:bookmarkStart w:id="870" w:name="_Toc439238227"/>
      <w:bookmarkStart w:id="871" w:name="_Toc439252775"/>
      <w:bookmarkStart w:id="872" w:name="_Toc439323749"/>
      <w:bookmarkStart w:id="873" w:name="_Toc440361386"/>
      <w:bookmarkStart w:id="874" w:name="_Toc440376141"/>
      <w:bookmarkStart w:id="875" w:name="_Toc440376268"/>
      <w:bookmarkStart w:id="876" w:name="_Toc440382526"/>
      <w:bookmarkStart w:id="877" w:name="_Toc440447196"/>
      <w:bookmarkStart w:id="878" w:name="_Toc440620876"/>
      <w:bookmarkStart w:id="879" w:name="_Toc440631511"/>
      <w:bookmarkStart w:id="880" w:name="_Toc440875750"/>
      <w:bookmarkStart w:id="881" w:name="_Toc441131774"/>
      <w:bookmarkStart w:id="882" w:name="_Toc157248186"/>
      <w:bookmarkStart w:id="883" w:name="_Toc157496555"/>
      <w:bookmarkStart w:id="884" w:name="_Toc158206094"/>
      <w:bookmarkStart w:id="885" w:name="_Toc164057779"/>
      <w:bookmarkStart w:id="886" w:name="_Toc164137129"/>
      <w:bookmarkStart w:id="887" w:name="_Toc164161289"/>
      <w:bookmarkStart w:id="88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r w:rsidRPr="00F647F7">
        <w:rPr>
          <w:b w:val="0"/>
          <w:szCs w:val="24"/>
        </w:rPr>
        <w:t xml:space="preserve"> </w:t>
      </w:r>
      <w:bookmarkEnd w:id="882"/>
      <w:bookmarkEnd w:id="883"/>
      <w:bookmarkEnd w:id="884"/>
      <w:bookmarkEnd w:id="885"/>
      <w:bookmarkEnd w:id="886"/>
      <w:bookmarkEnd w:id="887"/>
      <w:bookmarkEnd w:id="8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D52835">
              <w:fldChar w:fldCharType="begin"/>
            </w:r>
            <w:r w:rsidR="008247F3">
              <w:instrText xml:space="preserve"> REF _Ref440272931 \r \h </w:instrText>
            </w:r>
            <w:r w:rsidR="00D52835">
              <w:fldChar w:fldCharType="separate"/>
            </w:r>
            <w:r w:rsidR="008E0092">
              <w:t>2</w:t>
            </w:r>
            <w:r w:rsidR="00D5283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D52835">
              <w:fldChar w:fldCharType="begin"/>
            </w:r>
            <w:r w:rsidR="008247F3">
              <w:instrText xml:space="preserve"> REF _Ref440272931 \r \h </w:instrText>
            </w:r>
            <w:r w:rsidR="00D52835">
              <w:fldChar w:fldCharType="separate"/>
            </w:r>
            <w:r w:rsidR="008E0092">
              <w:t>2</w:t>
            </w:r>
            <w:r w:rsidR="00D5283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9" w:name="_Toc439170686"/>
      <w:bookmarkStart w:id="890" w:name="_Toc439172788"/>
      <w:bookmarkStart w:id="891" w:name="_Toc439173232"/>
      <w:bookmarkStart w:id="892" w:name="_Toc439238228"/>
      <w:bookmarkStart w:id="893" w:name="_Toc439252776"/>
      <w:bookmarkStart w:id="894" w:name="_Toc439323750"/>
      <w:bookmarkStart w:id="895" w:name="_Toc440361387"/>
      <w:bookmarkStart w:id="896" w:name="_Toc440376142"/>
      <w:bookmarkStart w:id="897" w:name="_Toc440376269"/>
      <w:bookmarkStart w:id="898" w:name="_Toc440382527"/>
      <w:bookmarkStart w:id="899" w:name="_Toc440447197"/>
      <w:bookmarkStart w:id="900" w:name="_Toc440620877"/>
      <w:bookmarkStart w:id="901" w:name="_Toc440631512"/>
      <w:bookmarkStart w:id="902" w:name="_Toc440875751"/>
      <w:bookmarkStart w:id="903" w:name="_Toc4411317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D52835">
        <w:rPr>
          <w:sz w:val="24"/>
          <w:szCs w:val="24"/>
        </w:rPr>
        <w:fldChar w:fldCharType="begin"/>
      </w:r>
      <w:r>
        <w:rPr>
          <w:sz w:val="24"/>
          <w:szCs w:val="24"/>
        </w:rPr>
        <w:instrText xml:space="preserve"> REF _Ref55336310 \r \h </w:instrText>
      </w:r>
      <w:r w:rsidR="00D52835">
        <w:rPr>
          <w:sz w:val="24"/>
          <w:szCs w:val="24"/>
        </w:rPr>
      </w:r>
      <w:r w:rsidR="00D52835">
        <w:rPr>
          <w:sz w:val="24"/>
          <w:szCs w:val="24"/>
        </w:rPr>
        <w:fldChar w:fldCharType="separate"/>
      </w:r>
      <w:r w:rsidR="008E0092">
        <w:rPr>
          <w:sz w:val="24"/>
          <w:szCs w:val="24"/>
        </w:rPr>
        <w:t>5.1</w:t>
      </w:r>
      <w:r w:rsidR="00D5283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D52835">
        <w:rPr>
          <w:sz w:val="24"/>
          <w:szCs w:val="24"/>
        </w:rPr>
        <w:fldChar w:fldCharType="begin"/>
      </w:r>
      <w:r w:rsidR="00D56F8C">
        <w:rPr>
          <w:sz w:val="24"/>
          <w:szCs w:val="24"/>
        </w:rPr>
        <w:instrText xml:space="preserve"> REF _Ref440274025 \r \h </w:instrText>
      </w:r>
      <w:r w:rsidR="00D52835">
        <w:rPr>
          <w:sz w:val="24"/>
          <w:szCs w:val="24"/>
        </w:rPr>
      </w:r>
      <w:r w:rsidR="00D52835">
        <w:rPr>
          <w:sz w:val="24"/>
          <w:szCs w:val="24"/>
        </w:rPr>
        <w:fldChar w:fldCharType="separate"/>
      </w:r>
      <w:r w:rsidR="008E0092">
        <w:rPr>
          <w:sz w:val="24"/>
          <w:szCs w:val="24"/>
        </w:rPr>
        <w:t>2</w:t>
      </w:r>
      <w:r w:rsidR="00D5283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D52835">
        <w:rPr>
          <w:sz w:val="24"/>
          <w:szCs w:val="24"/>
        </w:rPr>
        <w:fldChar w:fldCharType="begin"/>
      </w:r>
      <w:r w:rsidR="00D56F8C">
        <w:rPr>
          <w:sz w:val="24"/>
          <w:szCs w:val="24"/>
        </w:rPr>
        <w:instrText xml:space="preserve"> REF _Ref294695546 \r \h </w:instrText>
      </w:r>
      <w:r w:rsidR="00D52835">
        <w:rPr>
          <w:sz w:val="24"/>
          <w:szCs w:val="24"/>
        </w:rPr>
      </w:r>
      <w:r w:rsidR="00D52835">
        <w:rPr>
          <w:sz w:val="24"/>
          <w:szCs w:val="24"/>
        </w:rPr>
        <w:fldChar w:fldCharType="separate"/>
      </w:r>
      <w:r w:rsidR="008E0092">
        <w:rPr>
          <w:sz w:val="24"/>
          <w:szCs w:val="24"/>
        </w:rPr>
        <w:t xml:space="preserve"> 1.2.6 </w:t>
      </w:r>
      <w:r w:rsidR="00D5283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4" w:name="_Ref55335823"/>
      <w:bookmarkStart w:id="905" w:name="_Ref55336359"/>
      <w:bookmarkStart w:id="906" w:name="_Toc57314675"/>
      <w:bookmarkStart w:id="907" w:name="_Toc69728989"/>
      <w:bookmarkStart w:id="908" w:name="_Toc98253939"/>
      <w:bookmarkStart w:id="909" w:name="_Toc165173865"/>
      <w:bookmarkStart w:id="910" w:name="_Toc423423672"/>
      <w:bookmarkStart w:id="911" w:name="_Toc441131776"/>
      <w:bookmarkEnd w:id="614"/>
      <w:r w:rsidRPr="00F647F7">
        <w:lastRenderedPageBreak/>
        <w:t xml:space="preserve">Анкета (форма </w:t>
      </w:r>
      <w:r w:rsidR="00B8118F">
        <w:t>7</w:t>
      </w:r>
      <w:r w:rsidRPr="00F647F7">
        <w:t>)</w:t>
      </w:r>
      <w:bookmarkEnd w:id="904"/>
      <w:bookmarkEnd w:id="905"/>
      <w:bookmarkEnd w:id="906"/>
      <w:bookmarkEnd w:id="907"/>
      <w:bookmarkEnd w:id="908"/>
      <w:bookmarkEnd w:id="909"/>
      <w:bookmarkEnd w:id="910"/>
      <w:bookmarkEnd w:id="911"/>
    </w:p>
    <w:p w:rsidR="004F4D80" w:rsidRPr="00F647F7" w:rsidRDefault="004F4D80" w:rsidP="004F4D80">
      <w:pPr>
        <w:pStyle w:val="3"/>
        <w:rPr>
          <w:b w:val="0"/>
          <w:szCs w:val="24"/>
        </w:rPr>
      </w:pPr>
      <w:bookmarkStart w:id="912" w:name="_Toc98253940"/>
      <w:bookmarkStart w:id="913" w:name="_Toc157248192"/>
      <w:bookmarkStart w:id="914" w:name="_Toc157496561"/>
      <w:bookmarkStart w:id="915" w:name="_Toc158206100"/>
      <w:bookmarkStart w:id="916" w:name="_Toc164057785"/>
      <w:bookmarkStart w:id="917" w:name="_Toc164137135"/>
      <w:bookmarkStart w:id="918" w:name="_Toc164161295"/>
      <w:bookmarkStart w:id="919" w:name="_Toc165173866"/>
      <w:bookmarkStart w:id="920" w:name="_Toc439170688"/>
      <w:bookmarkStart w:id="921" w:name="_Toc439172790"/>
      <w:bookmarkStart w:id="922" w:name="_Toc439173234"/>
      <w:bookmarkStart w:id="923" w:name="_Toc439238230"/>
      <w:bookmarkStart w:id="924" w:name="_Toc439252778"/>
      <w:bookmarkStart w:id="925" w:name="_Ref440272119"/>
      <w:bookmarkStart w:id="926" w:name="_Toc440361389"/>
      <w:bookmarkStart w:id="927" w:name="_Toc441131777"/>
      <w:bookmarkStart w:id="928" w:name="_Ref444168907"/>
      <w:r w:rsidRPr="00F647F7">
        <w:rPr>
          <w:b w:val="0"/>
          <w:szCs w:val="24"/>
        </w:rPr>
        <w:t xml:space="preserve">Форма Анкеты </w:t>
      </w:r>
      <w:r w:rsidR="00C236C0">
        <w:rPr>
          <w:b w:val="0"/>
          <w:szCs w:val="24"/>
        </w:rPr>
        <w:t>Участник</w:t>
      </w:r>
      <w:r>
        <w:rPr>
          <w:b w:val="0"/>
          <w:szCs w:val="24"/>
        </w:rPr>
        <w:t>а</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9" w:name="_Toc439170689"/>
      <w:bookmarkStart w:id="930" w:name="_Toc439172791"/>
      <w:bookmarkStart w:id="931" w:name="_Toc439173235"/>
      <w:bookmarkStart w:id="932" w:name="_Toc439238231"/>
      <w:bookmarkStart w:id="933" w:name="_Toc439252779"/>
      <w:bookmarkStart w:id="934" w:name="_Ref440272147"/>
      <w:bookmarkStart w:id="935" w:name="_Toc440361390"/>
      <w:bookmarkStart w:id="936" w:name="_Toc441131778"/>
      <w:bookmarkStart w:id="937" w:name="_Ref444168874"/>
      <w:bookmarkStart w:id="938" w:name="_Ref444168917"/>
      <w:r w:rsidRPr="00D73790">
        <w:rPr>
          <w:b w:val="0"/>
          <w:szCs w:val="24"/>
        </w:rPr>
        <w:lastRenderedPageBreak/>
        <w:t xml:space="preserve">Форма </w:t>
      </w:r>
      <w:bookmarkEnd w:id="929"/>
      <w:bookmarkEnd w:id="930"/>
      <w:bookmarkEnd w:id="931"/>
      <w:bookmarkEnd w:id="93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3"/>
      <w:bookmarkEnd w:id="934"/>
      <w:bookmarkEnd w:id="935"/>
      <w:bookmarkEnd w:id="936"/>
      <w:bookmarkEnd w:id="937"/>
      <w:bookmarkEnd w:id="938"/>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FB00C0" w:rsidRPr="00804BE0" w:rsidRDefault="00FB00C0" w:rsidP="00FB00C0">
      <w:pPr>
        <w:autoSpaceDE w:val="0"/>
        <w:autoSpaceDN w:val="0"/>
        <w:adjustRightInd w:val="0"/>
        <w:spacing w:line="240" w:lineRule="auto"/>
        <w:ind w:firstLine="540"/>
        <w:jc w:val="center"/>
        <w:outlineLvl w:val="3"/>
        <w:rPr>
          <w:b/>
          <w:sz w:val="24"/>
          <w:szCs w:val="24"/>
        </w:rPr>
      </w:pPr>
      <w:r w:rsidRPr="00804BE0">
        <w:rPr>
          <w:b/>
          <w:sz w:val="24"/>
          <w:szCs w:val="24"/>
        </w:rPr>
        <w:t>Декларация о соответствии Участника</w:t>
      </w:r>
      <w:r w:rsidR="00B618BA" w:rsidRPr="00804BE0">
        <w:rPr>
          <w:b/>
          <w:sz w:val="24"/>
          <w:szCs w:val="24"/>
        </w:rPr>
        <w:t>/</w:t>
      </w:r>
      <w:r w:rsidR="00AC681D" w:rsidRPr="00804BE0">
        <w:rPr>
          <w:b/>
          <w:sz w:val="24"/>
          <w:szCs w:val="24"/>
        </w:rPr>
        <w:t>субподрядчика</w:t>
      </w:r>
      <w:r w:rsidR="00C3704B" w:rsidRPr="00804BE0">
        <w:rPr>
          <w:b/>
          <w:sz w:val="24"/>
          <w:szCs w:val="24"/>
        </w:rPr>
        <w:t>/</w:t>
      </w:r>
      <w:r w:rsidR="00B618BA" w:rsidRPr="00804BE0">
        <w:rPr>
          <w:b/>
          <w:sz w:val="24"/>
          <w:szCs w:val="24"/>
        </w:rPr>
        <w:t>члена Коллективного участника</w:t>
      </w:r>
      <w:r w:rsidRPr="00804BE0">
        <w:rPr>
          <w:b/>
          <w:sz w:val="24"/>
          <w:szCs w:val="24"/>
        </w:rPr>
        <w:t xml:space="preserve"> критериям отнесения к субъектам малого и среднего предпринимательства </w:t>
      </w:r>
    </w:p>
    <w:p w:rsidR="00663BF7" w:rsidRDefault="00663BF7" w:rsidP="00663BF7">
      <w:pPr>
        <w:rPr>
          <w:szCs w:val="24"/>
        </w:rPr>
      </w:pPr>
      <w:bookmarkStart w:id="939" w:name="_Toc125426243"/>
      <w:bookmarkStart w:id="940" w:name="_Toc396984070"/>
      <w:bookmarkStart w:id="941" w:name="_Toc423423673"/>
      <w:bookmarkStart w:id="942" w:name="_Toc439170691"/>
      <w:bookmarkStart w:id="943" w:name="_Toc439172793"/>
      <w:bookmarkStart w:id="944" w:name="_Toc439173237"/>
      <w:bookmarkStart w:id="945" w:name="_Toc439238233"/>
      <w:bookmarkStart w:id="946" w:name="_Toc439252780"/>
      <w:bookmarkStart w:id="947" w:name="_Toc439323754"/>
      <w:bookmarkStart w:id="948" w:name="_Toc440361391"/>
      <w:bookmarkStart w:id="949" w:name="_Toc440376146"/>
      <w:bookmarkStart w:id="950" w:name="_Toc440376273"/>
      <w:bookmarkStart w:id="951" w:name="_Toc440382531"/>
      <w:bookmarkStart w:id="952" w:name="_Toc440447201"/>
      <w:bookmarkStart w:id="953" w:name="_Toc440620881"/>
      <w:bookmarkStart w:id="954" w:name="_Toc440631516"/>
      <w:bookmarkStart w:id="955" w:name="_Toc440875755"/>
      <w:bookmarkStart w:id="956" w:name="_Toc441131779"/>
      <w:r>
        <w:rPr>
          <w:szCs w:val="24"/>
        </w:rPr>
        <w:t xml:space="preserve">Подтверждаем, что  </w:t>
      </w:r>
    </w:p>
    <w:p w:rsidR="00663BF7" w:rsidRDefault="00663BF7" w:rsidP="00663BF7">
      <w:pPr>
        <w:pBdr>
          <w:top w:val="single" w:sz="4" w:space="1" w:color="auto"/>
        </w:pBdr>
        <w:spacing w:after="120"/>
        <w:ind w:left="2637"/>
        <w:jc w:val="center"/>
      </w:pPr>
      <w:r>
        <w:t>(указывается наименование участника закупки)</w:t>
      </w:r>
    </w:p>
    <w:p w:rsidR="00663BF7" w:rsidRDefault="00663BF7" w:rsidP="00663BF7">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63BF7" w:rsidRDefault="00663BF7" w:rsidP="00663BF7">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663BF7" w:rsidRDefault="00663BF7" w:rsidP="00663BF7">
      <w:pPr>
        <w:rPr>
          <w:szCs w:val="24"/>
        </w:rPr>
      </w:pPr>
      <w:r>
        <w:rPr>
          <w:szCs w:val="24"/>
        </w:rPr>
        <w:t>предпринимательства, и сообщаем следующую информацию:</w:t>
      </w:r>
    </w:p>
    <w:p w:rsidR="00663BF7" w:rsidRDefault="00663BF7" w:rsidP="00663BF7">
      <w:pPr>
        <w:ind w:left="567"/>
        <w:rPr>
          <w:szCs w:val="24"/>
        </w:rPr>
      </w:pPr>
      <w:r>
        <w:rPr>
          <w:szCs w:val="24"/>
        </w:rPr>
        <w:t xml:space="preserve">1. Адрес местонахождения (юридический адрес):  </w:t>
      </w:r>
    </w:p>
    <w:p w:rsidR="00663BF7" w:rsidRDefault="00663BF7" w:rsidP="00663BF7">
      <w:pPr>
        <w:pBdr>
          <w:top w:val="single" w:sz="4" w:space="1" w:color="auto"/>
        </w:pBdr>
        <w:ind w:left="5755"/>
        <w:rPr>
          <w:sz w:val="2"/>
          <w:szCs w:val="2"/>
        </w:rPr>
      </w:pPr>
    </w:p>
    <w:p w:rsidR="00663BF7" w:rsidRDefault="00663BF7" w:rsidP="00663BF7">
      <w:pPr>
        <w:tabs>
          <w:tab w:val="right" w:pos="9923"/>
        </w:tabs>
        <w:rPr>
          <w:szCs w:val="24"/>
        </w:rPr>
      </w:pPr>
      <w:r>
        <w:rPr>
          <w:szCs w:val="24"/>
        </w:rPr>
        <w:tab/>
        <w:t>.</w:t>
      </w:r>
    </w:p>
    <w:p w:rsidR="00663BF7" w:rsidRDefault="00663BF7" w:rsidP="00663BF7">
      <w:pPr>
        <w:pBdr>
          <w:top w:val="single" w:sz="4" w:space="1" w:color="auto"/>
        </w:pBdr>
        <w:ind w:right="113"/>
        <w:rPr>
          <w:sz w:val="2"/>
          <w:szCs w:val="2"/>
        </w:rPr>
      </w:pPr>
    </w:p>
    <w:p w:rsidR="00663BF7" w:rsidRDefault="00663BF7" w:rsidP="00663BF7">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663BF7" w:rsidRDefault="00663BF7" w:rsidP="00663BF7">
      <w:pPr>
        <w:pBdr>
          <w:top w:val="single" w:sz="4" w:space="1" w:color="auto"/>
        </w:pBdr>
        <w:ind w:left="2098" w:right="113"/>
        <w:jc w:val="center"/>
      </w:pPr>
      <w:r>
        <w:t>(№, сведения о дате выдачи документа и выдавшем его органе)</w:t>
      </w:r>
    </w:p>
    <w:p w:rsidR="00663BF7" w:rsidRDefault="00663BF7" w:rsidP="00663BF7">
      <w:pPr>
        <w:tabs>
          <w:tab w:val="right" w:pos="9923"/>
        </w:tabs>
        <w:ind w:left="567"/>
        <w:rPr>
          <w:szCs w:val="24"/>
        </w:rPr>
      </w:pPr>
      <w:r>
        <w:rPr>
          <w:szCs w:val="24"/>
        </w:rPr>
        <w:t xml:space="preserve">3. ОГРН:  </w:t>
      </w:r>
      <w:r>
        <w:rPr>
          <w:szCs w:val="24"/>
        </w:rPr>
        <w:tab/>
        <w:t>.</w:t>
      </w:r>
    </w:p>
    <w:p w:rsidR="00663BF7" w:rsidRDefault="00663BF7" w:rsidP="00663BF7">
      <w:pPr>
        <w:pBdr>
          <w:top w:val="single" w:sz="4" w:space="1" w:color="auto"/>
        </w:pBdr>
        <w:ind w:left="1616" w:right="113"/>
        <w:rPr>
          <w:sz w:val="2"/>
          <w:szCs w:val="2"/>
        </w:rPr>
      </w:pPr>
    </w:p>
    <w:p w:rsidR="00663BF7" w:rsidRDefault="00663BF7" w:rsidP="00663BF7">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Default="00663BF7" w:rsidP="00663BF7">
      <w:pPr>
        <w:pBdr>
          <w:top w:val="single" w:sz="4" w:space="1" w:color="auto"/>
        </w:pBdr>
        <w:ind w:left="7002"/>
        <w:rPr>
          <w:sz w:val="2"/>
          <w:szCs w:val="2"/>
        </w:rPr>
      </w:pPr>
    </w:p>
    <w:p w:rsidR="00663BF7" w:rsidRDefault="00663BF7" w:rsidP="00663BF7">
      <w:pPr>
        <w:tabs>
          <w:tab w:val="right" w:pos="9923"/>
        </w:tabs>
        <w:rPr>
          <w:szCs w:val="24"/>
        </w:rPr>
      </w:pPr>
      <w:r w:rsidRPr="00610CB3">
        <w:rPr>
          <w:szCs w:val="24"/>
        </w:rPr>
        <w:tab/>
      </w:r>
      <w:r>
        <w:rPr>
          <w:szCs w:val="24"/>
        </w:rPr>
        <w:t>.</w:t>
      </w:r>
    </w:p>
    <w:p w:rsidR="00663BF7" w:rsidRDefault="00663BF7" w:rsidP="00663BF7">
      <w:pPr>
        <w:pBdr>
          <w:top w:val="single" w:sz="4" w:space="1" w:color="auto"/>
        </w:pBdr>
        <w:ind w:right="113"/>
        <w:jc w:val="center"/>
      </w:pPr>
      <w:r>
        <w:t>(наименование уполномоченного органа, дата внесения в реестр и номер в реестре)</w:t>
      </w:r>
    </w:p>
    <w:p w:rsidR="00663BF7" w:rsidRDefault="00663BF7" w:rsidP="00663BF7">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154BCB" w:rsidTr="001C054F">
        <w:trPr>
          <w:cantSplit/>
          <w:tblHeader/>
        </w:trPr>
        <w:tc>
          <w:tcPr>
            <w:tcW w:w="567" w:type="dxa"/>
            <w:vAlign w:val="center"/>
          </w:tcPr>
          <w:p w:rsidR="00663BF7" w:rsidRPr="00154BCB" w:rsidRDefault="00663BF7" w:rsidP="001C054F">
            <w:pPr>
              <w:ind w:firstLine="0"/>
              <w:jc w:val="center"/>
            </w:pPr>
            <w:r w:rsidRPr="00154BCB">
              <w:t xml:space="preserve">№ </w:t>
            </w:r>
            <w:proofErr w:type="gramStart"/>
            <w:r w:rsidRPr="00154BCB">
              <w:t>п</w:t>
            </w:r>
            <w:proofErr w:type="gramEnd"/>
            <w:r w:rsidRPr="00154BCB">
              <w:t>/п</w:t>
            </w:r>
          </w:p>
        </w:tc>
        <w:tc>
          <w:tcPr>
            <w:tcW w:w="4649" w:type="dxa"/>
            <w:vAlign w:val="center"/>
          </w:tcPr>
          <w:p w:rsidR="00663BF7" w:rsidRPr="00154BCB" w:rsidRDefault="00663BF7" w:rsidP="001C054F">
            <w:pPr>
              <w:ind w:firstLine="0"/>
              <w:jc w:val="center"/>
            </w:pPr>
            <w:r w:rsidRPr="00154BCB">
              <w:t>Наименование сведений</w:t>
            </w:r>
            <w:r>
              <w:rPr>
                <w:rStyle w:val="afffffff9"/>
              </w:rPr>
              <w:t>2</w:t>
            </w:r>
          </w:p>
        </w:tc>
        <w:tc>
          <w:tcPr>
            <w:tcW w:w="1588" w:type="dxa"/>
            <w:vAlign w:val="center"/>
          </w:tcPr>
          <w:p w:rsidR="00663BF7" w:rsidRPr="00154BCB" w:rsidRDefault="00663BF7" w:rsidP="001C054F">
            <w:pPr>
              <w:ind w:firstLine="0"/>
              <w:jc w:val="center"/>
            </w:pPr>
            <w:r w:rsidRPr="00154BCB">
              <w:t>Малые предприятия</w:t>
            </w:r>
          </w:p>
        </w:tc>
        <w:tc>
          <w:tcPr>
            <w:tcW w:w="1588" w:type="dxa"/>
            <w:vAlign w:val="center"/>
          </w:tcPr>
          <w:p w:rsidR="00663BF7" w:rsidRPr="00154BCB" w:rsidRDefault="00663BF7" w:rsidP="001C054F">
            <w:pPr>
              <w:ind w:firstLine="0"/>
              <w:jc w:val="center"/>
            </w:pPr>
            <w:r w:rsidRPr="00154BCB">
              <w:t>Средние предприятия</w:t>
            </w:r>
          </w:p>
        </w:tc>
        <w:tc>
          <w:tcPr>
            <w:tcW w:w="1588" w:type="dxa"/>
            <w:vAlign w:val="center"/>
          </w:tcPr>
          <w:p w:rsidR="00663BF7" w:rsidRPr="00154BCB" w:rsidRDefault="00663BF7" w:rsidP="001C054F">
            <w:pPr>
              <w:ind w:firstLine="0"/>
              <w:jc w:val="center"/>
            </w:pPr>
            <w:r w:rsidRPr="00154BCB">
              <w:t>Показатель</w:t>
            </w:r>
          </w:p>
        </w:tc>
      </w:tr>
      <w:tr w:rsidR="00663BF7" w:rsidRPr="00154BCB" w:rsidTr="001C054F">
        <w:trPr>
          <w:cantSplit/>
          <w:tblHeader/>
        </w:trPr>
        <w:tc>
          <w:tcPr>
            <w:tcW w:w="567" w:type="dxa"/>
          </w:tcPr>
          <w:p w:rsidR="00663BF7" w:rsidRPr="00154BCB" w:rsidRDefault="00663BF7" w:rsidP="001C054F">
            <w:pPr>
              <w:ind w:firstLine="0"/>
              <w:jc w:val="center"/>
            </w:pPr>
            <w:r w:rsidRPr="00154BCB">
              <w:t>1</w:t>
            </w:r>
            <w:r>
              <w:rPr>
                <w:rStyle w:val="afffffff9"/>
              </w:rPr>
              <w:t>3</w:t>
            </w:r>
          </w:p>
        </w:tc>
        <w:tc>
          <w:tcPr>
            <w:tcW w:w="4649" w:type="dxa"/>
          </w:tcPr>
          <w:p w:rsidR="00663BF7" w:rsidRPr="00154BCB" w:rsidRDefault="00663BF7" w:rsidP="001C054F">
            <w:pPr>
              <w:ind w:firstLine="0"/>
              <w:jc w:val="center"/>
            </w:pPr>
            <w:r w:rsidRPr="00154BCB">
              <w:t>2</w:t>
            </w:r>
          </w:p>
        </w:tc>
        <w:tc>
          <w:tcPr>
            <w:tcW w:w="1588" w:type="dxa"/>
          </w:tcPr>
          <w:p w:rsidR="00663BF7" w:rsidRPr="00154BCB" w:rsidRDefault="00663BF7" w:rsidP="001C054F">
            <w:pPr>
              <w:ind w:firstLine="0"/>
              <w:jc w:val="center"/>
            </w:pPr>
            <w:r w:rsidRPr="00154BCB">
              <w:t>3</w:t>
            </w:r>
          </w:p>
        </w:tc>
        <w:tc>
          <w:tcPr>
            <w:tcW w:w="1588" w:type="dxa"/>
          </w:tcPr>
          <w:p w:rsidR="00663BF7" w:rsidRPr="00154BCB" w:rsidRDefault="00663BF7" w:rsidP="001C054F">
            <w:pPr>
              <w:ind w:firstLine="0"/>
              <w:jc w:val="center"/>
            </w:pPr>
            <w:r w:rsidRPr="00154BCB">
              <w:t>4</w:t>
            </w:r>
          </w:p>
        </w:tc>
        <w:tc>
          <w:tcPr>
            <w:tcW w:w="1588" w:type="dxa"/>
          </w:tcPr>
          <w:p w:rsidR="00663BF7" w:rsidRPr="00154BCB" w:rsidRDefault="00663BF7" w:rsidP="001C054F">
            <w:pPr>
              <w:ind w:firstLine="0"/>
              <w:jc w:val="center"/>
            </w:pPr>
            <w:r w:rsidRPr="00154BCB">
              <w:t>5</w:t>
            </w:r>
          </w:p>
        </w:tc>
      </w:tr>
      <w:tr w:rsidR="00663BF7" w:rsidRPr="00154BCB" w:rsidTr="001C054F">
        <w:trPr>
          <w:cantSplit/>
        </w:trPr>
        <w:tc>
          <w:tcPr>
            <w:tcW w:w="567" w:type="dxa"/>
          </w:tcPr>
          <w:p w:rsidR="00663BF7" w:rsidRPr="00154BCB" w:rsidRDefault="00663BF7" w:rsidP="001C054F">
            <w:pPr>
              <w:ind w:firstLine="0"/>
              <w:jc w:val="center"/>
            </w:pPr>
            <w:r w:rsidRPr="00154BCB">
              <w:t>1</w:t>
            </w:r>
          </w:p>
        </w:tc>
        <w:tc>
          <w:tcPr>
            <w:tcW w:w="4649" w:type="dxa"/>
          </w:tcPr>
          <w:p w:rsidR="00663BF7" w:rsidRPr="00154BCB" w:rsidRDefault="00663BF7" w:rsidP="001C054F">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1C054F">
            <w:pPr>
              <w:ind w:firstLine="0"/>
              <w:jc w:val="center"/>
            </w:pPr>
            <w:r w:rsidRPr="00154BCB">
              <w:t>не более 25</w:t>
            </w:r>
          </w:p>
        </w:tc>
        <w:tc>
          <w:tcPr>
            <w:tcW w:w="1588" w:type="dxa"/>
          </w:tcPr>
          <w:p w:rsidR="00663BF7" w:rsidRPr="00154BCB" w:rsidRDefault="00663BF7" w:rsidP="001C054F">
            <w:pPr>
              <w:ind w:left="57" w:firstLine="0"/>
            </w:pPr>
            <w:r w:rsidRPr="00154BCB">
              <w:sym w:font="Symbol" w:char="F02D"/>
            </w:r>
          </w:p>
        </w:tc>
      </w:tr>
      <w:tr w:rsidR="00663BF7" w:rsidRPr="00154BCB" w:rsidTr="001C054F">
        <w:trPr>
          <w:cantSplit/>
        </w:trPr>
        <w:tc>
          <w:tcPr>
            <w:tcW w:w="567" w:type="dxa"/>
          </w:tcPr>
          <w:p w:rsidR="00663BF7" w:rsidRPr="00154BCB" w:rsidRDefault="00663BF7" w:rsidP="001C054F">
            <w:pPr>
              <w:ind w:firstLine="0"/>
              <w:jc w:val="center"/>
            </w:pPr>
            <w:r w:rsidRPr="00154BCB">
              <w:lastRenderedPageBreak/>
              <w:t>2</w:t>
            </w:r>
          </w:p>
        </w:tc>
        <w:tc>
          <w:tcPr>
            <w:tcW w:w="4649" w:type="dxa"/>
          </w:tcPr>
          <w:p w:rsidR="00663BF7" w:rsidRPr="00154BCB" w:rsidRDefault="00663BF7" w:rsidP="001C054F">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663BF7" w:rsidRPr="00154BCB" w:rsidRDefault="00663BF7" w:rsidP="001C054F">
            <w:pPr>
              <w:ind w:firstLine="0"/>
              <w:jc w:val="center"/>
            </w:pPr>
            <w:r w:rsidRPr="00154BCB">
              <w:t>не более 49</w:t>
            </w:r>
          </w:p>
        </w:tc>
        <w:tc>
          <w:tcPr>
            <w:tcW w:w="1588" w:type="dxa"/>
          </w:tcPr>
          <w:p w:rsidR="00663BF7" w:rsidRPr="00154BCB" w:rsidRDefault="00663BF7" w:rsidP="001C054F">
            <w:pPr>
              <w:ind w:left="57" w:firstLine="0"/>
            </w:pPr>
            <w:r w:rsidRPr="00154BCB">
              <w:sym w:font="Symbol" w:char="F02D"/>
            </w:r>
          </w:p>
        </w:tc>
      </w:tr>
      <w:tr w:rsidR="00663BF7" w:rsidRPr="00154BCB" w:rsidTr="001C054F">
        <w:trPr>
          <w:cantSplit/>
        </w:trPr>
        <w:tc>
          <w:tcPr>
            <w:tcW w:w="567" w:type="dxa"/>
          </w:tcPr>
          <w:p w:rsidR="00663BF7" w:rsidRPr="00154BCB" w:rsidRDefault="00663BF7" w:rsidP="001C054F">
            <w:pPr>
              <w:ind w:firstLine="0"/>
              <w:jc w:val="center"/>
            </w:pPr>
            <w:r w:rsidRPr="00154BCB">
              <w:t>3</w:t>
            </w:r>
          </w:p>
        </w:tc>
        <w:tc>
          <w:tcPr>
            <w:tcW w:w="4649" w:type="dxa"/>
          </w:tcPr>
          <w:p w:rsidR="00663BF7" w:rsidRPr="00154BCB" w:rsidRDefault="00663BF7" w:rsidP="001C054F">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1C054F">
            <w:pPr>
              <w:ind w:firstLine="0"/>
              <w:jc w:val="center"/>
            </w:pPr>
            <w:r w:rsidRPr="00154BCB">
              <w:t>да (нет)</w:t>
            </w:r>
          </w:p>
        </w:tc>
        <w:tc>
          <w:tcPr>
            <w:tcW w:w="1588" w:type="dxa"/>
          </w:tcPr>
          <w:p w:rsidR="00663BF7" w:rsidRPr="00154BCB" w:rsidRDefault="00663BF7" w:rsidP="001C054F">
            <w:pPr>
              <w:ind w:left="57" w:firstLine="0"/>
            </w:pPr>
            <w:r w:rsidRPr="00154BCB">
              <w:t>_</w:t>
            </w:r>
          </w:p>
        </w:tc>
      </w:tr>
      <w:tr w:rsidR="00663BF7" w:rsidRPr="00154BCB" w:rsidTr="001C054F">
        <w:trPr>
          <w:cantSplit/>
        </w:trPr>
        <w:tc>
          <w:tcPr>
            <w:tcW w:w="567" w:type="dxa"/>
          </w:tcPr>
          <w:p w:rsidR="00663BF7" w:rsidRPr="00154BCB" w:rsidRDefault="00663BF7" w:rsidP="001C054F">
            <w:pPr>
              <w:ind w:firstLine="0"/>
              <w:jc w:val="center"/>
              <w:rPr>
                <w:lang w:val="en-US"/>
              </w:rPr>
            </w:pPr>
            <w:r w:rsidRPr="00154BCB">
              <w:rPr>
                <w:lang w:val="en-US"/>
              </w:rPr>
              <w:t>4</w:t>
            </w:r>
          </w:p>
        </w:tc>
        <w:tc>
          <w:tcPr>
            <w:tcW w:w="4649" w:type="dxa"/>
          </w:tcPr>
          <w:p w:rsidR="00663BF7" w:rsidRPr="00154BCB" w:rsidRDefault="00663BF7" w:rsidP="001C054F">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1C054F">
            <w:pPr>
              <w:ind w:firstLine="0"/>
              <w:jc w:val="center"/>
            </w:pPr>
            <w:r w:rsidRPr="00154BCB">
              <w:t>да (нет)</w:t>
            </w:r>
          </w:p>
        </w:tc>
        <w:tc>
          <w:tcPr>
            <w:tcW w:w="1588" w:type="dxa"/>
          </w:tcPr>
          <w:p w:rsidR="00663BF7" w:rsidRPr="00154BCB" w:rsidRDefault="00663BF7" w:rsidP="001C054F">
            <w:pPr>
              <w:ind w:left="57" w:firstLine="0"/>
            </w:pPr>
            <w:r w:rsidRPr="00154BCB">
              <w:t>-</w:t>
            </w:r>
          </w:p>
        </w:tc>
      </w:tr>
      <w:tr w:rsidR="00663BF7" w:rsidRPr="00154BCB" w:rsidTr="001C054F">
        <w:trPr>
          <w:cantSplit/>
        </w:trPr>
        <w:tc>
          <w:tcPr>
            <w:tcW w:w="567" w:type="dxa"/>
          </w:tcPr>
          <w:p w:rsidR="00663BF7" w:rsidRPr="00154BCB" w:rsidRDefault="00663BF7" w:rsidP="001C054F">
            <w:pPr>
              <w:ind w:firstLine="0"/>
              <w:jc w:val="center"/>
              <w:rPr>
                <w:lang w:val="en-US"/>
              </w:rPr>
            </w:pPr>
            <w:r w:rsidRPr="00154BCB">
              <w:rPr>
                <w:lang w:val="en-US"/>
              </w:rPr>
              <w:t>5</w:t>
            </w:r>
          </w:p>
        </w:tc>
        <w:tc>
          <w:tcPr>
            <w:tcW w:w="4649" w:type="dxa"/>
          </w:tcPr>
          <w:p w:rsidR="00663BF7" w:rsidRPr="00154BCB" w:rsidRDefault="00663BF7" w:rsidP="001C054F">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1C054F">
            <w:pPr>
              <w:ind w:firstLine="0"/>
              <w:jc w:val="center"/>
            </w:pPr>
            <w:r w:rsidRPr="00154BCB">
              <w:t>да (нет)</w:t>
            </w:r>
          </w:p>
        </w:tc>
        <w:tc>
          <w:tcPr>
            <w:tcW w:w="1588" w:type="dxa"/>
          </w:tcPr>
          <w:p w:rsidR="00663BF7" w:rsidRPr="00154BCB" w:rsidRDefault="00663BF7" w:rsidP="001C054F">
            <w:pPr>
              <w:ind w:left="57" w:firstLine="0"/>
            </w:pPr>
            <w:r w:rsidRPr="00154BCB">
              <w:t>-</w:t>
            </w:r>
          </w:p>
        </w:tc>
      </w:tr>
      <w:tr w:rsidR="00663BF7" w:rsidRPr="00154BCB" w:rsidTr="001C054F">
        <w:trPr>
          <w:cantSplit/>
        </w:trPr>
        <w:tc>
          <w:tcPr>
            <w:tcW w:w="567" w:type="dxa"/>
          </w:tcPr>
          <w:p w:rsidR="00663BF7" w:rsidRPr="00154BCB" w:rsidRDefault="00663BF7" w:rsidP="001C054F">
            <w:pPr>
              <w:ind w:firstLine="0"/>
              <w:jc w:val="center"/>
              <w:rPr>
                <w:lang w:val="en-US"/>
              </w:rPr>
            </w:pPr>
            <w:r w:rsidRPr="00154BCB">
              <w:rPr>
                <w:lang w:val="en-US"/>
              </w:rPr>
              <w:lastRenderedPageBreak/>
              <w:t>6</w:t>
            </w:r>
          </w:p>
        </w:tc>
        <w:tc>
          <w:tcPr>
            <w:tcW w:w="4649" w:type="dxa"/>
          </w:tcPr>
          <w:p w:rsidR="00663BF7" w:rsidRPr="00154BCB" w:rsidRDefault="00663BF7" w:rsidP="001C054F">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1C054F">
            <w:pPr>
              <w:ind w:firstLine="0"/>
              <w:jc w:val="center"/>
            </w:pPr>
            <w:r w:rsidRPr="00154BCB">
              <w:t>да (нет)</w:t>
            </w:r>
          </w:p>
        </w:tc>
        <w:tc>
          <w:tcPr>
            <w:tcW w:w="1588" w:type="dxa"/>
          </w:tcPr>
          <w:p w:rsidR="00663BF7" w:rsidRPr="00154BCB" w:rsidRDefault="00663BF7" w:rsidP="001C054F">
            <w:pPr>
              <w:ind w:left="57" w:firstLine="0"/>
            </w:pPr>
            <w:r w:rsidRPr="00154BCB">
              <w:t>-</w:t>
            </w:r>
          </w:p>
        </w:tc>
      </w:tr>
      <w:tr w:rsidR="00663BF7" w:rsidRPr="00154BCB" w:rsidTr="001C054F">
        <w:trPr>
          <w:cantSplit/>
        </w:trPr>
        <w:tc>
          <w:tcPr>
            <w:tcW w:w="567" w:type="dxa"/>
            <w:vMerge w:val="restart"/>
          </w:tcPr>
          <w:p w:rsidR="00663BF7" w:rsidRPr="00154BCB" w:rsidRDefault="00663BF7" w:rsidP="001C054F">
            <w:pPr>
              <w:ind w:firstLine="0"/>
              <w:jc w:val="center"/>
              <w:rPr>
                <w:lang w:val="en-US"/>
              </w:rPr>
            </w:pPr>
            <w:r w:rsidRPr="00154BCB">
              <w:rPr>
                <w:lang w:val="en-US"/>
              </w:rPr>
              <w:t>7</w:t>
            </w:r>
          </w:p>
        </w:tc>
        <w:tc>
          <w:tcPr>
            <w:tcW w:w="4649" w:type="dxa"/>
            <w:vMerge w:val="restart"/>
          </w:tcPr>
          <w:p w:rsidR="00663BF7" w:rsidRPr="00154BCB" w:rsidRDefault="00663BF7" w:rsidP="001C054F">
            <w:pPr>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1C054F">
            <w:pPr>
              <w:ind w:firstLine="0"/>
              <w:jc w:val="center"/>
            </w:pPr>
            <w:r w:rsidRPr="00154BCB">
              <w:t>до 100 включительно</w:t>
            </w:r>
          </w:p>
        </w:tc>
        <w:tc>
          <w:tcPr>
            <w:tcW w:w="1588" w:type="dxa"/>
            <w:vMerge w:val="restart"/>
          </w:tcPr>
          <w:p w:rsidR="00663BF7" w:rsidRPr="00154BCB" w:rsidRDefault="00663BF7" w:rsidP="001C054F">
            <w:pPr>
              <w:ind w:firstLine="0"/>
              <w:jc w:val="center"/>
            </w:pPr>
            <w:r w:rsidRPr="00154BCB">
              <w:t>от 101 до 250 включительно</w:t>
            </w:r>
          </w:p>
        </w:tc>
        <w:tc>
          <w:tcPr>
            <w:tcW w:w="1588" w:type="dxa"/>
            <w:vMerge w:val="restart"/>
          </w:tcPr>
          <w:p w:rsidR="00663BF7" w:rsidRPr="00154BCB" w:rsidRDefault="00663BF7" w:rsidP="001C054F">
            <w:pPr>
              <w:ind w:left="57" w:firstLine="0"/>
            </w:pPr>
            <w:r w:rsidRPr="00154BCB">
              <w:t>указывается количество человек</w:t>
            </w:r>
            <w:r w:rsidRPr="00154BCB">
              <w:br/>
              <w:t>(за предшествующий календарный год)</w:t>
            </w:r>
          </w:p>
        </w:tc>
      </w:tr>
      <w:tr w:rsidR="00663BF7" w:rsidRPr="00154BCB" w:rsidTr="001C054F">
        <w:trPr>
          <w:cantSplit/>
        </w:trPr>
        <w:tc>
          <w:tcPr>
            <w:tcW w:w="567" w:type="dxa"/>
            <w:vMerge/>
          </w:tcPr>
          <w:p w:rsidR="00663BF7" w:rsidRPr="00154BCB" w:rsidRDefault="00663BF7" w:rsidP="001C054F">
            <w:pPr>
              <w:ind w:firstLine="0"/>
              <w:jc w:val="center"/>
            </w:pPr>
          </w:p>
        </w:tc>
        <w:tc>
          <w:tcPr>
            <w:tcW w:w="4649" w:type="dxa"/>
            <w:vMerge/>
          </w:tcPr>
          <w:p w:rsidR="00663BF7" w:rsidRPr="00154BCB" w:rsidRDefault="00663BF7" w:rsidP="001C054F">
            <w:pPr>
              <w:ind w:left="57" w:firstLine="0"/>
            </w:pPr>
          </w:p>
        </w:tc>
        <w:tc>
          <w:tcPr>
            <w:tcW w:w="1588" w:type="dxa"/>
          </w:tcPr>
          <w:p w:rsidR="00663BF7" w:rsidRPr="00154BCB" w:rsidRDefault="00663BF7" w:rsidP="001C054F">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1C054F">
            <w:pPr>
              <w:ind w:firstLine="0"/>
            </w:pPr>
          </w:p>
        </w:tc>
        <w:tc>
          <w:tcPr>
            <w:tcW w:w="1588" w:type="dxa"/>
            <w:vMerge/>
          </w:tcPr>
          <w:p w:rsidR="00663BF7" w:rsidRPr="00154BCB" w:rsidRDefault="00663BF7" w:rsidP="001C054F">
            <w:pPr>
              <w:ind w:left="57" w:firstLine="0"/>
            </w:pPr>
          </w:p>
        </w:tc>
      </w:tr>
      <w:tr w:rsidR="00663BF7" w:rsidRPr="00154BCB" w:rsidTr="001C054F">
        <w:trPr>
          <w:cantSplit/>
        </w:trPr>
        <w:tc>
          <w:tcPr>
            <w:tcW w:w="567" w:type="dxa"/>
            <w:vMerge w:val="restart"/>
          </w:tcPr>
          <w:p w:rsidR="00663BF7" w:rsidRPr="00154BCB" w:rsidRDefault="00663BF7" w:rsidP="001C054F">
            <w:pPr>
              <w:ind w:firstLine="0"/>
              <w:jc w:val="center"/>
            </w:pPr>
            <w:r w:rsidRPr="00154BCB">
              <w:t>8</w:t>
            </w:r>
          </w:p>
        </w:tc>
        <w:tc>
          <w:tcPr>
            <w:tcW w:w="4649" w:type="dxa"/>
            <w:vMerge w:val="restart"/>
          </w:tcPr>
          <w:p w:rsidR="00663BF7" w:rsidRPr="00154BCB" w:rsidRDefault="00663BF7" w:rsidP="001C054F">
            <w:pPr>
              <w:ind w:left="57" w:firstLine="0"/>
            </w:pPr>
            <w:r w:rsidRPr="00154BCB">
              <w:t>Доход за предшествующий календарный год, который</w:t>
            </w:r>
          </w:p>
          <w:p w:rsidR="00663BF7" w:rsidRPr="00154BCB" w:rsidRDefault="00663BF7" w:rsidP="001C054F">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1C054F">
            <w:pPr>
              <w:ind w:firstLine="0"/>
              <w:jc w:val="center"/>
            </w:pPr>
            <w:r w:rsidRPr="00154BCB">
              <w:t>800</w:t>
            </w:r>
          </w:p>
        </w:tc>
        <w:tc>
          <w:tcPr>
            <w:tcW w:w="1588" w:type="dxa"/>
            <w:vMerge w:val="restart"/>
          </w:tcPr>
          <w:p w:rsidR="00663BF7" w:rsidRPr="00154BCB" w:rsidRDefault="00663BF7" w:rsidP="001C054F">
            <w:pPr>
              <w:ind w:firstLine="0"/>
              <w:jc w:val="center"/>
            </w:pPr>
            <w:r w:rsidRPr="00154BCB">
              <w:t>2000</w:t>
            </w:r>
          </w:p>
        </w:tc>
        <w:tc>
          <w:tcPr>
            <w:tcW w:w="1588" w:type="dxa"/>
          </w:tcPr>
          <w:p w:rsidR="00663BF7" w:rsidRPr="00154BCB" w:rsidRDefault="00663BF7" w:rsidP="001C054F">
            <w:pPr>
              <w:ind w:left="57" w:firstLine="0"/>
            </w:pPr>
            <w:r w:rsidRPr="00154BCB">
              <w:t>указывается в млн. рублей</w:t>
            </w:r>
            <w:r w:rsidRPr="00154BCB">
              <w:br/>
              <w:t>(за предшествующий календарный год)</w:t>
            </w:r>
          </w:p>
        </w:tc>
      </w:tr>
      <w:tr w:rsidR="00663BF7" w:rsidRPr="00154BCB" w:rsidTr="001C054F">
        <w:trPr>
          <w:cantSplit/>
        </w:trPr>
        <w:tc>
          <w:tcPr>
            <w:tcW w:w="567" w:type="dxa"/>
            <w:vMerge/>
          </w:tcPr>
          <w:p w:rsidR="00663BF7" w:rsidRPr="00154BCB" w:rsidRDefault="00663BF7" w:rsidP="001C054F">
            <w:pPr>
              <w:ind w:firstLine="0"/>
              <w:jc w:val="center"/>
            </w:pPr>
          </w:p>
        </w:tc>
        <w:tc>
          <w:tcPr>
            <w:tcW w:w="4649" w:type="dxa"/>
            <w:vMerge/>
          </w:tcPr>
          <w:p w:rsidR="00663BF7" w:rsidRPr="00154BCB" w:rsidRDefault="00663BF7" w:rsidP="001C054F">
            <w:pPr>
              <w:ind w:firstLine="0"/>
            </w:pPr>
          </w:p>
        </w:tc>
        <w:tc>
          <w:tcPr>
            <w:tcW w:w="1588" w:type="dxa"/>
          </w:tcPr>
          <w:p w:rsidR="00663BF7" w:rsidRPr="00154BCB" w:rsidRDefault="00663BF7" w:rsidP="001C054F">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1C054F">
            <w:pPr>
              <w:ind w:firstLine="0"/>
            </w:pPr>
          </w:p>
        </w:tc>
        <w:tc>
          <w:tcPr>
            <w:tcW w:w="1588" w:type="dxa"/>
          </w:tcPr>
          <w:p w:rsidR="00663BF7" w:rsidRPr="00154BCB" w:rsidRDefault="00663BF7" w:rsidP="001C054F">
            <w:pPr>
              <w:ind w:left="57" w:firstLine="0"/>
            </w:pPr>
          </w:p>
        </w:tc>
      </w:tr>
      <w:tr w:rsidR="00663BF7" w:rsidRPr="00154BCB" w:rsidTr="001C054F">
        <w:trPr>
          <w:cantSplit/>
        </w:trPr>
        <w:tc>
          <w:tcPr>
            <w:tcW w:w="567" w:type="dxa"/>
          </w:tcPr>
          <w:p w:rsidR="00663BF7" w:rsidRPr="00154BCB" w:rsidRDefault="00663BF7" w:rsidP="001C054F">
            <w:pPr>
              <w:ind w:firstLine="0"/>
              <w:jc w:val="center"/>
            </w:pPr>
            <w:r w:rsidRPr="00154BCB">
              <w:t>9</w:t>
            </w:r>
          </w:p>
        </w:tc>
        <w:tc>
          <w:tcPr>
            <w:tcW w:w="4649" w:type="dxa"/>
          </w:tcPr>
          <w:p w:rsidR="00663BF7" w:rsidRPr="00154BCB" w:rsidRDefault="00663BF7" w:rsidP="001C054F">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1C054F">
            <w:pPr>
              <w:ind w:firstLine="0"/>
              <w:jc w:val="center"/>
            </w:pPr>
            <w:r w:rsidRPr="00154BCB">
              <w:t>Подлежит заполнению</w:t>
            </w:r>
          </w:p>
        </w:tc>
      </w:tr>
      <w:tr w:rsidR="00663BF7" w:rsidRPr="00154BCB" w:rsidTr="001C054F">
        <w:trPr>
          <w:cantSplit/>
        </w:trPr>
        <w:tc>
          <w:tcPr>
            <w:tcW w:w="567" w:type="dxa"/>
          </w:tcPr>
          <w:p w:rsidR="00663BF7" w:rsidRPr="00154BCB" w:rsidRDefault="00663BF7" w:rsidP="001C054F">
            <w:pPr>
              <w:ind w:firstLine="0"/>
              <w:jc w:val="center"/>
            </w:pPr>
            <w:r w:rsidRPr="00154BCB">
              <w:lastRenderedPageBreak/>
              <w:t>10</w:t>
            </w:r>
          </w:p>
        </w:tc>
        <w:tc>
          <w:tcPr>
            <w:tcW w:w="4649" w:type="dxa"/>
          </w:tcPr>
          <w:p w:rsidR="00663BF7" w:rsidRPr="00154BCB" w:rsidRDefault="00663BF7" w:rsidP="001C054F">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1C054F">
            <w:pPr>
              <w:ind w:firstLine="0"/>
              <w:jc w:val="center"/>
            </w:pPr>
            <w:r w:rsidRPr="00154BCB">
              <w:t>Подлежит заполнению</w:t>
            </w:r>
          </w:p>
        </w:tc>
      </w:tr>
      <w:tr w:rsidR="00663BF7" w:rsidRPr="00154BCB" w:rsidTr="001C054F">
        <w:trPr>
          <w:cantSplit/>
        </w:trPr>
        <w:tc>
          <w:tcPr>
            <w:tcW w:w="567" w:type="dxa"/>
          </w:tcPr>
          <w:p w:rsidR="00663BF7" w:rsidRPr="00154BCB" w:rsidRDefault="00663BF7" w:rsidP="001C054F">
            <w:pPr>
              <w:ind w:firstLine="0"/>
              <w:jc w:val="center"/>
            </w:pPr>
            <w:r w:rsidRPr="00154BCB">
              <w:t>11</w:t>
            </w:r>
          </w:p>
        </w:tc>
        <w:tc>
          <w:tcPr>
            <w:tcW w:w="4649" w:type="dxa"/>
          </w:tcPr>
          <w:p w:rsidR="00663BF7" w:rsidRPr="00154BCB" w:rsidRDefault="00663BF7" w:rsidP="001C054F">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1C054F">
            <w:pPr>
              <w:ind w:firstLine="0"/>
              <w:jc w:val="center"/>
            </w:pPr>
            <w:r w:rsidRPr="00154BCB">
              <w:t>Подлежит заполнению</w:t>
            </w:r>
          </w:p>
        </w:tc>
      </w:tr>
      <w:tr w:rsidR="00663BF7" w:rsidRPr="00154BCB" w:rsidTr="001C054F">
        <w:trPr>
          <w:cantSplit/>
        </w:trPr>
        <w:tc>
          <w:tcPr>
            <w:tcW w:w="567" w:type="dxa"/>
          </w:tcPr>
          <w:p w:rsidR="00663BF7" w:rsidRPr="00154BCB" w:rsidRDefault="00663BF7" w:rsidP="001C054F">
            <w:pPr>
              <w:ind w:firstLine="0"/>
              <w:jc w:val="center"/>
            </w:pPr>
            <w:r w:rsidRPr="00154BCB">
              <w:t>12</w:t>
            </w:r>
          </w:p>
        </w:tc>
        <w:tc>
          <w:tcPr>
            <w:tcW w:w="4649" w:type="dxa"/>
          </w:tcPr>
          <w:p w:rsidR="00663BF7" w:rsidRPr="00154BCB" w:rsidRDefault="00663BF7" w:rsidP="001C054F">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1C054F">
            <w:pPr>
              <w:ind w:firstLine="0"/>
              <w:jc w:val="center"/>
            </w:pPr>
            <w:r w:rsidRPr="00154BCB">
              <w:t>да (нет)</w:t>
            </w:r>
            <w:r w:rsidRPr="00154BCB">
              <w:br/>
            </w:r>
          </w:p>
        </w:tc>
      </w:tr>
      <w:tr w:rsidR="00663BF7" w:rsidRPr="00154BCB" w:rsidTr="001C054F">
        <w:trPr>
          <w:cantSplit/>
        </w:trPr>
        <w:tc>
          <w:tcPr>
            <w:tcW w:w="567" w:type="dxa"/>
          </w:tcPr>
          <w:p w:rsidR="00663BF7" w:rsidRPr="00154BCB" w:rsidRDefault="00663BF7" w:rsidP="001C054F">
            <w:pPr>
              <w:ind w:firstLine="0"/>
              <w:jc w:val="center"/>
            </w:pPr>
            <w:r w:rsidRPr="00154BCB">
              <w:t>13</w:t>
            </w:r>
          </w:p>
        </w:tc>
        <w:tc>
          <w:tcPr>
            <w:tcW w:w="4649" w:type="dxa"/>
          </w:tcPr>
          <w:p w:rsidR="00663BF7" w:rsidRPr="00154BCB" w:rsidRDefault="00663BF7" w:rsidP="001C054F">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1C054F">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1C054F">
        <w:trPr>
          <w:cantSplit/>
        </w:trPr>
        <w:tc>
          <w:tcPr>
            <w:tcW w:w="567" w:type="dxa"/>
          </w:tcPr>
          <w:p w:rsidR="00663BF7" w:rsidRPr="00154BCB" w:rsidRDefault="00663BF7" w:rsidP="001C054F">
            <w:pPr>
              <w:ind w:firstLine="0"/>
              <w:jc w:val="center"/>
            </w:pPr>
            <w:r w:rsidRPr="00154BCB">
              <w:t>14</w:t>
            </w:r>
          </w:p>
        </w:tc>
        <w:tc>
          <w:tcPr>
            <w:tcW w:w="4649" w:type="dxa"/>
          </w:tcPr>
          <w:p w:rsidR="00663BF7" w:rsidRPr="00154BCB" w:rsidRDefault="00663BF7" w:rsidP="001C054F">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1C054F">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1C054F">
        <w:trPr>
          <w:cantSplit/>
        </w:trPr>
        <w:tc>
          <w:tcPr>
            <w:tcW w:w="567" w:type="dxa"/>
          </w:tcPr>
          <w:p w:rsidR="00663BF7" w:rsidRPr="00154BCB" w:rsidRDefault="00663BF7" w:rsidP="001C054F">
            <w:pPr>
              <w:ind w:firstLine="0"/>
              <w:jc w:val="center"/>
            </w:pPr>
            <w:r w:rsidRPr="00154BCB">
              <w:lastRenderedPageBreak/>
              <w:t>15</w:t>
            </w:r>
          </w:p>
        </w:tc>
        <w:tc>
          <w:tcPr>
            <w:tcW w:w="4649" w:type="dxa"/>
          </w:tcPr>
          <w:p w:rsidR="00663BF7" w:rsidRPr="00154BCB" w:rsidRDefault="00663BF7" w:rsidP="001C054F">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1C054F">
            <w:pPr>
              <w:ind w:firstLine="0"/>
              <w:jc w:val="center"/>
            </w:pPr>
            <w:r w:rsidRPr="00154BCB">
              <w:t>да (нет)</w:t>
            </w:r>
          </w:p>
        </w:tc>
      </w:tr>
      <w:tr w:rsidR="00663BF7" w:rsidRPr="00154BCB" w:rsidTr="001C054F">
        <w:trPr>
          <w:cantSplit/>
        </w:trPr>
        <w:tc>
          <w:tcPr>
            <w:tcW w:w="567" w:type="dxa"/>
          </w:tcPr>
          <w:p w:rsidR="00663BF7" w:rsidRPr="00154BCB" w:rsidRDefault="00663BF7" w:rsidP="001C054F">
            <w:pPr>
              <w:ind w:firstLine="0"/>
              <w:jc w:val="center"/>
            </w:pPr>
            <w:r w:rsidRPr="00154BCB">
              <w:t>16</w:t>
            </w:r>
          </w:p>
        </w:tc>
        <w:tc>
          <w:tcPr>
            <w:tcW w:w="4649" w:type="dxa"/>
          </w:tcPr>
          <w:p w:rsidR="00663BF7" w:rsidRPr="00154BCB" w:rsidRDefault="00663BF7" w:rsidP="001C054F">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1C054F">
            <w:pPr>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957" w:name="_Toc439170690"/>
      <w:bookmarkStart w:id="958" w:name="_Toc439172792"/>
      <w:bookmarkStart w:id="959" w:name="_Toc439173236"/>
      <w:bookmarkStart w:id="960"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p w:rsidR="00663BF7" w:rsidRPr="00D37ACE" w:rsidRDefault="00663BF7" w:rsidP="00663BF7">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957"/>
    <w:bookmarkEnd w:id="958"/>
    <w:bookmarkEnd w:id="959"/>
    <w:bookmarkEnd w:id="960"/>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939"/>
      <w:r>
        <w:rPr>
          <w:szCs w:val="24"/>
        </w:rPr>
        <w:t xml:space="preserve"> Анкеты </w:t>
      </w:r>
      <w:r w:rsidR="00C236C0">
        <w:rPr>
          <w:szCs w:val="24"/>
        </w:rPr>
        <w:t>Участник</w:t>
      </w:r>
      <w:r>
        <w:rPr>
          <w:szCs w:val="24"/>
        </w:rPr>
        <w:t>а</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D52835">
        <w:rPr>
          <w:sz w:val="24"/>
          <w:szCs w:val="24"/>
        </w:rPr>
        <w:fldChar w:fldCharType="begin"/>
      </w:r>
      <w:r w:rsidR="00D56F8C">
        <w:rPr>
          <w:sz w:val="24"/>
          <w:szCs w:val="24"/>
        </w:rPr>
        <w:instrText xml:space="preserve"> REF _Ref55336310 \r \h </w:instrText>
      </w:r>
      <w:r w:rsidR="00D52835">
        <w:rPr>
          <w:sz w:val="24"/>
          <w:szCs w:val="24"/>
        </w:rPr>
      </w:r>
      <w:r w:rsidR="00D52835">
        <w:rPr>
          <w:sz w:val="24"/>
          <w:szCs w:val="24"/>
        </w:rPr>
        <w:fldChar w:fldCharType="separate"/>
      </w:r>
      <w:r w:rsidR="008E0092">
        <w:rPr>
          <w:sz w:val="24"/>
          <w:szCs w:val="24"/>
        </w:rPr>
        <w:t>5.1</w:t>
      </w:r>
      <w:r w:rsidR="00D52835">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961" w:name="_Ref55336378"/>
      <w:bookmarkStart w:id="962" w:name="_Toc57314676"/>
      <w:bookmarkStart w:id="963" w:name="_Toc69728990"/>
      <w:bookmarkStart w:id="964" w:name="_Toc98253942"/>
      <w:bookmarkStart w:id="965" w:name="_Toc165173868"/>
      <w:bookmarkStart w:id="966" w:name="_Toc423423674"/>
      <w:bookmarkStart w:id="967" w:name="_Toc4411317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D52835">
        <w:rPr>
          <w:sz w:val="24"/>
          <w:szCs w:val="24"/>
        </w:rPr>
        <w:fldChar w:fldCharType="begin"/>
      </w:r>
      <w:r>
        <w:rPr>
          <w:sz w:val="24"/>
          <w:szCs w:val="24"/>
        </w:rPr>
        <w:instrText xml:space="preserve"> REF _Ref444168874 \r \h </w:instrText>
      </w:r>
      <w:r w:rsidR="00D52835">
        <w:rPr>
          <w:sz w:val="24"/>
          <w:szCs w:val="24"/>
        </w:rPr>
      </w:r>
      <w:r w:rsidR="00D52835">
        <w:rPr>
          <w:sz w:val="24"/>
          <w:szCs w:val="24"/>
        </w:rPr>
        <w:fldChar w:fldCharType="separate"/>
      </w:r>
      <w:r w:rsidR="008E0092">
        <w:rPr>
          <w:sz w:val="24"/>
          <w:szCs w:val="24"/>
        </w:rPr>
        <w:t>5.7.2</w:t>
      </w:r>
      <w:r w:rsidR="00D52835">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68" w:name="_Ref449016908"/>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1"/>
      <w:bookmarkEnd w:id="962"/>
      <w:bookmarkEnd w:id="963"/>
      <w:bookmarkEnd w:id="964"/>
      <w:bookmarkEnd w:id="965"/>
      <w:bookmarkEnd w:id="966"/>
      <w:bookmarkEnd w:id="967"/>
      <w:bookmarkEnd w:id="968"/>
    </w:p>
    <w:p w:rsidR="004F4D80" w:rsidRPr="00D904EF" w:rsidRDefault="004F4D80" w:rsidP="004F4D80">
      <w:pPr>
        <w:pStyle w:val="3"/>
        <w:rPr>
          <w:szCs w:val="24"/>
        </w:rPr>
      </w:pPr>
      <w:bookmarkStart w:id="969" w:name="_Toc98253943"/>
      <w:bookmarkStart w:id="970" w:name="_Toc157248195"/>
      <w:bookmarkStart w:id="971" w:name="_Toc157496564"/>
      <w:bookmarkStart w:id="972" w:name="_Toc158206103"/>
      <w:bookmarkStart w:id="973" w:name="_Toc164057788"/>
      <w:bookmarkStart w:id="974" w:name="_Toc164137138"/>
      <w:bookmarkStart w:id="975" w:name="_Toc164161298"/>
      <w:bookmarkStart w:id="976" w:name="_Toc165173869"/>
      <w:bookmarkStart w:id="977" w:name="_Toc439170693"/>
      <w:bookmarkStart w:id="978" w:name="_Toc439172795"/>
      <w:bookmarkStart w:id="979" w:name="_Toc439173239"/>
      <w:bookmarkStart w:id="980" w:name="_Toc439238235"/>
      <w:bookmarkStart w:id="981" w:name="_Toc439252782"/>
      <w:bookmarkStart w:id="982" w:name="_Toc439323756"/>
      <w:bookmarkStart w:id="983" w:name="_Toc440361393"/>
      <w:bookmarkStart w:id="984" w:name="_Toc440376275"/>
      <w:bookmarkStart w:id="985" w:name="_Toc440382533"/>
      <w:bookmarkStart w:id="986" w:name="_Toc440447203"/>
      <w:bookmarkStart w:id="987" w:name="_Toc440620883"/>
      <w:bookmarkStart w:id="988" w:name="_Toc440631518"/>
      <w:bookmarkStart w:id="989" w:name="_Toc440875757"/>
      <w:bookmarkStart w:id="990" w:name="_Toc441131781"/>
      <w:r w:rsidRPr="00D904EF">
        <w:rPr>
          <w:szCs w:val="24"/>
        </w:rPr>
        <w:t>Форма Справки о перечне и годовых объемах выполнения аналогичных договоров</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91" w:name="_Toc98253944"/>
      <w:bookmarkStart w:id="992" w:name="_Toc157248196"/>
      <w:bookmarkStart w:id="993" w:name="_Toc157496565"/>
      <w:bookmarkStart w:id="994" w:name="_Toc158206104"/>
      <w:bookmarkStart w:id="995" w:name="_Toc164057789"/>
      <w:bookmarkStart w:id="996" w:name="_Toc164137139"/>
      <w:bookmarkStart w:id="997" w:name="_Toc164161299"/>
      <w:bookmarkStart w:id="998" w:name="_Toc165173870"/>
      <w:r>
        <w:rPr>
          <w:szCs w:val="24"/>
        </w:rPr>
        <w:br w:type="page"/>
      </w:r>
    </w:p>
    <w:p w:rsidR="004F4D80" w:rsidRPr="00D904EF" w:rsidRDefault="004F4D80" w:rsidP="004F4D80">
      <w:pPr>
        <w:pStyle w:val="3"/>
        <w:rPr>
          <w:szCs w:val="24"/>
        </w:rPr>
      </w:pPr>
      <w:bookmarkStart w:id="999" w:name="_Toc439170694"/>
      <w:bookmarkStart w:id="1000" w:name="_Toc439172796"/>
      <w:bookmarkStart w:id="1001" w:name="_Toc439173240"/>
      <w:bookmarkStart w:id="1002" w:name="_Toc439238236"/>
      <w:bookmarkStart w:id="1003" w:name="_Toc439252783"/>
      <w:bookmarkStart w:id="1004" w:name="_Toc439323757"/>
      <w:bookmarkStart w:id="1005" w:name="_Toc440361394"/>
      <w:bookmarkStart w:id="1006" w:name="_Toc440376276"/>
      <w:bookmarkStart w:id="1007" w:name="_Toc440382534"/>
      <w:bookmarkStart w:id="1008" w:name="_Toc440447204"/>
      <w:bookmarkStart w:id="1009" w:name="_Toc440620884"/>
      <w:bookmarkStart w:id="1010" w:name="_Toc440631519"/>
      <w:bookmarkStart w:id="1011" w:name="_Toc440875758"/>
      <w:bookmarkStart w:id="1012" w:name="_Toc441131782"/>
      <w:r w:rsidRPr="00D904EF">
        <w:rPr>
          <w:szCs w:val="24"/>
        </w:rPr>
        <w:lastRenderedPageBreak/>
        <w:t>Инструкции по заполнению</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52835">
        <w:rPr>
          <w:sz w:val="24"/>
          <w:szCs w:val="24"/>
        </w:rPr>
        <w:fldChar w:fldCharType="begin"/>
      </w:r>
      <w:r w:rsidR="00D90031">
        <w:rPr>
          <w:sz w:val="24"/>
          <w:szCs w:val="24"/>
        </w:rPr>
        <w:instrText xml:space="preserve"> REF _Ref55336310 \r \h </w:instrText>
      </w:r>
      <w:r w:rsidR="00D52835">
        <w:rPr>
          <w:sz w:val="24"/>
          <w:szCs w:val="24"/>
        </w:rPr>
      </w:r>
      <w:r w:rsidR="00D52835">
        <w:rPr>
          <w:sz w:val="24"/>
          <w:szCs w:val="24"/>
        </w:rPr>
        <w:fldChar w:fldCharType="separate"/>
      </w:r>
      <w:r w:rsidR="008E0092">
        <w:rPr>
          <w:sz w:val="24"/>
          <w:szCs w:val="24"/>
        </w:rPr>
        <w:t>5.1</w:t>
      </w:r>
      <w:r w:rsidR="00D5283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D52835">
        <w:rPr>
          <w:sz w:val="24"/>
          <w:szCs w:val="24"/>
        </w:rPr>
        <w:fldChar w:fldCharType="begin"/>
      </w:r>
      <w:r w:rsidR="00D90031">
        <w:rPr>
          <w:sz w:val="24"/>
          <w:szCs w:val="24"/>
        </w:rPr>
        <w:instrText xml:space="preserve"> REF _Ref440274159 \r \h </w:instrText>
      </w:r>
      <w:r w:rsidR="00D52835">
        <w:rPr>
          <w:sz w:val="24"/>
          <w:szCs w:val="24"/>
        </w:rPr>
      </w:r>
      <w:r w:rsidR="00D52835">
        <w:rPr>
          <w:sz w:val="24"/>
          <w:szCs w:val="24"/>
        </w:rPr>
        <w:fldChar w:fldCharType="separate"/>
      </w:r>
      <w:r w:rsidR="008E0092">
        <w:rPr>
          <w:sz w:val="24"/>
          <w:szCs w:val="24"/>
        </w:rPr>
        <w:t>4</w:t>
      </w:r>
      <w:r w:rsidR="00D5283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3" w:name="_Ref55336389"/>
      <w:bookmarkStart w:id="1014" w:name="_Toc57314677"/>
      <w:bookmarkStart w:id="1015" w:name="_Toc69728991"/>
      <w:bookmarkStart w:id="1016" w:name="_Toc98253945"/>
      <w:bookmarkStart w:id="1017" w:name="_Toc165173871"/>
      <w:bookmarkStart w:id="1018"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9" w:name="_Ref440881887"/>
      <w:bookmarkStart w:id="1020" w:name="_Toc441131783"/>
      <w:r w:rsidRPr="00F647F7">
        <w:lastRenderedPageBreak/>
        <w:t xml:space="preserve">Справка о материально-технических ресурсах (форма </w:t>
      </w:r>
      <w:r w:rsidR="00B8118F">
        <w:t>9</w:t>
      </w:r>
      <w:r w:rsidRPr="00F647F7">
        <w:t>)</w:t>
      </w:r>
      <w:bookmarkEnd w:id="1013"/>
      <w:bookmarkEnd w:id="1014"/>
      <w:bookmarkEnd w:id="1015"/>
      <w:bookmarkEnd w:id="1016"/>
      <w:bookmarkEnd w:id="1017"/>
      <w:bookmarkEnd w:id="1018"/>
      <w:bookmarkEnd w:id="1019"/>
      <w:bookmarkEnd w:id="1020"/>
    </w:p>
    <w:p w:rsidR="004F4D80" w:rsidRPr="00D904EF" w:rsidRDefault="004F4D80" w:rsidP="004F4D80">
      <w:pPr>
        <w:pStyle w:val="3"/>
        <w:rPr>
          <w:szCs w:val="24"/>
        </w:rPr>
      </w:pPr>
      <w:bookmarkStart w:id="1021" w:name="_Toc98253946"/>
      <w:bookmarkStart w:id="1022" w:name="_Toc157248198"/>
      <w:bookmarkStart w:id="1023" w:name="_Toc157496567"/>
      <w:bookmarkStart w:id="1024" w:name="_Toc158206106"/>
      <w:bookmarkStart w:id="1025" w:name="_Toc164057791"/>
      <w:bookmarkStart w:id="1026" w:name="_Toc164137141"/>
      <w:bookmarkStart w:id="1027" w:name="_Toc164161301"/>
      <w:bookmarkStart w:id="1028" w:name="_Toc165173872"/>
      <w:bookmarkStart w:id="1029" w:name="_Toc439170696"/>
      <w:bookmarkStart w:id="1030" w:name="_Toc439172798"/>
      <w:bookmarkStart w:id="1031" w:name="_Toc439173242"/>
      <w:bookmarkStart w:id="1032" w:name="_Toc439238238"/>
      <w:bookmarkStart w:id="1033" w:name="_Toc439252785"/>
      <w:bookmarkStart w:id="1034" w:name="_Toc439323759"/>
      <w:bookmarkStart w:id="1035" w:name="_Toc440361396"/>
      <w:bookmarkStart w:id="1036" w:name="_Toc440376278"/>
      <w:bookmarkStart w:id="1037" w:name="_Toc440382536"/>
      <w:bookmarkStart w:id="1038" w:name="_Toc440447206"/>
      <w:bookmarkStart w:id="1039" w:name="_Toc440620886"/>
      <w:bookmarkStart w:id="1040" w:name="_Toc440631521"/>
      <w:bookmarkStart w:id="1041" w:name="_Toc440875760"/>
      <w:bookmarkStart w:id="1042" w:name="_Toc441131784"/>
      <w:r w:rsidRPr="00D904EF">
        <w:rPr>
          <w:szCs w:val="24"/>
        </w:rPr>
        <w:t>Форма Справки о материально-технических ресурсах</w:t>
      </w:r>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3" w:name="_Toc98253947"/>
      <w:bookmarkStart w:id="1044" w:name="_Toc157248199"/>
      <w:bookmarkStart w:id="1045" w:name="_Toc157496568"/>
      <w:bookmarkStart w:id="1046" w:name="_Toc158206107"/>
      <w:bookmarkStart w:id="1047" w:name="_Toc164057792"/>
      <w:bookmarkStart w:id="1048" w:name="_Toc164137142"/>
      <w:bookmarkStart w:id="1049" w:name="_Toc164161302"/>
      <w:bookmarkStart w:id="1050" w:name="_Toc165173873"/>
    </w:p>
    <w:p w:rsidR="004F4D80" w:rsidRPr="00D904EF" w:rsidRDefault="004F4D80" w:rsidP="004F4D80">
      <w:pPr>
        <w:pStyle w:val="3"/>
        <w:rPr>
          <w:szCs w:val="24"/>
        </w:rPr>
      </w:pPr>
      <w:bookmarkStart w:id="1051" w:name="_Toc439170697"/>
      <w:bookmarkStart w:id="1052" w:name="_Toc439172799"/>
      <w:bookmarkStart w:id="1053" w:name="_Toc439173243"/>
      <w:bookmarkStart w:id="1054" w:name="_Toc439238239"/>
      <w:bookmarkStart w:id="1055" w:name="_Toc439252786"/>
      <w:bookmarkStart w:id="1056" w:name="_Toc439323760"/>
      <w:bookmarkStart w:id="1057" w:name="_Toc440361397"/>
      <w:bookmarkStart w:id="1058" w:name="_Toc440376279"/>
      <w:bookmarkStart w:id="1059" w:name="_Toc440382537"/>
      <w:bookmarkStart w:id="1060" w:name="_Toc440447207"/>
      <w:bookmarkStart w:id="1061" w:name="_Toc440620887"/>
      <w:bookmarkStart w:id="1062" w:name="_Toc440631522"/>
      <w:bookmarkStart w:id="1063" w:name="_Toc440875761"/>
      <w:bookmarkStart w:id="1064" w:name="_Toc441131785"/>
      <w:r w:rsidRPr="00D904EF">
        <w:rPr>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52835">
        <w:rPr>
          <w:sz w:val="24"/>
          <w:szCs w:val="24"/>
        </w:rPr>
        <w:fldChar w:fldCharType="begin"/>
      </w:r>
      <w:r w:rsidR="00D90031">
        <w:rPr>
          <w:sz w:val="24"/>
          <w:szCs w:val="24"/>
        </w:rPr>
        <w:instrText xml:space="preserve"> REF _Ref55336310 \r \h </w:instrText>
      </w:r>
      <w:r w:rsidR="00D52835">
        <w:rPr>
          <w:sz w:val="24"/>
          <w:szCs w:val="24"/>
        </w:rPr>
      </w:r>
      <w:r w:rsidR="00D52835">
        <w:rPr>
          <w:sz w:val="24"/>
          <w:szCs w:val="24"/>
        </w:rPr>
        <w:fldChar w:fldCharType="separate"/>
      </w:r>
      <w:r w:rsidR="008E0092">
        <w:rPr>
          <w:sz w:val="24"/>
          <w:szCs w:val="24"/>
        </w:rPr>
        <w:t>5.1</w:t>
      </w:r>
      <w:r w:rsidR="00D5283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5" w:name="_Ref55336398"/>
      <w:bookmarkStart w:id="1066" w:name="_Toc57314678"/>
      <w:bookmarkStart w:id="1067" w:name="_Toc69728992"/>
      <w:bookmarkStart w:id="1068" w:name="_Toc98253948"/>
      <w:bookmarkStart w:id="1069" w:name="_Toc165173874"/>
      <w:bookmarkStart w:id="1070"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71" w:name="_Ref440881894"/>
      <w:bookmarkStart w:id="1072" w:name="_Toc441131786"/>
      <w:r w:rsidRPr="00F647F7">
        <w:lastRenderedPageBreak/>
        <w:t xml:space="preserve">Справка о кадровых ресурсах (форма </w:t>
      </w:r>
      <w:r w:rsidR="00B8118F">
        <w:t>10</w:t>
      </w:r>
      <w:r w:rsidRPr="00F647F7">
        <w:t>)</w:t>
      </w:r>
      <w:bookmarkEnd w:id="1065"/>
      <w:bookmarkEnd w:id="1066"/>
      <w:bookmarkEnd w:id="1067"/>
      <w:bookmarkEnd w:id="1068"/>
      <w:bookmarkEnd w:id="1069"/>
      <w:bookmarkEnd w:id="1070"/>
      <w:bookmarkEnd w:id="1071"/>
      <w:bookmarkEnd w:id="1072"/>
    </w:p>
    <w:p w:rsidR="004F4D80" w:rsidRPr="00D904EF" w:rsidRDefault="004F4D80" w:rsidP="004F4D80">
      <w:pPr>
        <w:pStyle w:val="3"/>
        <w:rPr>
          <w:szCs w:val="24"/>
        </w:rPr>
      </w:pPr>
      <w:bookmarkStart w:id="1073" w:name="_Toc98253949"/>
      <w:bookmarkStart w:id="1074" w:name="_Toc157248201"/>
      <w:bookmarkStart w:id="1075" w:name="_Toc157496570"/>
      <w:bookmarkStart w:id="1076" w:name="_Toc158206109"/>
      <w:bookmarkStart w:id="1077" w:name="_Toc164057794"/>
      <w:bookmarkStart w:id="1078" w:name="_Toc164137144"/>
      <w:bookmarkStart w:id="1079" w:name="_Toc164161304"/>
      <w:bookmarkStart w:id="1080" w:name="_Toc165173875"/>
      <w:bookmarkStart w:id="1081" w:name="_Toc439170699"/>
      <w:bookmarkStart w:id="1082" w:name="_Toc439172801"/>
      <w:bookmarkStart w:id="1083" w:name="_Toc439173245"/>
      <w:bookmarkStart w:id="1084" w:name="_Toc439238241"/>
      <w:bookmarkStart w:id="1085" w:name="_Toc439252788"/>
      <w:bookmarkStart w:id="1086" w:name="_Toc439323762"/>
      <w:bookmarkStart w:id="1087" w:name="_Toc440361399"/>
      <w:bookmarkStart w:id="1088" w:name="_Toc440376281"/>
      <w:bookmarkStart w:id="1089" w:name="_Toc440382539"/>
      <w:bookmarkStart w:id="1090" w:name="_Toc440447209"/>
      <w:bookmarkStart w:id="1091" w:name="_Toc440620889"/>
      <w:bookmarkStart w:id="1092" w:name="_Toc440631524"/>
      <w:bookmarkStart w:id="1093" w:name="_Toc440875763"/>
      <w:bookmarkStart w:id="1094" w:name="_Toc441131787"/>
      <w:r w:rsidRPr="00D904EF">
        <w:rPr>
          <w:szCs w:val="24"/>
        </w:rPr>
        <w:t>Форма Справки о кадровых ресурсах</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5" w:name="_Toc98253950"/>
      <w:bookmarkStart w:id="1096" w:name="_Toc157248202"/>
      <w:bookmarkStart w:id="1097" w:name="_Toc157496571"/>
      <w:bookmarkStart w:id="1098" w:name="_Toc158206110"/>
      <w:bookmarkStart w:id="1099" w:name="_Toc164057795"/>
      <w:bookmarkStart w:id="1100" w:name="_Toc164137145"/>
      <w:bookmarkStart w:id="1101" w:name="_Toc164161305"/>
      <w:bookmarkStart w:id="1102" w:name="_Toc165173876"/>
      <w:r>
        <w:rPr>
          <w:b/>
          <w:szCs w:val="24"/>
        </w:rPr>
        <w:br w:type="page"/>
      </w:r>
    </w:p>
    <w:p w:rsidR="004F4D80" w:rsidRPr="00D904EF" w:rsidRDefault="004F4D80" w:rsidP="004F4D80">
      <w:pPr>
        <w:pStyle w:val="3"/>
        <w:rPr>
          <w:szCs w:val="24"/>
        </w:rPr>
      </w:pPr>
      <w:bookmarkStart w:id="1103" w:name="_Toc439170700"/>
      <w:bookmarkStart w:id="1104" w:name="_Toc439172802"/>
      <w:bookmarkStart w:id="1105" w:name="_Toc439173246"/>
      <w:bookmarkStart w:id="1106" w:name="_Toc439238242"/>
      <w:bookmarkStart w:id="1107" w:name="_Toc439252789"/>
      <w:bookmarkStart w:id="1108" w:name="_Toc439323763"/>
      <w:bookmarkStart w:id="1109" w:name="_Toc440361400"/>
      <w:bookmarkStart w:id="1110" w:name="_Toc440376282"/>
      <w:bookmarkStart w:id="1111" w:name="_Toc440382540"/>
      <w:bookmarkStart w:id="1112" w:name="_Toc440447210"/>
      <w:bookmarkStart w:id="1113" w:name="_Toc440620890"/>
      <w:bookmarkStart w:id="1114" w:name="_Toc440631525"/>
      <w:bookmarkStart w:id="1115" w:name="_Toc440875764"/>
      <w:bookmarkStart w:id="1116" w:name="_Toc441131788"/>
      <w:r w:rsidRPr="00D904EF">
        <w:rPr>
          <w:szCs w:val="24"/>
        </w:rPr>
        <w:lastRenderedPageBreak/>
        <w:t>Инструкции по заполнению</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52835">
        <w:rPr>
          <w:sz w:val="24"/>
          <w:szCs w:val="24"/>
        </w:rPr>
        <w:fldChar w:fldCharType="begin"/>
      </w:r>
      <w:r w:rsidR="00D90031">
        <w:rPr>
          <w:sz w:val="24"/>
          <w:szCs w:val="24"/>
        </w:rPr>
        <w:instrText xml:space="preserve"> REF _Ref55336310 \r \h </w:instrText>
      </w:r>
      <w:r w:rsidR="00D52835">
        <w:rPr>
          <w:sz w:val="24"/>
          <w:szCs w:val="24"/>
        </w:rPr>
      </w:r>
      <w:r w:rsidR="00D52835">
        <w:rPr>
          <w:sz w:val="24"/>
          <w:szCs w:val="24"/>
        </w:rPr>
        <w:fldChar w:fldCharType="separate"/>
      </w:r>
      <w:r w:rsidR="008E0092">
        <w:rPr>
          <w:sz w:val="24"/>
          <w:szCs w:val="24"/>
        </w:rPr>
        <w:t>5.1</w:t>
      </w:r>
      <w:r w:rsidR="00D5283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7" w:name="_Toc165173881"/>
      <w:bookmarkStart w:id="1118" w:name="_Ref194749267"/>
      <w:bookmarkStart w:id="1119" w:name="_Toc423423677"/>
      <w:bookmarkStart w:id="1120" w:name="_Ref440271993"/>
      <w:bookmarkStart w:id="1121" w:name="_Ref440274659"/>
      <w:bookmarkStart w:id="1122" w:name="_Toc441131789"/>
      <w:bookmarkStart w:id="1123" w:name="_Ref90381523"/>
      <w:bookmarkStart w:id="1124" w:name="_Toc90385124"/>
      <w:bookmarkStart w:id="1125" w:name="_Ref96861029"/>
      <w:bookmarkStart w:id="1126" w:name="_Toc97651410"/>
      <w:bookmarkStart w:id="112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17"/>
      <w:bookmarkEnd w:id="1118"/>
      <w:bookmarkEnd w:id="1119"/>
      <w:bookmarkEnd w:id="1120"/>
      <w:bookmarkEnd w:id="1121"/>
      <w:bookmarkEnd w:id="1122"/>
    </w:p>
    <w:p w:rsidR="004F4D80" w:rsidRPr="00D904EF" w:rsidRDefault="004F4D80" w:rsidP="004F4D80">
      <w:pPr>
        <w:pStyle w:val="3"/>
        <w:rPr>
          <w:szCs w:val="24"/>
        </w:rPr>
      </w:pPr>
      <w:bookmarkStart w:id="1128" w:name="_Toc97651411"/>
      <w:bookmarkStart w:id="1129" w:name="_Toc98253956"/>
      <w:bookmarkStart w:id="1130" w:name="_Toc157248208"/>
      <w:bookmarkStart w:id="1131" w:name="_Toc157496577"/>
      <w:bookmarkStart w:id="1132" w:name="_Toc158206116"/>
      <w:bookmarkStart w:id="1133" w:name="_Toc164057801"/>
      <w:bookmarkStart w:id="1134" w:name="_Toc164137151"/>
      <w:bookmarkStart w:id="1135" w:name="_Toc164161311"/>
      <w:bookmarkStart w:id="1136" w:name="_Toc165173882"/>
      <w:bookmarkStart w:id="1137" w:name="_Toc439170702"/>
      <w:bookmarkStart w:id="1138" w:name="_Toc439172804"/>
      <w:bookmarkStart w:id="1139" w:name="_Toc439173248"/>
      <w:bookmarkStart w:id="1140" w:name="_Toc439238244"/>
      <w:bookmarkStart w:id="1141" w:name="_Toc439252791"/>
      <w:bookmarkStart w:id="1142" w:name="_Toc439323765"/>
      <w:bookmarkStart w:id="1143" w:name="_Toc440361402"/>
      <w:bookmarkStart w:id="1144" w:name="_Toc440376284"/>
      <w:bookmarkStart w:id="1145" w:name="_Toc440382542"/>
      <w:bookmarkStart w:id="1146" w:name="_Toc440447212"/>
      <w:bookmarkStart w:id="1147" w:name="_Toc440620892"/>
      <w:bookmarkStart w:id="1148" w:name="_Toc440631527"/>
      <w:bookmarkStart w:id="1149" w:name="_Toc440875766"/>
      <w:bookmarkStart w:id="1150" w:name="_Toc4411317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51" w:name="_Toc97651412"/>
      <w:bookmarkStart w:id="1152" w:name="_Toc98253957"/>
      <w:bookmarkStart w:id="1153" w:name="_Toc157248209"/>
      <w:bookmarkStart w:id="1154" w:name="_Toc157496578"/>
      <w:bookmarkStart w:id="1155" w:name="_Toc158206117"/>
      <w:bookmarkStart w:id="1156" w:name="_Toc164057802"/>
      <w:bookmarkStart w:id="1157" w:name="_Toc164137152"/>
      <w:bookmarkStart w:id="1158" w:name="_Toc164161312"/>
      <w:bookmarkStart w:id="1159" w:name="_Toc165173883"/>
      <w:r>
        <w:rPr>
          <w:b/>
          <w:szCs w:val="24"/>
        </w:rPr>
        <w:br w:type="page"/>
      </w:r>
    </w:p>
    <w:p w:rsidR="004F4D80" w:rsidRPr="00D904EF" w:rsidRDefault="004F4D80" w:rsidP="004F4D80">
      <w:pPr>
        <w:pStyle w:val="3"/>
        <w:rPr>
          <w:szCs w:val="24"/>
        </w:rPr>
      </w:pPr>
      <w:bookmarkStart w:id="1160" w:name="_Toc439170703"/>
      <w:bookmarkStart w:id="1161" w:name="_Toc439172805"/>
      <w:bookmarkStart w:id="1162" w:name="_Toc439173249"/>
      <w:bookmarkStart w:id="1163" w:name="_Toc439238245"/>
      <w:bookmarkStart w:id="1164" w:name="_Toc439252792"/>
      <w:bookmarkStart w:id="1165" w:name="_Toc439323766"/>
      <w:bookmarkStart w:id="1166" w:name="_Toc440361403"/>
      <w:bookmarkStart w:id="1167" w:name="_Toc440376285"/>
      <w:bookmarkStart w:id="1168" w:name="_Toc440382543"/>
      <w:bookmarkStart w:id="1169" w:name="_Toc440447213"/>
      <w:bookmarkStart w:id="1170" w:name="_Toc440620893"/>
      <w:bookmarkStart w:id="1171" w:name="_Toc440631528"/>
      <w:bookmarkStart w:id="1172" w:name="_Toc440875767"/>
      <w:bookmarkStart w:id="1173" w:name="_Toc441131791"/>
      <w:r w:rsidRPr="00D904EF">
        <w:rPr>
          <w:szCs w:val="24"/>
        </w:rPr>
        <w:lastRenderedPageBreak/>
        <w:t>Инструкции по заполнению</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D52835">
        <w:rPr>
          <w:sz w:val="24"/>
          <w:szCs w:val="24"/>
        </w:rPr>
        <w:fldChar w:fldCharType="begin"/>
      </w:r>
      <w:r w:rsidR="00D90031">
        <w:rPr>
          <w:sz w:val="24"/>
          <w:szCs w:val="24"/>
        </w:rPr>
        <w:instrText xml:space="preserve"> REF _Ref55336310 \r \h </w:instrText>
      </w:r>
      <w:r w:rsidR="00D52835">
        <w:rPr>
          <w:sz w:val="24"/>
          <w:szCs w:val="24"/>
        </w:rPr>
      </w:r>
      <w:r w:rsidR="00D52835">
        <w:rPr>
          <w:sz w:val="24"/>
          <w:szCs w:val="24"/>
        </w:rPr>
        <w:fldChar w:fldCharType="separate"/>
      </w:r>
      <w:r w:rsidR="008E0092">
        <w:rPr>
          <w:sz w:val="24"/>
          <w:szCs w:val="24"/>
        </w:rPr>
        <w:t>5.1</w:t>
      </w:r>
      <w:r w:rsidR="00D5283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3"/>
    <w:bookmarkEnd w:id="1124"/>
    <w:bookmarkEnd w:id="1125"/>
    <w:bookmarkEnd w:id="1126"/>
    <w:bookmarkEnd w:id="1127"/>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4"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5" w:name="_Toc423423680"/>
      <w:bookmarkStart w:id="1176" w:name="_Ref440272035"/>
      <w:bookmarkStart w:id="1177" w:name="_Ref440274733"/>
      <w:bookmarkStart w:id="1178" w:name="_Toc441131792"/>
      <w:bookmarkStart w:id="1179" w:name="_Ref444180906"/>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4"/>
      <w:bookmarkEnd w:id="1175"/>
      <w:bookmarkEnd w:id="1176"/>
      <w:bookmarkEnd w:id="1177"/>
      <w:bookmarkEnd w:id="1178"/>
      <w:bookmarkEnd w:id="1179"/>
    </w:p>
    <w:p w:rsidR="004F4D80" w:rsidRPr="00E87023" w:rsidRDefault="004F4D80" w:rsidP="004F4D80">
      <w:pPr>
        <w:pStyle w:val="3"/>
        <w:rPr>
          <w:sz w:val="22"/>
        </w:rPr>
      </w:pPr>
      <w:bookmarkStart w:id="1180" w:name="_Toc343690584"/>
      <w:bookmarkStart w:id="1181" w:name="_Toc372294428"/>
      <w:bookmarkStart w:id="1182" w:name="_Toc379288896"/>
      <w:bookmarkStart w:id="1183" w:name="_Toc384734780"/>
      <w:bookmarkStart w:id="1184" w:name="_Toc396984078"/>
      <w:bookmarkStart w:id="1185" w:name="_Toc423423681"/>
      <w:bookmarkStart w:id="1186" w:name="_Toc439170710"/>
      <w:bookmarkStart w:id="1187" w:name="_Toc439172812"/>
      <w:bookmarkStart w:id="1188" w:name="_Toc439173253"/>
      <w:bookmarkStart w:id="1189" w:name="_Toc439238249"/>
      <w:bookmarkStart w:id="1190" w:name="_Toc439252796"/>
      <w:bookmarkStart w:id="1191" w:name="_Toc439323770"/>
      <w:bookmarkStart w:id="1192" w:name="_Toc440361405"/>
      <w:bookmarkStart w:id="1193" w:name="_Toc440376287"/>
      <w:bookmarkStart w:id="1194" w:name="_Toc440382545"/>
      <w:bookmarkStart w:id="1195" w:name="_Toc440447215"/>
      <w:bookmarkStart w:id="1196" w:name="_Toc440620895"/>
      <w:bookmarkStart w:id="1197" w:name="_Toc440631530"/>
      <w:bookmarkStart w:id="1198" w:name="_Toc440875769"/>
      <w:bookmarkStart w:id="1199" w:name="_Toc4411317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200" w:name="_Toc343690585"/>
      <w:bookmarkStart w:id="1201" w:name="_Toc372294429"/>
      <w:bookmarkStart w:id="1202" w:name="_Toc379288897"/>
      <w:bookmarkStart w:id="1203" w:name="_Toc384734781"/>
      <w:bookmarkStart w:id="1204" w:name="_Toc396984079"/>
      <w:bookmarkStart w:id="1205" w:name="_Toc423423682"/>
      <w:bookmarkStart w:id="1206" w:name="_Toc439170711"/>
      <w:bookmarkStart w:id="1207" w:name="_Toc439172813"/>
      <w:bookmarkStart w:id="1208" w:name="_Toc439173254"/>
      <w:bookmarkStart w:id="1209" w:name="_Toc439238250"/>
      <w:bookmarkStart w:id="1210" w:name="_Toc439252797"/>
      <w:bookmarkStart w:id="1211" w:name="_Toc439323771"/>
      <w:bookmarkStart w:id="1212" w:name="_Toc440361406"/>
      <w:bookmarkStart w:id="1213" w:name="_Toc440376288"/>
      <w:bookmarkStart w:id="1214" w:name="_Toc440382546"/>
      <w:bookmarkStart w:id="1215" w:name="_Toc440447216"/>
      <w:bookmarkStart w:id="1216" w:name="_Toc440620896"/>
      <w:bookmarkStart w:id="1217" w:name="_Toc440631531"/>
      <w:bookmarkStart w:id="1218" w:name="_Toc440875770"/>
      <w:bookmarkStart w:id="1219" w:name="_Toc441131794"/>
      <w:r w:rsidRPr="00D27071">
        <w:rPr>
          <w:szCs w:val="24"/>
        </w:rPr>
        <w:lastRenderedPageBreak/>
        <w:t>Инструкции по заполнению</w:t>
      </w:r>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D52835">
        <w:rPr>
          <w:sz w:val="24"/>
          <w:szCs w:val="24"/>
        </w:rPr>
        <w:fldChar w:fldCharType="begin"/>
      </w:r>
      <w:r w:rsidR="00D90031">
        <w:rPr>
          <w:sz w:val="24"/>
          <w:szCs w:val="24"/>
        </w:rPr>
        <w:instrText xml:space="preserve"> REF _Ref55336310 \r \h </w:instrText>
      </w:r>
      <w:r w:rsidR="00D52835">
        <w:rPr>
          <w:sz w:val="24"/>
          <w:szCs w:val="24"/>
        </w:rPr>
      </w:r>
      <w:r w:rsidR="00D52835">
        <w:rPr>
          <w:sz w:val="24"/>
          <w:szCs w:val="24"/>
        </w:rPr>
        <w:fldChar w:fldCharType="separate"/>
      </w:r>
      <w:r w:rsidR="008E0092">
        <w:rPr>
          <w:sz w:val="24"/>
          <w:szCs w:val="24"/>
        </w:rPr>
        <w:t>5.1</w:t>
      </w:r>
      <w:r w:rsidR="00D52835">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2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21" w:name="_Toc423423683"/>
      <w:bookmarkStart w:id="1222" w:name="_Ref440272051"/>
      <w:bookmarkStart w:id="1223" w:name="_Ref440274744"/>
      <w:bookmarkStart w:id="1224" w:name="_Toc4411317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20"/>
      <w:bookmarkEnd w:id="1221"/>
      <w:bookmarkEnd w:id="1222"/>
      <w:bookmarkEnd w:id="1223"/>
      <w:bookmarkEnd w:id="1224"/>
    </w:p>
    <w:p w:rsidR="004F4D80" w:rsidRPr="008C4223" w:rsidRDefault="004F4D80" w:rsidP="004F4D80">
      <w:pPr>
        <w:pStyle w:val="3"/>
        <w:rPr>
          <w:szCs w:val="24"/>
        </w:rPr>
      </w:pPr>
      <w:bookmarkStart w:id="1225" w:name="_Toc343690587"/>
      <w:bookmarkStart w:id="1226" w:name="_Toc372294431"/>
      <w:bookmarkStart w:id="1227" w:name="_Toc379288899"/>
      <w:bookmarkStart w:id="1228" w:name="_Toc384734783"/>
      <w:bookmarkStart w:id="1229" w:name="_Toc396984081"/>
      <w:bookmarkStart w:id="1230" w:name="_Toc423423684"/>
      <w:bookmarkStart w:id="1231" w:name="_Toc439170713"/>
      <w:bookmarkStart w:id="1232" w:name="_Toc439172815"/>
      <w:bookmarkStart w:id="1233" w:name="_Toc439173256"/>
      <w:bookmarkStart w:id="1234" w:name="_Toc439238252"/>
      <w:bookmarkStart w:id="1235" w:name="_Toc439252799"/>
      <w:bookmarkStart w:id="1236" w:name="_Toc439323773"/>
      <w:bookmarkStart w:id="1237" w:name="_Toc440361408"/>
      <w:bookmarkStart w:id="1238" w:name="_Toc440376290"/>
      <w:bookmarkStart w:id="1239" w:name="_Toc440382548"/>
      <w:bookmarkStart w:id="1240" w:name="_Toc440447218"/>
      <w:bookmarkStart w:id="1241" w:name="_Toc440620898"/>
      <w:bookmarkStart w:id="1242" w:name="_Toc440631533"/>
      <w:bookmarkStart w:id="1243" w:name="_Toc440875772"/>
      <w:bookmarkStart w:id="1244" w:name="_Toc441131796"/>
      <w:r w:rsidRPr="008C4223">
        <w:rPr>
          <w:szCs w:val="24"/>
        </w:rPr>
        <w:t xml:space="preserve">Форма </w:t>
      </w:r>
      <w:bookmarkEnd w:id="1225"/>
      <w:bookmarkEnd w:id="1226"/>
      <w:bookmarkEnd w:id="1227"/>
      <w:bookmarkEnd w:id="1228"/>
      <w:bookmarkEnd w:id="1229"/>
      <w:bookmarkEnd w:id="1230"/>
      <w:bookmarkEnd w:id="1231"/>
      <w:bookmarkEnd w:id="1232"/>
      <w:bookmarkEnd w:id="1233"/>
      <w:bookmarkEnd w:id="1234"/>
      <w:bookmarkEnd w:id="1235"/>
      <w:r w:rsidR="000D70B6" w:rsidRPr="000D70B6">
        <w:rPr>
          <w:szCs w:val="24"/>
        </w:rPr>
        <w:t>Согласия на обработку персональных данных</w:t>
      </w:r>
      <w:bookmarkEnd w:id="1236"/>
      <w:bookmarkEnd w:id="1237"/>
      <w:bookmarkEnd w:id="1238"/>
      <w:bookmarkEnd w:id="1239"/>
      <w:bookmarkEnd w:id="1240"/>
      <w:bookmarkEnd w:id="1241"/>
      <w:bookmarkEnd w:id="1242"/>
      <w:bookmarkEnd w:id="1243"/>
      <w:bookmarkEnd w:id="124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5" w:name="_Toc439252801"/>
      <w:bookmarkStart w:id="1246" w:name="_Toc439323774"/>
      <w:bookmarkStart w:id="1247" w:name="_Toc440361409"/>
      <w:bookmarkStart w:id="1248" w:name="_Toc440376291"/>
      <w:bookmarkStart w:id="1249" w:name="_Toc440382549"/>
      <w:bookmarkStart w:id="1250" w:name="_Toc440447219"/>
      <w:bookmarkStart w:id="1251" w:name="_Toc440620899"/>
      <w:bookmarkStart w:id="1252" w:name="_Toc440631534"/>
      <w:bookmarkStart w:id="1253" w:name="_Toc440875773"/>
      <w:bookmarkStart w:id="1254" w:name="_Toc441131797"/>
      <w:r w:rsidRPr="005A2CAE">
        <w:rPr>
          <w:szCs w:val="24"/>
        </w:rPr>
        <w:lastRenderedPageBreak/>
        <w:t>Инструкции по заполнению</w:t>
      </w:r>
      <w:bookmarkEnd w:id="1245"/>
      <w:bookmarkEnd w:id="1246"/>
      <w:bookmarkEnd w:id="1247"/>
      <w:bookmarkEnd w:id="1248"/>
      <w:bookmarkEnd w:id="1249"/>
      <w:bookmarkEnd w:id="1250"/>
      <w:bookmarkEnd w:id="1251"/>
      <w:bookmarkEnd w:id="1252"/>
      <w:bookmarkEnd w:id="1253"/>
      <w:bookmarkEnd w:id="125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5" w:name="_Ref440272256"/>
      <w:bookmarkStart w:id="1256" w:name="_Ref440272678"/>
      <w:bookmarkStart w:id="1257" w:name="_Ref440274944"/>
      <w:bookmarkStart w:id="1258" w:name="_Toc441131798"/>
      <w:r w:rsidRPr="007A6A39">
        <w:lastRenderedPageBreak/>
        <w:t>Соглашение о неустойке (форма 1</w:t>
      </w:r>
      <w:r w:rsidR="00635719">
        <w:t>4</w:t>
      </w:r>
      <w:r w:rsidRPr="007A6A39">
        <w:t>)</w:t>
      </w:r>
      <w:bookmarkEnd w:id="1255"/>
      <w:bookmarkEnd w:id="1256"/>
      <w:bookmarkEnd w:id="1257"/>
      <w:bookmarkEnd w:id="1258"/>
    </w:p>
    <w:p w:rsidR="007A6A39" w:rsidRPr="007A6A39" w:rsidRDefault="007A6A39" w:rsidP="007A6A39">
      <w:pPr>
        <w:pStyle w:val="3"/>
        <w:rPr>
          <w:szCs w:val="24"/>
        </w:rPr>
      </w:pPr>
      <w:bookmarkStart w:id="1259" w:name="_Toc439170715"/>
      <w:bookmarkStart w:id="1260" w:name="_Toc439172817"/>
      <w:bookmarkStart w:id="1261" w:name="_Toc439173259"/>
      <w:bookmarkStart w:id="1262" w:name="_Toc439238255"/>
      <w:bookmarkStart w:id="1263" w:name="_Toc439252803"/>
      <w:bookmarkStart w:id="1264" w:name="_Toc439323776"/>
      <w:bookmarkStart w:id="1265" w:name="_Toc440361411"/>
      <w:bookmarkStart w:id="1266" w:name="_Toc440376293"/>
      <w:bookmarkStart w:id="1267" w:name="_Toc440382551"/>
      <w:bookmarkStart w:id="1268" w:name="_Toc440447221"/>
      <w:bookmarkStart w:id="1269" w:name="_Toc440620901"/>
      <w:bookmarkStart w:id="1270" w:name="_Toc440631536"/>
      <w:bookmarkStart w:id="1271" w:name="_Toc440875775"/>
      <w:bookmarkStart w:id="1272" w:name="_Toc441131799"/>
      <w:r w:rsidRPr="007A6A39">
        <w:rPr>
          <w:szCs w:val="24"/>
        </w:rPr>
        <w:t>Форма соглашени</w:t>
      </w:r>
      <w:r w:rsidR="00E47073">
        <w:rPr>
          <w:szCs w:val="24"/>
        </w:rPr>
        <w:t>я</w:t>
      </w:r>
      <w:r w:rsidRPr="007A6A39">
        <w:rPr>
          <w:szCs w:val="24"/>
        </w:rPr>
        <w:t xml:space="preserve"> о неустойке</w:t>
      </w:r>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D52835">
        <w:rPr>
          <w:vertAlign w:val="subscript"/>
        </w:rPr>
        <w:fldChar w:fldCharType="begin"/>
      </w:r>
      <w:r>
        <w:rPr>
          <w:vertAlign w:val="subscript"/>
        </w:rPr>
        <w:instrText xml:space="preserve"> REF _Ref440275279 \r \h </w:instrText>
      </w:r>
      <w:r w:rsidR="00D52835">
        <w:rPr>
          <w:vertAlign w:val="subscript"/>
        </w:rPr>
      </w:r>
      <w:r w:rsidR="00D52835">
        <w:rPr>
          <w:vertAlign w:val="subscript"/>
        </w:rPr>
        <w:fldChar w:fldCharType="separate"/>
      </w:r>
      <w:r w:rsidR="008E0092">
        <w:rPr>
          <w:vertAlign w:val="subscript"/>
        </w:rPr>
        <w:t>1.1.4</w:t>
      </w:r>
      <w:r w:rsidR="00D5283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7A6A39" w:rsidRDefault="00317FCD" w:rsidP="00317FC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D52835">
        <w:rPr>
          <w:vertAlign w:val="subscript"/>
        </w:rPr>
        <w:fldChar w:fldCharType="begin"/>
      </w:r>
      <w:r>
        <w:rPr>
          <w:vertAlign w:val="subscript"/>
        </w:rPr>
        <w:instrText xml:space="preserve"> REF _Ref440275279 \r \h </w:instrText>
      </w:r>
      <w:r w:rsidR="00D52835">
        <w:rPr>
          <w:vertAlign w:val="subscript"/>
        </w:rPr>
      </w:r>
      <w:r w:rsidR="00D52835">
        <w:rPr>
          <w:vertAlign w:val="subscript"/>
        </w:rPr>
        <w:fldChar w:fldCharType="separate"/>
      </w:r>
      <w:r w:rsidR="008E0092">
        <w:rPr>
          <w:vertAlign w:val="subscript"/>
        </w:rPr>
        <w:t>1.1.4</w:t>
      </w:r>
      <w:r w:rsidR="00D52835">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3" w:name="_Toc439170716"/>
      <w:bookmarkStart w:id="1274" w:name="_Toc439172818"/>
      <w:bookmarkStart w:id="1275" w:name="_Toc439173260"/>
      <w:bookmarkStart w:id="1276" w:name="_Toc439238256"/>
      <w:bookmarkStart w:id="1277" w:name="_Toc439252804"/>
      <w:bookmarkStart w:id="1278" w:name="_Toc439323777"/>
      <w:bookmarkStart w:id="1279" w:name="_Toc440361412"/>
      <w:bookmarkStart w:id="1280" w:name="_Toc440376294"/>
      <w:bookmarkStart w:id="1281" w:name="_Toc440382552"/>
      <w:bookmarkStart w:id="1282" w:name="_Toc440447222"/>
      <w:bookmarkStart w:id="1283" w:name="_Toc440620902"/>
      <w:bookmarkStart w:id="1284" w:name="_Toc440631537"/>
      <w:bookmarkStart w:id="1285" w:name="_Toc440875776"/>
      <w:bookmarkStart w:id="1286" w:name="_Toc441131800"/>
      <w:r w:rsidRPr="007857E5">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D52835">
        <w:rPr>
          <w:sz w:val="24"/>
          <w:szCs w:val="24"/>
        </w:rPr>
        <w:fldChar w:fldCharType="begin"/>
      </w:r>
      <w:r w:rsidR="00D90031">
        <w:rPr>
          <w:sz w:val="24"/>
          <w:szCs w:val="24"/>
        </w:rPr>
        <w:instrText xml:space="preserve"> REF _Ref55336310 \r \h </w:instrText>
      </w:r>
      <w:r w:rsidR="00D52835">
        <w:rPr>
          <w:sz w:val="24"/>
          <w:szCs w:val="24"/>
        </w:rPr>
      </w:r>
      <w:r w:rsidR="00D52835">
        <w:rPr>
          <w:sz w:val="24"/>
          <w:szCs w:val="24"/>
        </w:rPr>
        <w:fldChar w:fldCharType="separate"/>
      </w:r>
      <w:r w:rsidR="008E0092">
        <w:rPr>
          <w:sz w:val="24"/>
          <w:szCs w:val="24"/>
        </w:rPr>
        <w:t>5.1</w:t>
      </w:r>
      <w:r w:rsidR="00D5283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7" w:name="_Ref440272274"/>
      <w:bookmarkStart w:id="1288" w:name="_Ref440274756"/>
      <w:bookmarkStart w:id="1289" w:name="_Toc4411318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7"/>
      <w:bookmarkEnd w:id="1288"/>
      <w:bookmarkEnd w:id="1289"/>
    </w:p>
    <w:p w:rsidR="007857E5" w:rsidRPr="00E47073" w:rsidRDefault="007857E5" w:rsidP="007857E5">
      <w:pPr>
        <w:pStyle w:val="3"/>
        <w:rPr>
          <w:szCs w:val="24"/>
        </w:rPr>
      </w:pPr>
      <w:bookmarkStart w:id="1290" w:name="_Toc439170718"/>
      <w:bookmarkStart w:id="1291" w:name="_Toc439172820"/>
      <w:bookmarkStart w:id="1292" w:name="_Toc439173262"/>
      <w:bookmarkStart w:id="1293" w:name="_Toc439238258"/>
      <w:bookmarkStart w:id="1294" w:name="_Toc439252806"/>
      <w:bookmarkStart w:id="1295" w:name="_Toc439323779"/>
      <w:bookmarkStart w:id="1296" w:name="_Toc440361414"/>
      <w:bookmarkStart w:id="1297" w:name="_Toc440376296"/>
      <w:bookmarkStart w:id="1298" w:name="_Toc440382554"/>
      <w:bookmarkStart w:id="1299" w:name="_Toc440447224"/>
      <w:bookmarkStart w:id="1300" w:name="_Toc440620904"/>
      <w:bookmarkStart w:id="1301" w:name="_Toc440631539"/>
      <w:bookmarkStart w:id="1302" w:name="_Toc440875778"/>
      <w:bookmarkStart w:id="1303" w:name="_Toc441131802"/>
      <w:r w:rsidRPr="00E47073">
        <w:rPr>
          <w:szCs w:val="24"/>
        </w:rPr>
        <w:t xml:space="preserve">Форма </w:t>
      </w:r>
      <w:bookmarkEnd w:id="1290"/>
      <w:r w:rsidR="00E47073" w:rsidRPr="00E47073">
        <w:rPr>
          <w:szCs w:val="24"/>
        </w:rPr>
        <w:t>согласия Участника налоговым органам на разглашение сведений, составляющих налоговую тайну</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4" w:name="_Toc300142269"/>
      <w:bookmarkStart w:id="1305" w:name="_Toc309735391"/>
      <w:bookmarkStart w:id="1306"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4"/>
      <w:r w:rsidRPr="007857E5">
        <w:rPr>
          <w:b/>
          <w:bCs w:val="0"/>
          <w:snapToGrid w:val="0"/>
          <w:sz w:val="24"/>
          <w:szCs w:val="24"/>
        </w:rPr>
        <w:t xml:space="preserve"> </w:t>
      </w:r>
      <w:bookmarkEnd w:id="1305"/>
      <w:bookmarkEnd w:id="1306"/>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7" w:name="_Toc439170719"/>
      <w:bookmarkStart w:id="1308" w:name="_Toc439172821"/>
      <w:bookmarkStart w:id="1309" w:name="_Toc439173263"/>
      <w:bookmarkStart w:id="1310" w:name="_Toc439238259"/>
      <w:bookmarkStart w:id="1311" w:name="_Toc439252807"/>
      <w:bookmarkStart w:id="1312" w:name="_Toc439323780"/>
      <w:bookmarkStart w:id="1313" w:name="_Toc440361415"/>
      <w:bookmarkStart w:id="1314" w:name="_Toc440376297"/>
      <w:bookmarkStart w:id="1315" w:name="_Toc440382555"/>
      <w:bookmarkStart w:id="1316" w:name="_Toc440447225"/>
      <w:bookmarkStart w:id="1317" w:name="_Toc440620905"/>
      <w:bookmarkStart w:id="1318" w:name="_Toc440631540"/>
      <w:bookmarkStart w:id="1319" w:name="_Toc440875779"/>
      <w:bookmarkStart w:id="1320" w:name="_Toc441131803"/>
      <w:r w:rsidRPr="007857E5">
        <w:rPr>
          <w:szCs w:val="24"/>
        </w:rPr>
        <w:lastRenderedPageBreak/>
        <w:t>Инструкции по заполнению</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D52835">
        <w:rPr>
          <w:sz w:val="24"/>
          <w:szCs w:val="24"/>
        </w:rPr>
        <w:fldChar w:fldCharType="begin"/>
      </w:r>
      <w:r w:rsidR="00D90031">
        <w:rPr>
          <w:sz w:val="24"/>
          <w:szCs w:val="24"/>
        </w:rPr>
        <w:instrText xml:space="preserve"> REF _Ref55336310 \r \h </w:instrText>
      </w:r>
      <w:r w:rsidR="00D52835">
        <w:rPr>
          <w:sz w:val="24"/>
          <w:szCs w:val="24"/>
        </w:rPr>
      </w:r>
      <w:r w:rsidR="00D52835">
        <w:rPr>
          <w:sz w:val="24"/>
          <w:szCs w:val="24"/>
        </w:rPr>
        <w:fldChar w:fldCharType="separate"/>
      </w:r>
      <w:r w:rsidR="008E0092">
        <w:rPr>
          <w:sz w:val="24"/>
          <w:szCs w:val="24"/>
        </w:rPr>
        <w:t>5.1</w:t>
      </w:r>
      <w:r w:rsidR="00D5283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8"/>
          <w:headerReference w:type="default" r:id="rId49"/>
          <w:footerReference w:type="even" r:id="rId50"/>
          <w:headerReference w:type="first" r:id="rId51"/>
          <w:footerReference w:type="first" r:id="rId5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21" w:name="_Ref93268095"/>
      <w:bookmarkStart w:id="1322" w:name="_Ref93268099"/>
      <w:bookmarkStart w:id="1323" w:name="_Toc98253958"/>
      <w:bookmarkStart w:id="1324" w:name="_Toc165173884"/>
      <w:bookmarkStart w:id="1325" w:name="_Toc423423678"/>
      <w:bookmarkStart w:id="1326" w:name="_Ref440272510"/>
      <w:bookmarkStart w:id="1327" w:name="_Ref440274961"/>
      <w:bookmarkStart w:id="1328" w:name="_Ref90381141"/>
      <w:bookmarkStart w:id="1329" w:name="_Toc90385121"/>
      <w:bookmarkStart w:id="1330" w:name="_Toc98253952"/>
      <w:bookmarkStart w:id="1331" w:name="_Toc165173878"/>
      <w:bookmarkStart w:id="1332" w:name="_Toc423427449"/>
      <w:bookmarkStart w:id="1333" w:name="_Toc4411318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635719" w:rsidRPr="00D904EF" w:rsidRDefault="00635719" w:rsidP="00635719">
      <w:pPr>
        <w:pStyle w:val="3"/>
        <w:rPr>
          <w:szCs w:val="24"/>
        </w:rPr>
      </w:pPr>
      <w:bookmarkStart w:id="1334" w:name="_Toc90385125"/>
      <w:bookmarkStart w:id="1335" w:name="_Toc439170705"/>
      <w:bookmarkStart w:id="1336" w:name="_Toc439172807"/>
      <w:bookmarkStart w:id="1337" w:name="_Toc439173268"/>
      <w:bookmarkStart w:id="1338" w:name="_Toc439238264"/>
      <w:bookmarkStart w:id="1339" w:name="_Toc439252812"/>
      <w:bookmarkStart w:id="1340" w:name="_Toc439323785"/>
      <w:bookmarkStart w:id="1341" w:name="_Toc440361420"/>
      <w:bookmarkStart w:id="1342" w:name="_Toc440376302"/>
      <w:bookmarkStart w:id="1343" w:name="_Toc440382560"/>
      <w:bookmarkStart w:id="1344" w:name="_Toc440447230"/>
      <w:bookmarkStart w:id="1345" w:name="_Toc440620910"/>
      <w:bookmarkStart w:id="1346" w:name="_Toc440631545"/>
      <w:bookmarkStart w:id="1347" w:name="_Toc440875781"/>
      <w:bookmarkStart w:id="1348" w:name="_Toc441131805"/>
      <w:r w:rsidRPr="00D904EF">
        <w:rPr>
          <w:szCs w:val="24"/>
        </w:rPr>
        <w:t xml:space="preserve">Форма </w:t>
      </w:r>
      <w:bookmarkEnd w:id="1334"/>
      <w:bookmarkEnd w:id="1335"/>
      <w:bookmarkEnd w:id="1336"/>
      <w:bookmarkEnd w:id="1337"/>
      <w:bookmarkEnd w:id="1338"/>
      <w:bookmarkEnd w:id="1339"/>
      <w:bookmarkEnd w:id="1340"/>
      <w:bookmarkEnd w:id="1341"/>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42"/>
      <w:bookmarkEnd w:id="1343"/>
      <w:bookmarkEnd w:id="1344"/>
      <w:r w:rsidR="00D35266">
        <w:rPr>
          <w:szCs w:val="24"/>
        </w:rPr>
        <w:t>субподрядчиками</w:t>
      </w:r>
      <w:bookmarkEnd w:id="1345"/>
      <w:bookmarkEnd w:id="1346"/>
      <w:bookmarkEnd w:id="1347"/>
      <w:bookmarkEnd w:id="134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9" w:name="_Toc90385126"/>
      <w:bookmarkStart w:id="1350" w:name="_Toc98253959"/>
      <w:bookmarkStart w:id="1351" w:name="_Toc157248211"/>
      <w:bookmarkStart w:id="1352" w:name="_Toc157496580"/>
      <w:bookmarkStart w:id="1353" w:name="_Toc158206119"/>
      <w:bookmarkStart w:id="1354" w:name="_Toc164057804"/>
      <w:bookmarkStart w:id="1355" w:name="_Toc164137154"/>
      <w:bookmarkStart w:id="1356" w:name="_Toc164161314"/>
      <w:bookmarkStart w:id="1357" w:name="_Toc165173885"/>
      <w:r>
        <w:rPr>
          <w:b/>
          <w:szCs w:val="24"/>
        </w:rPr>
        <w:br w:type="page"/>
      </w:r>
    </w:p>
    <w:p w:rsidR="00635719" w:rsidRPr="00D904EF" w:rsidRDefault="00635719" w:rsidP="00635719">
      <w:pPr>
        <w:pStyle w:val="3"/>
        <w:rPr>
          <w:szCs w:val="24"/>
        </w:rPr>
      </w:pPr>
      <w:bookmarkStart w:id="1358" w:name="_Toc439170706"/>
      <w:bookmarkStart w:id="1359" w:name="_Toc439172808"/>
      <w:bookmarkStart w:id="1360" w:name="_Toc439173269"/>
      <w:bookmarkStart w:id="1361" w:name="_Toc439238265"/>
      <w:bookmarkStart w:id="1362" w:name="_Toc439252813"/>
      <w:bookmarkStart w:id="1363" w:name="_Toc439323786"/>
      <w:bookmarkStart w:id="1364" w:name="_Toc440361421"/>
      <w:bookmarkStart w:id="1365" w:name="_Toc440376303"/>
      <w:bookmarkStart w:id="1366" w:name="_Toc440382561"/>
      <w:bookmarkStart w:id="1367" w:name="_Toc440447231"/>
      <w:bookmarkStart w:id="1368" w:name="_Toc440620911"/>
      <w:bookmarkStart w:id="1369" w:name="_Toc440631546"/>
      <w:bookmarkStart w:id="1370" w:name="_Toc440875782"/>
      <w:bookmarkStart w:id="1371" w:name="_Toc441131806"/>
      <w:r w:rsidRPr="00D904EF">
        <w:rPr>
          <w:szCs w:val="24"/>
        </w:rPr>
        <w:lastRenderedPageBreak/>
        <w:t>Инструкции по заполнению</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D52835">
        <w:rPr>
          <w:sz w:val="24"/>
          <w:szCs w:val="24"/>
        </w:rPr>
        <w:fldChar w:fldCharType="begin"/>
      </w:r>
      <w:r w:rsidR="00C718E2">
        <w:rPr>
          <w:sz w:val="24"/>
          <w:szCs w:val="24"/>
        </w:rPr>
        <w:instrText xml:space="preserve"> REF _Ref440271628 \r \h </w:instrText>
      </w:r>
      <w:r w:rsidR="00D52835">
        <w:rPr>
          <w:sz w:val="24"/>
          <w:szCs w:val="24"/>
        </w:rPr>
      </w:r>
      <w:r w:rsidR="00D52835">
        <w:rPr>
          <w:sz w:val="24"/>
          <w:szCs w:val="24"/>
        </w:rPr>
        <w:fldChar w:fldCharType="separate"/>
      </w:r>
      <w:r w:rsidR="008E0092">
        <w:rPr>
          <w:sz w:val="24"/>
          <w:szCs w:val="24"/>
        </w:rPr>
        <w:t>3.3.9</w:t>
      </w:r>
      <w:r w:rsidR="00D5283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D52835">
        <w:rPr>
          <w:sz w:val="24"/>
          <w:szCs w:val="24"/>
        </w:rPr>
        <w:fldChar w:fldCharType="begin"/>
      </w:r>
      <w:r w:rsidR="00D90031">
        <w:rPr>
          <w:sz w:val="24"/>
          <w:szCs w:val="24"/>
        </w:rPr>
        <w:instrText xml:space="preserve"> REF _Ref55336310 \r \h </w:instrText>
      </w:r>
      <w:r w:rsidR="00D52835">
        <w:rPr>
          <w:sz w:val="24"/>
          <w:szCs w:val="24"/>
        </w:rPr>
      </w:r>
      <w:r w:rsidR="00D52835">
        <w:rPr>
          <w:sz w:val="24"/>
          <w:szCs w:val="24"/>
        </w:rPr>
        <w:fldChar w:fldCharType="separate"/>
      </w:r>
      <w:r w:rsidR="008E0092">
        <w:rPr>
          <w:sz w:val="24"/>
          <w:szCs w:val="24"/>
        </w:rPr>
        <w:t>5.1</w:t>
      </w:r>
      <w:r w:rsidR="00D5283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D52835">
        <w:rPr>
          <w:sz w:val="24"/>
          <w:szCs w:val="24"/>
        </w:rPr>
        <w:fldChar w:fldCharType="begin"/>
      </w:r>
      <w:r w:rsidR="00D90031">
        <w:rPr>
          <w:sz w:val="24"/>
          <w:szCs w:val="24"/>
        </w:rPr>
        <w:instrText xml:space="preserve"> REF _Ref440274337 \r \h </w:instrText>
      </w:r>
      <w:r w:rsidR="00D52835">
        <w:rPr>
          <w:sz w:val="24"/>
          <w:szCs w:val="24"/>
        </w:rPr>
      </w:r>
      <w:r w:rsidR="00D52835">
        <w:rPr>
          <w:sz w:val="24"/>
          <w:szCs w:val="24"/>
        </w:rPr>
        <w:fldChar w:fldCharType="separate"/>
      </w:r>
      <w:r w:rsidR="008E0092">
        <w:rPr>
          <w:sz w:val="24"/>
          <w:szCs w:val="24"/>
        </w:rPr>
        <w:t>5.2</w:t>
      </w:r>
      <w:r w:rsidR="00D5283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D52835">
        <w:rPr>
          <w:sz w:val="24"/>
          <w:szCs w:val="24"/>
        </w:rPr>
        <w:fldChar w:fldCharType="begin"/>
      </w:r>
      <w:r w:rsidR="00D90031">
        <w:rPr>
          <w:sz w:val="24"/>
          <w:szCs w:val="24"/>
        </w:rPr>
        <w:instrText xml:space="preserve"> REF _Ref440274366 \r \h </w:instrText>
      </w:r>
      <w:r w:rsidR="00D52835">
        <w:rPr>
          <w:sz w:val="24"/>
          <w:szCs w:val="24"/>
        </w:rPr>
      </w:r>
      <w:r w:rsidR="00D52835">
        <w:rPr>
          <w:sz w:val="24"/>
          <w:szCs w:val="24"/>
        </w:rPr>
        <w:fldChar w:fldCharType="separate"/>
      </w:r>
      <w:r w:rsidR="008E0092">
        <w:rPr>
          <w:sz w:val="24"/>
          <w:szCs w:val="24"/>
        </w:rPr>
        <w:t>5.4</w:t>
      </w:r>
      <w:r w:rsidR="00D5283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2" w:name="_Ref440376324"/>
      <w:bookmarkStart w:id="1373" w:name="_Ref440376401"/>
      <w:bookmarkStart w:id="1374" w:name="_Toc4411318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2"/>
      <w:bookmarkEnd w:id="1373"/>
      <w:bookmarkEnd w:id="1374"/>
    </w:p>
    <w:p w:rsidR="00CA1534" w:rsidRPr="00D904EF" w:rsidRDefault="00CA1534" w:rsidP="00CA1534">
      <w:pPr>
        <w:pStyle w:val="3"/>
        <w:rPr>
          <w:szCs w:val="24"/>
        </w:rPr>
      </w:pPr>
      <w:bookmarkStart w:id="1375" w:name="_Toc440376305"/>
      <w:bookmarkStart w:id="1376" w:name="_Toc440382563"/>
      <w:bookmarkStart w:id="1377" w:name="_Toc440447233"/>
      <w:bookmarkStart w:id="1378" w:name="_Toc440620913"/>
      <w:bookmarkStart w:id="1379" w:name="_Toc440631548"/>
      <w:bookmarkStart w:id="1380" w:name="_Toc440875784"/>
      <w:bookmarkStart w:id="1381" w:name="_Toc4411318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5"/>
      <w:bookmarkEnd w:id="1376"/>
      <w:bookmarkEnd w:id="1377"/>
      <w:bookmarkEnd w:id="1378"/>
      <w:bookmarkEnd w:id="1379"/>
      <w:bookmarkEnd w:id="1380"/>
      <w:bookmarkEnd w:id="138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2" w:name="_Toc440376306"/>
      <w:bookmarkStart w:id="1383" w:name="_Toc440382564"/>
      <w:bookmarkStart w:id="1384" w:name="_Toc440447234"/>
      <w:bookmarkStart w:id="1385" w:name="_Toc440620914"/>
      <w:bookmarkStart w:id="1386" w:name="_Toc440631549"/>
      <w:bookmarkStart w:id="1387" w:name="_Toc440875785"/>
      <w:bookmarkStart w:id="1388" w:name="_Toc441131809"/>
      <w:r w:rsidRPr="00D904EF">
        <w:rPr>
          <w:szCs w:val="24"/>
        </w:rPr>
        <w:lastRenderedPageBreak/>
        <w:t>Инструкции по заполнению</w:t>
      </w:r>
      <w:bookmarkEnd w:id="1382"/>
      <w:bookmarkEnd w:id="1383"/>
      <w:bookmarkEnd w:id="1384"/>
      <w:bookmarkEnd w:id="1385"/>
      <w:bookmarkEnd w:id="1386"/>
      <w:bookmarkEnd w:id="1387"/>
      <w:bookmarkEnd w:id="138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D52835">
        <w:rPr>
          <w:sz w:val="24"/>
          <w:szCs w:val="24"/>
        </w:rPr>
        <w:fldChar w:fldCharType="begin"/>
      </w:r>
      <w:r w:rsidR="00EA17A9">
        <w:rPr>
          <w:sz w:val="24"/>
          <w:szCs w:val="24"/>
        </w:rPr>
        <w:instrText xml:space="preserve"> REF _Ref440876703 \r \h </w:instrText>
      </w:r>
      <w:r w:rsidR="00D52835">
        <w:rPr>
          <w:sz w:val="24"/>
          <w:szCs w:val="24"/>
        </w:rPr>
      </w:r>
      <w:r w:rsidR="00D52835">
        <w:rPr>
          <w:sz w:val="24"/>
          <w:szCs w:val="24"/>
        </w:rPr>
        <w:fldChar w:fldCharType="separate"/>
      </w:r>
      <w:r w:rsidR="008E0092">
        <w:rPr>
          <w:sz w:val="24"/>
          <w:szCs w:val="24"/>
        </w:rPr>
        <w:t>3.3.10</w:t>
      </w:r>
      <w:r w:rsidR="00D5283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D52835">
        <w:rPr>
          <w:sz w:val="24"/>
          <w:szCs w:val="24"/>
        </w:rPr>
        <w:fldChar w:fldCharType="begin"/>
      </w:r>
      <w:r>
        <w:rPr>
          <w:sz w:val="24"/>
          <w:szCs w:val="24"/>
        </w:rPr>
        <w:instrText xml:space="preserve"> REF _Ref55336310 \r \h </w:instrText>
      </w:r>
      <w:r w:rsidR="00D52835">
        <w:rPr>
          <w:sz w:val="24"/>
          <w:szCs w:val="24"/>
        </w:rPr>
      </w:r>
      <w:r w:rsidR="00D52835">
        <w:rPr>
          <w:sz w:val="24"/>
          <w:szCs w:val="24"/>
        </w:rPr>
        <w:fldChar w:fldCharType="separate"/>
      </w:r>
      <w:r w:rsidR="008E0092">
        <w:rPr>
          <w:sz w:val="24"/>
          <w:szCs w:val="24"/>
        </w:rPr>
        <w:t>5.1</w:t>
      </w:r>
      <w:r w:rsidR="00D5283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D52835">
        <w:rPr>
          <w:sz w:val="24"/>
          <w:szCs w:val="24"/>
        </w:rPr>
        <w:fldChar w:fldCharType="begin"/>
      </w:r>
      <w:r w:rsidR="00CA1534">
        <w:rPr>
          <w:sz w:val="24"/>
          <w:szCs w:val="24"/>
        </w:rPr>
        <w:instrText xml:space="preserve"> REF _Ref440274337 \r \h </w:instrText>
      </w:r>
      <w:r w:rsidR="00D52835">
        <w:rPr>
          <w:sz w:val="24"/>
          <w:szCs w:val="24"/>
        </w:rPr>
      </w:r>
      <w:r w:rsidR="00D52835">
        <w:rPr>
          <w:sz w:val="24"/>
          <w:szCs w:val="24"/>
        </w:rPr>
        <w:fldChar w:fldCharType="separate"/>
      </w:r>
      <w:r w:rsidR="008E0092">
        <w:rPr>
          <w:sz w:val="24"/>
          <w:szCs w:val="24"/>
        </w:rPr>
        <w:t>5.2</w:t>
      </w:r>
      <w:r w:rsidR="00D5283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D52835">
        <w:rPr>
          <w:sz w:val="24"/>
          <w:szCs w:val="24"/>
        </w:rPr>
        <w:fldChar w:fldCharType="begin"/>
      </w:r>
      <w:r w:rsidR="00CA1534">
        <w:rPr>
          <w:sz w:val="24"/>
          <w:szCs w:val="24"/>
        </w:rPr>
        <w:instrText xml:space="preserve"> REF _Ref440274366 \r \h </w:instrText>
      </w:r>
      <w:r w:rsidR="00D52835">
        <w:rPr>
          <w:sz w:val="24"/>
          <w:szCs w:val="24"/>
        </w:rPr>
      </w:r>
      <w:r w:rsidR="00D52835">
        <w:rPr>
          <w:sz w:val="24"/>
          <w:szCs w:val="24"/>
        </w:rPr>
        <w:fldChar w:fldCharType="separate"/>
      </w:r>
      <w:r w:rsidR="008E0092">
        <w:rPr>
          <w:sz w:val="24"/>
          <w:szCs w:val="24"/>
        </w:rPr>
        <w:t>5.4</w:t>
      </w:r>
      <w:r w:rsidR="00D52835">
        <w:rPr>
          <w:sz w:val="24"/>
          <w:szCs w:val="24"/>
        </w:rPr>
        <w:fldChar w:fldCharType="end"/>
      </w:r>
      <w:r w:rsidR="00CA1534" w:rsidRPr="008E5EA3">
        <w:rPr>
          <w:sz w:val="24"/>
          <w:szCs w:val="24"/>
        </w:rPr>
        <w:t>).</w:t>
      </w:r>
    </w:p>
    <w:p w:rsidR="00CA1534" w:rsidRPr="00566071" w:rsidRDefault="00CA1534" w:rsidP="00CA1534">
      <w:pPr>
        <w:rPr>
          <w:sz w:val="24"/>
          <w:szCs w:val="24"/>
        </w:rPr>
      </w:pPr>
    </w:p>
    <w:p w:rsidR="00F21407" w:rsidRDefault="00F21407" w:rsidP="00CA1534">
      <w:pPr>
        <w:sectPr w:rsidR="00F21407" w:rsidSect="00FB7116">
          <w:pgSz w:w="11906" w:h="16838" w:code="9"/>
          <w:pgMar w:top="680" w:right="567" w:bottom="539" w:left="1134" w:header="709" w:footer="709" w:gutter="0"/>
          <w:cols w:space="720"/>
          <w:docGrid w:linePitch="360"/>
        </w:sectPr>
      </w:pPr>
    </w:p>
    <w:p w:rsidR="00F21407" w:rsidRPr="00CC5A3A"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9" w:name="_Toc426108836"/>
      <w:bookmarkStart w:id="1390" w:name="_Ref441574460"/>
      <w:bookmarkStart w:id="1391" w:name="_Ref441574649"/>
      <w:bookmarkStart w:id="1392" w:name="_Toc441575251"/>
      <w:bookmarkStart w:id="1393" w:name="_Ref442187883"/>
      <w:r w:rsidRPr="00CC5A3A">
        <w:lastRenderedPageBreak/>
        <w:t>Расписка  сдачи-приемки соглашения о неустойке (форма 1</w:t>
      </w:r>
      <w:r>
        <w:t>8</w:t>
      </w:r>
      <w:r w:rsidRPr="00CC5A3A">
        <w:t>)</w:t>
      </w:r>
      <w:bookmarkEnd w:id="1389"/>
      <w:bookmarkEnd w:id="1390"/>
      <w:bookmarkEnd w:id="1391"/>
      <w:bookmarkEnd w:id="1392"/>
      <w:bookmarkEnd w:id="1393"/>
    </w:p>
    <w:p w:rsidR="00F21407" w:rsidRPr="00CC5A3A" w:rsidRDefault="00F21407" w:rsidP="00F21407">
      <w:pPr>
        <w:pStyle w:val="3"/>
        <w:rPr>
          <w:szCs w:val="24"/>
        </w:rPr>
      </w:pPr>
      <w:bookmarkStart w:id="1394" w:name="_Toc426108837"/>
      <w:bookmarkStart w:id="1395" w:name="_Ref441574456"/>
      <w:bookmarkStart w:id="1396" w:name="_Toc441575252"/>
      <w:r w:rsidRPr="00CC5A3A">
        <w:rPr>
          <w:szCs w:val="24"/>
        </w:rPr>
        <w:t xml:space="preserve">Форма Расписки  сдачи-приемки </w:t>
      </w:r>
      <w:bookmarkEnd w:id="1394"/>
      <w:r w:rsidRPr="00CC5A3A">
        <w:rPr>
          <w:szCs w:val="24"/>
        </w:rPr>
        <w:t>соглашения о неустойке</w:t>
      </w:r>
      <w:bookmarkEnd w:id="1395"/>
      <w:bookmarkEnd w:id="1396"/>
    </w:p>
    <w:p w:rsidR="00F21407" w:rsidRPr="00CC5A3A" w:rsidRDefault="00F21407" w:rsidP="00F21407">
      <w:pPr>
        <w:pStyle w:val="26"/>
        <w:tabs>
          <w:tab w:val="clear" w:pos="4536"/>
        </w:tabs>
        <w:spacing w:before="100" w:beforeAutospacing="1" w:after="100" w:afterAutospacing="1"/>
        <w:ind w:firstLine="0"/>
        <w:jc w:val="center"/>
        <w:rPr>
          <w:sz w:val="24"/>
          <w:szCs w:val="24"/>
        </w:rPr>
      </w:pPr>
    </w:p>
    <w:p w:rsidR="00F21407" w:rsidRPr="00CC5A3A" w:rsidRDefault="00F21407" w:rsidP="00F2140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F21407" w:rsidRPr="00047DE1" w:rsidRDefault="00F21407" w:rsidP="00F21407">
      <w:pPr>
        <w:ind w:firstLine="0"/>
        <w:jc w:val="center"/>
        <w:rPr>
          <w:b/>
          <w:sz w:val="24"/>
          <w:szCs w:val="24"/>
        </w:rPr>
      </w:pPr>
      <w:r w:rsidRPr="00047DE1">
        <w:rPr>
          <w:b/>
          <w:sz w:val="24"/>
          <w:szCs w:val="24"/>
        </w:rPr>
        <w:t>Расписка  сдачи-приемки соглашения о неустойке</w:t>
      </w:r>
    </w:p>
    <w:p w:rsidR="00F21407" w:rsidRPr="00047DE1"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F21407" w:rsidRPr="00047DE1" w:rsidTr="00E01F85">
        <w:tc>
          <w:tcPr>
            <w:tcW w:w="14863" w:type="dxa"/>
            <w:gridSpan w:val="7"/>
            <w:shd w:val="clear" w:color="auto" w:fill="auto"/>
          </w:tcPr>
          <w:p w:rsidR="00F21407" w:rsidRPr="00047DE1" w:rsidRDefault="00F21407" w:rsidP="00E01F85">
            <w:pPr>
              <w:pStyle w:val="afd"/>
              <w:rPr>
                <w:sz w:val="24"/>
                <w:szCs w:val="24"/>
              </w:rPr>
            </w:pPr>
            <w:r w:rsidRPr="00047DE1">
              <w:rPr>
                <w:b/>
                <w:sz w:val="24"/>
                <w:szCs w:val="24"/>
              </w:rPr>
              <w:t>ПОЛУЧЕНИЕ</w:t>
            </w:r>
            <w:r w:rsidRPr="00047DE1">
              <w:rPr>
                <w:sz w:val="24"/>
                <w:szCs w:val="24"/>
              </w:rPr>
              <w:t>:</w:t>
            </w:r>
          </w:p>
        </w:tc>
      </w:tr>
      <w:tr w:rsidR="00F21407" w:rsidRPr="00047DE1" w:rsidTr="00E01F85">
        <w:tc>
          <w:tcPr>
            <w:tcW w:w="2262" w:type="dxa"/>
            <w:shd w:val="clear" w:color="auto" w:fill="auto"/>
          </w:tcPr>
          <w:p w:rsidR="00F21407" w:rsidRPr="00047DE1" w:rsidRDefault="00F21407" w:rsidP="00E01F85">
            <w:pPr>
              <w:pStyle w:val="afd"/>
              <w:ind w:right="754"/>
              <w:rPr>
                <w:sz w:val="24"/>
                <w:szCs w:val="24"/>
              </w:rPr>
            </w:pPr>
            <w:r w:rsidRPr="00047DE1">
              <w:rPr>
                <w:sz w:val="24"/>
                <w:szCs w:val="24"/>
              </w:rPr>
              <w:t>Участник</w:t>
            </w:r>
          </w:p>
        </w:tc>
        <w:tc>
          <w:tcPr>
            <w:tcW w:w="3800" w:type="dxa"/>
            <w:shd w:val="clear" w:color="auto" w:fill="auto"/>
          </w:tcPr>
          <w:p w:rsidR="00F21407" w:rsidRPr="00047DE1" w:rsidRDefault="00F21407"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F21407" w:rsidRPr="00047DE1" w:rsidRDefault="00F21407"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F21407" w:rsidRPr="00047DE1" w:rsidRDefault="00F21407"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F21407" w:rsidRPr="00047DE1" w:rsidRDefault="00F21407" w:rsidP="00E01F8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F21407" w:rsidRPr="00047DE1" w:rsidRDefault="00F21407" w:rsidP="00E01F85">
            <w:pPr>
              <w:pStyle w:val="afd"/>
              <w:ind w:right="86"/>
              <w:rPr>
                <w:sz w:val="24"/>
                <w:szCs w:val="24"/>
              </w:rPr>
            </w:pPr>
            <w:r w:rsidRPr="00047DE1">
              <w:rPr>
                <w:sz w:val="24"/>
                <w:szCs w:val="24"/>
              </w:rPr>
              <w:t>Сдал</w:t>
            </w:r>
          </w:p>
          <w:p w:rsidR="00F21407" w:rsidRPr="00047DE1" w:rsidRDefault="00F21407"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F21407" w:rsidRPr="00047DE1" w:rsidRDefault="00F21407" w:rsidP="00E01F85">
            <w:pPr>
              <w:pStyle w:val="afd"/>
              <w:ind w:right="86"/>
              <w:rPr>
                <w:sz w:val="24"/>
                <w:szCs w:val="24"/>
              </w:rPr>
            </w:pPr>
            <w:r w:rsidRPr="00047DE1">
              <w:rPr>
                <w:sz w:val="24"/>
                <w:szCs w:val="24"/>
              </w:rPr>
              <w:t>ФИО/Подпись</w:t>
            </w:r>
          </w:p>
        </w:tc>
        <w:tc>
          <w:tcPr>
            <w:tcW w:w="2263" w:type="dxa"/>
            <w:shd w:val="clear" w:color="auto" w:fill="auto"/>
          </w:tcPr>
          <w:p w:rsidR="00F21407" w:rsidRPr="00047DE1" w:rsidRDefault="00F21407" w:rsidP="00E01F85">
            <w:pPr>
              <w:pStyle w:val="afd"/>
              <w:ind w:right="86"/>
              <w:rPr>
                <w:sz w:val="24"/>
                <w:szCs w:val="24"/>
              </w:rPr>
            </w:pPr>
            <w:r w:rsidRPr="00047DE1">
              <w:rPr>
                <w:sz w:val="24"/>
                <w:szCs w:val="24"/>
              </w:rPr>
              <w:t>Получил</w:t>
            </w:r>
          </w:p>
          <w:p w:rsidR="00F21407" w:rsidRPr="00047DE1" w:rsidRDefault="00F21407"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F21407" w:rsidRPr="00047DE1" w:rsidRDefault="00F21407" w:rsidP="00E01F85">
            <w:pPr>
              <w:pStyle w:val="afd"/>
              <w:ind w:right="86"/>
              <w:rPr>
                <w:sz w:val="24"/>
                <w:szCs w:val="24"/>
              </w:rPr>
            </w:pPr>
            <w:r w:rsidRPr="00047DE1">
              <w:rPr>
                <w:sz w:val="24"/>
                <w:szCs w:val="24"/>
              </w:rPr>
              <w:t>ФИО/Подпись</w:t>
            </w:r>
          </w:p>
        </w:tc>
      </w:tr>
      <w:tr w:rsidR="00F21407" w:rsidRPr="00047DE1" w:rsidTr="00E01F85">
        <w:tc>
          <w:tcPr>
            <w:tcW w:w="2262" w:type="dxa"/>
            <w:shd w:val="clear" w:color="auto" w:fill="auto"/>
          </w:tcPr>
          <w:p w:rsidR="00F21407" w:rsidRPr="00047DE1" w:rsidRDefault="00F21407" w:rsidP="00E01F85">
            <w:pPr>
              <w:pStyle w:val="afd"/>
              <w:rPr>
                <w:sz w:val="24"/>
                <w:szCs w:val="24"/>
              </w:rPr>
            </w:pPr>
          </w:p>
          <w:p w:rsidR="00F21407" w:rsidRPr="00047DE1" w:rsidRDefault="00F21407" w:rsidP="00E01F85">
            <w:pPr>
              <w:pStyle w:val="afd"/>
              <w:rPr>
                <w:sz w:val="24"/>
                <w:szCs w:val="24"/>
              </w:rPr>
            </w:pPr>
          </w:p>
        </w:tc>
        <w:tc>
          <w:tcPr>
            <w:tcW w:w="3800" w:type="dxa"/>
            <w:shd w:val="clear" w:color="auto" w:fill="auto"/>
          </w:tcPr>
          <w:p w:rsidR="00F21407" w:rsidRPr="00047DE1" w:rsidRDefault="00F21407" w:rsidP="00E01F85">
            <w:pPr>
              <w:pStyle w:val="afd"/>
              <w:rPr>
                <w:sz w:val="24"/>
                <w:szCs w:val="24"/>
              </w:rPr>
            </w:pPr>
          </w:p>
        </w:tc>
        <w:tc>
          <w:tcPr>
            <w:tcW w:w="1559" w:type="dxa"/>
            <w:shd w:val="clear" w:color="auto" w:fill="auto"/>
          </w:tcPr>
          <w:p w:rsidR="00F21407" w:rsidRPr="00047DE1" w:rsidRDefault="00F21407" w:rsidP="00E01F85">
            <w:pPr>
              <w:pStyle w:val="afd"/>
              <w:rPr>
                <w:sz w:val="24"/>
                <w:szCs w:val="24"/>
              </w:rPr>
            </w:pPr>
          </w:p>
        </w:tc>
        <w:tc>
          <w:tcPr>
            <w:tcW w:w="1418" w:type="dxa"/>
            <w:shd w:val="clear" w:color="auto" w:fill="auto"/>
          </w:tcPr>
          <w:p w:rsidR="00F21407" w:rsidRPr="00047DE1" w:rsidRDefault="00F21407" w:rsidP="00E01F85">
            <w:pPr>
              <w:pStyle w:val="afd"/>
              <w:rPr>
                <w:sz w:val="24"/>
                <w:szCs w:val="24"/>
              </w:rPr>
            </w:pPr>
          </w:p>
        </w:tc>
        <w:tc>
          <w:tcPr>
            <w:tcW w:w="1299" w:type="dxa"/>
            <w:shd w:val="clear" w:color="auto" w:fill="auto"/>
          </w:tcPr>
          <w:p w:rsidR="00F21407" w:rsidRPr="00047DE1" w:rsidRDefault="00F21407" w:rsidP="00E01F85">
            <w:pPr>
              <w:pStyle w:val="afd"/>
              <w:rPr>
                <w:sz w:val="24"/>
                <w:szCs w:val="24"/>
              </w:rPr>
            </w:pPr>
          </w:p>
        </w:tc>
        <w:tc>
          <w:tcPr>
            <w:tcW w:w="2262" w:type="dxa"/>
            <w:shd w:val="clear" w:color="auto" w:fill="auto"/>
          </w:tcPr>
          <w:p w:rsidR="00F21407" w:rsidRPr="00047DE1" w:rsidRDefault="00F21407" w:rsidP="00E01F85">
            <w:pPr>
              <w:pStyle w:val="afd"/>
              <w:rPr>
                <w:sz w:val="24"/>
                <w:szCs w:val="24"/>
              </w:rPr>
            </w:pPr>
          </w:p>
        </w:tc>
        <w:tc>
          <w:tcPr>
            <w:tcW w:w="2263" w:type="dxa"/>
            <w:shd w:val="clear" w:color="auto" w:fill="auto"/>
          </w:tcPr>
          <w:p w:rsidR="00F21407" w:rsidRPr="00047DE1" w:rsidRDefault="00F21407" w:rsidP="00E01F85">
            <w:pPr>
              <w:pStyle w:val="afd"/>
              <w:rPr>
                <w:sz w:val="24"/>
                <w:szCs w:val="24"/>
              </w:rPr>
            </w:pPr>
          </w:p>
        </w:tc>
      </w:tr>
    </w:tbl>
    <w:p w:rsidR="00F21407" w:rsidRPr="00CC5A3A" w:rsidRDefault="00F21407" w:rsidP="00F21407">
      <w:pPr>
        <w:pStyle w:val="afd"/>
        <w:rPr>
          <w:szCs w:val="24"/>
        </w:rPr>
      </w:pPr>
    </w:p>
    <w:p w:rsidR="00F21407" w:rsidRDefault="00F21407" w:rsidP="00F21407">
      <w:pPr>
        <w:jc w:val="center"/>
        <w:rPr>
          <w:b/>
          <w:bCs w:val="0"/>
          <w:szCs w:val="24"/>
          <w:u w:val="single"/>
        </w:rPr>
      </w:pPr>
    </w:p>
    <w:p w:rsidR="00F21407" w:rsidRPr="00CC5A3A" w:rsidRDefault="00F21407" w:rsidP="00F21407">
      <w:pPr>
        <w:jc w:val="center"/>
        <w:rPr>
          <w:b/>
          <w:bCs w:val="0"/>
          <w:szCs w:val="24"/>
          <w:u w:val="single"/>
        </w:rPr>
      </w:pPr>
    </w:p>
    <w:p w:rsidR="00F21407" w:rsidRPr="00CC5A3A" w:rsidRDefault="00F21407" w:rsidP="00F2140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F21407" w:rsidRPr="00CC5A3A" w:rsidRDefault="00F21407" w:rsidP="00F21407">
      <w:pPr>
        <w:pStyle w:val="26"/>
        <w:pageBreakBefore/>
        <w:numPr>
          <w:ilvl w:val="2"/>
          <w:numId w:val="80"/>
        </w:numPr>
        <w:tabs>
          <w:tab w:val="clear" w:pos="2694"/>
          <w:tab w:val="num" w:pos="1134"/>
        </w:tabs>
        <w:ind w:left="1134"/>
        <w:outlineLvl w:val="2"/>
        <w:rPr>
          <w:sz w:val="24"/>
          <w:szCs w:val="24"/>
        </w:rPr>
        <w:sectPr w:rsidR="00F21407" w:rsidRPr="00CC5A3A" w:rsidSect="00047DE1">
          <w:pgSz w:w="16838" w:h="11906" w:orient="landscape" w:code="9"/>
          <w:pgMar w:top="1134" w:right="680" w:bottom="567" w:left="1134" w:header="680" w:footer="278" w:gutter="0"/>
          <w:cols w:space="708"/>
          <w:titlePg/>
          <w:docGrid w:linePitch="360"/>
        </w:sectPr>
      </w:pPr>
    </w:p>
    <w:p w:rsidR="00F21407" w:rsidRPr="00CC5A3A" w:rsidRDefault="00F21407" w:rsidP="00F21407">
      <w:pPr>
        <w:pStyle w:val="3"/>
        <w:rPr>
          <w:szCs w:val="24"/>
        </w:rPr>
      </w:pPr>
      <w:bookmarkStart w:id="1397" w:name="_Toc426108838"/>
      <w:bookmarkStart w:id="1398" w:name="_Toc441575253"/>
      <w:r w:rsidRPr="00CC5A3A">
        <w:rPr>
          <w:szCs w:val="24"/>
        </w:rPr>
        <w:lastRenderedPageBreak/>
        <w:t>Инструкции по заполнению</w:t>
      </w:r>
      <w:bookmarkEnd w:id="1397"/>
      <w:bookmarkEnd w:id="1398"/>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661" w:rsidRDefault="009E0661">
      <w:pPr>
        <w:spacing w:line="240" w:lineRule="auto"/>
      </w:pPr>
      <w:r>
        <w:separator/>
      </w:r>
    </w:p>
  </w:endnote>
  <w:endnote w:type="continuationSeparator" w:id="0">
    <w:p w:rsidR="009E0661" w:rsidRDefault="009E0661">
      <w:pPr>
        <w:spacing w:line="240" w:lineRule="auto"/>
      </w:pPr>
      <w:r>
        <w:continuationSeparator/>
      </w:r>
    </w:p>
  </w:endnote>
  <w:endnote w:id="1">
    <w:p w:rsidR="00663BF7" w:rsidRDefault="00663BF7" w:rsidP="00663BF7">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D52835">
    <w:pPr>
      <w:pStyle w:val="aff2"/>
      <w:framePr w:wrap="around" w:vAnchor="text" w:hAnchor="margin" w:xAlign="right" w:y="1"/>
      <w:rPr>
        <w:rStyle w:val="a6"/>
      </w:rPr>
    </w:pPr>
    <w:r>
      <w:rPr>
        <w:rStyle w:val="a6"/>
      </w:rPr>
      <w:fldChar w:fldCharType="begin"/>
    </w:r>
    <w:r w:rsidR="003107A7">
      <w:rPr>
        <w:rStyle w:val="a6"/>
      </w:rPr>
      <w:instrText xml:space="preserve">PAGE  </w:instrText>
    </w:r>
    <w:r>
      <w:rPr>
        <w:rStyle w:val="a6"/>
      </w:rPr>
      <w:fldChar w:fldCharType="end"/>
    </w:r>
  </w:p>
  <w:p w:rsidR="003107A7" w:rsidRDefault="003107A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Pr="00FA0376" w:rsidRDefault="003107A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D52835" w:rsidRPr="00FA0376">
      <w:rPr>
        <w:sz w:val="16"/>
        <w:szCs w:val="16"/>
        <w:lang w:eastAsia="ru-RU"/>
      </w:rPr>
      <w:fldChar w:fldCharType="begin"/>
    </w:r>
    <w:r w:rsidRPr="00FA0376">
      <w:rPr>
        <w:sz w:val="16"/>
        <w:szCs w:val="16"/>
        <w:lang w:eastAsia="ru-RU"/>
      </w:rPr>
      <w:instrText xml:space="preserve"> PAGE </w:instrText>
    </w:r>
    <w:r w:rsidR="00D52835" w:rsidRPr="00FA0376">
      <w:rPr>
        <w:sz w:val="16"/>
        <w:szCs w:val="16"/>
        <w:lang w:eastAsia="ru-RU"/>
      </w:rPr>
      <w:fldChar w:fldCharType="separate"/>
    </w:r>
    <w:r w:rsidR="000407BB">
      <w:rPr>
        <w:noProof/>
        <w:sz w:val="16"/>
        <w:szCs w:val="16"/>
        <w:lang w:eastAsia="ru-RU"/>
      </w:rPr>
      <w:t>4</w:t>
    </w:r>
    <w:r w:rsidR="00D52835" w:rsidRPr="00FA0376">
      <w:rPr>
        <w:sz w:val="16"/>
        <w:szCs w:val="16"/>
        <w:lang w:eastAsia="ru-RU"/>
      </w:rPr>
      <w:fldChar w:fldCharType="end"/>
    </w:r>
  </w:p>
  <w:p w:rsidR="003107A7" w:rsidRPr="00EE0539" w:rsidRDefault="003107A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34BA2">
      <w:rPr>
        <w:sz w:val="18"/>
        <w:szCs w:val="18"/>
      </w:rPr>
      <w:t>Договор</w:t>
    </w:r>
    <w:r w:rsidR="00534BA2" w:rsidRPr="00534BA2">
      <w:rPr>
        <w:sz w:val="18"/>
        <w:szCs w:val="18"/>
      </w:rPr>
      <w:t>а</w:t>
    </w:r>
    <w:r w:rsidRPr="00534BA2">
      <w:rPr>
        <w:sz w:val="18"/>
        <w:szCs w:val="18"/>
      </w:rPr>
      <w:t xml:space="preserve"> </w:t>
    </w:r>
    <w:r w:rsidR="00534BA2" w:rsidRPr="00534BA2">
      <w:rPr>
        <w:sz w:val="18"/>
        <w:szCs w:val="18"/>
      </w:rPr>
      <w:t>на выполнение работ по монтажу пожарных сигнализаций и систем оповещения и управления эвакуацией (СОУЭ)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661" w:rsidRDefault="009E0661">
      <w:pPr>
        <w:spacing w:line="240" w:lineRule="auto"/>
      </w:pPr>
      <w:r>
        <w:separator/>
      </w:r>
    </w:p>
  </w:footnote>
  <w:footnote w:type="continuationSeparator" w:id="0">
    <w:p w:rsidR="009E0661" w:rsidRDefault="009E0661">
      <w:pPr>
        <w:spacing w:line="240" w:lineRule="auto"/>
      </w:pPr>
      <w:r>
        <w:continuationSeparator/>
      </w:r>
    </w:p>
  </w:footnote>
  <w:footnote w:id="1">
    <w:p w:rsidR="00663BF7" w:rsidRDefault="00663BF7"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Pr="00930031" w:rsidRDefault="003107A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7B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1D3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3C70"/>
    <w:rsid w:val="0012590A"/>
    <w:rsid w:val="001324A1"/>
    <w:rsid w:val="0013328C"/>
    <w:rsid w:val="00134962"/>
    <w:rsid w:val="00140353"/>
    <w:rsid w:val="00144CE2"/>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7A10"/>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9211F"/>
    <w:rsid w:val="002946EF"/>
    <w:rsid w:val="00297FA1"/>
    <w:rsid w:val="002A08A6"/>
    <w:rsid w:val="002A0DBC"/>
    <w:rsid w:val="002A47D1"/>
    <w:rsid w:val="002A5B42"/>
    <w:rsid w:val="002B0590"/>
    <w:rsid w:val="002B0606"/>
    <w:rsid w:val="002B456C"/>
    <w:rsid w:val="002B5044"/>
    <w:rsid w:val="002B5DC7"/>
    <w:rsid w:val="002B76A5"/>
    <w:rsid w:val="002C589F"/>
    <w:rsid w:val="002C5993"/>
    <w:rsid w:val="002D41BC"/>
    <w:rsid w:val="002D4BC6"/>
    <w:rsid w:val="002E04E2"/>
    <w:rsid w:val="002E6387"/>
    <w:rsid w:val="002F3EB0"/>
    <w:rsid w:val="002F5CC6"/>
    <w:rsid w:val="003032B6"/>
    <w:rsid w:val="00304CD0"/>
    <w:rsid w:val="0031026C"/>
    <w:rsid w:val="003107A7"/>
    <w:rsid w:val="00311F48"/>
    <w:rsid w:val="003129D4"/>
    <w:rsid w:val="00312D09"/>
    <w:rsid w:val="00312FE7"/>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2EC8"/>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C669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0DB"/>
    <w:rsid w:val="004753D3"/>
    <w:rsid w:val="0048021C"/>
    <w:rsid w:val="004816F5"/>
    <w:rsid w:val="0048313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0C2A"/>
    <w:rsid w:val="0051704E"/>
    <w:rsid w:val="00517550"/>
    <w:rsid w:val="00517D87"/>
    <w:rsid w:val="0052048F"/>
    <w:rsid w:val="00520586"/>
    <w:rsid w:val="0052231C"/>
    <w:rsid w:val="00523C23"/>
    <w:rsid w:val="00524B92"/>
    <w:rsid w:val="005335FE"/>
    <w:rsid w:val="00534967"/>
    <w:rsid w:val="00534BA2"/>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276"/>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55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0092"/>
    <w:rsid w:val="008E312A"/>
    <w:rsid w:val="008E6130"/>
    <w:rsid w:val="008E6AA9"/>
    <w:rsid w:val="008E6B67"/>
    <w:rsid w:val="008F389C"/>
    <w:rsid w:val="008F7BD0"/>
    <w:rsid w:val="008F7BDE"/>
    <w:rsid w:val="00900494"/>
    <w:rsid w:val="009027A3"/>
    <w:rsid w:val="0090331E"/>
    <w:rsid w:val="00905DFC"/>
    <w:rsid w:val="0091017C"/>
    <w:rsid w:val="009108F5"/>
    <w:rsid w:val="00910A90"/>
    <w:rsid w:val="0091430E"/>
    <w:rsid w:val="009146DD"/>
    <w:rsid w:val="009207BD"/>
    <w:rsid w:val="00920CB0"/>
    <w:rsid w:val="00920F45"/>
    <w:rsid w:val="009268AD"/>
    <w:rsid w:val="009270B7"/>
    <w:rsid w:val="00930031"/>
    <w:rsid w:val="00932C0A"/>
    <w:rsid w:val="00936252"/>
    <w:rsid w:val="00940200"/>
    <w:rsid w:val="009411D6"/>
    <w:rsid w:val="00943812"/>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0661"/>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14F7"/>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45A3"/>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DC5"/>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FA7"/>
    <w:rsid w:val="00C22199"/>
    <w:rsid w:val="00C236C0"/>
    <w:rsid w:val="00C24296"/>
    <w:rsid w:val="00C2544E"/>
    <w:rsid w:val="00C30AF4"/>
    <w:rsid w:val="00C33106"/>
    <w:rsid w:val="00C3704B"/>
    <w:rsid w:val="00C41228"/>
    <w:rsid w:val="00C421E1"/>
    <w:rsid w:val="00C47845"/>
    <w:rsid w:val="00C521DF"/>
    <w:rsid w:val="00C55B59"/>
    <w:rsid w:val="00C57AFA"/>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F27"/>
    <w:rsid w:val="00DB4CA4"/>
    <w:rsid w:val="00DC0DB5"/>
    <w:rsid w:val="00DC1336"/>
    <w:rsid w:val="00DC141A"/>
    <w:rsid w:val="00DC15DC"/>
    <w:rsid w:val="00DC2470"/>
    <w:rsid w:val="00DC552A"/>
    <w:rsid w:val="00DC6125"/>
    <w:rsid w:val="00DC7643"/>
    <w:rsid w:val="00DD56CB"/>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1AC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08E8"/>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35834-FD99-4AA0-BDAA-59031E3D6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88</Pages>
  <Words>25092</Words>
  <Characters>143026</Characters>
  <Application>Microsoft Office Word</Application>
  <DocSecurity>0</DocSecurity>
  <Lines>1191</Lines>
  <Paragraphs>335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167783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97</cp:revision>
  <cp:lastPrinted>2016-10-17T12:26:00Z</cp:lastPrinted>
  <dcterms:created xsi:type="dcterms:W3CDTF">2016-01-15T08:52:00Z</dcterms:created>
  <dcterms:modified xsi:type="dcterms:W3CDTF">2016-10-17T13:06:00Z</dcterms:modified>
</cp:coreProperties>
</file>